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3D5" w:rsidRDefault="00BD73D5" w:rsidP="00BD73D5">
      <w:pPr>
        <w:spacing w:line="360" w:lineRule="auto"/>
        <w:rPr>
          <w:rFonts w:ascii="宋体" w:hAnsi="宋体"/>
          <w:szCs w:val="21"/>
        </w:rPr>
      </w:pPr>
    </w:p>
    <w:p w:rsidR="00BD73D5" w:rsidRDefault="00BD73D5" w:rsidP="00BD73D5">
      <w:pPr>
        <w:spacing w:line="360" w:lineRule="auto"/>
        <w:rPr>
          <w:rFonts w:ascii="宋体" w:hAnsi="宋体" w:hint="eastAsia"/>
          <w:szCs w:val="21"/>
        </w:rPr>
      </w:pPr>
    </w:p>
    <w:p w:rsidR="00BD73D5" w:rsidRDefault="00BD73D5" w:rsidP="00BD73D5">
      <w:pPr>
        <w:spacing w:line="360" w:lineRule="auto"/>
        <w:rPr>
          <w:rFonts w:ascii="宋体" w:hAnsi="宋体" w:hint="eastAsia"/>
          <w:szCs w:val="21"/>
        </w:rPr>
      </w:pPr>
    </w:p>
    <w:p w:rsidR="00BD73D5" w:rsidRDefault="00BD73D5" w:rsidP="00BD73D5">
      <w:pPr>
        <w:pStyle w:val="af4"/>
        <w:tabs>
          <w:tab w:val="left" w:pos="1260"/>
        </w:tabs>
        <w:spacing w:line="360" w:lineRule="auto"/>
        <w:jc w:val="center"/>
        <w:rPr>
          <w:rFonts w:hAnsi="宋体" w:hint="eastAsia"/>
          <w:b/>
          <w:spacing w:val="100"/>
          <w:w w:val="110"/>
          <w:kern w:val="0"/>
          <w:sz w:val="36"/>
          <w:szCs w:val="36"/>
        </w:rPr>
      </w:pPr>
      <w:r>
        <w:rPr>
          <w:rFonts w:hAnsi="宋体" w:hint="eastAsia"/>
          <w:b/>
          <w:spacing w:val="100"/>
          <w:w w:val="110"/>
          <w:kern w:val="0"/>
          <w:sz w:val="36"/>
          <w:szCs w:val="36"/>
        </w:rPr>
        <w:t>广东省政府采购</w:t>
      </w:r>
    </w:p>
    <w:p w:rsidR="00BD73D5" w:rsidRDefault="00BD73D5" w:rsidP="00BD73D5">
      <w:pPr>
        <w:pStyle w:val="af4"/>
        <w:spacing w:line="360" w:lineRule="auto"/>
        <w:jc w:val="center"/>
        <w:rPr>
          <w:rFonts w:hAnsi="宋体" w:hint="eastAsia"/>
          <w:b/>
        </w:rPr>
      </w:pPr>
    </w:p>
    <w:p w:rsidR="00BD73D5" w:rsidRDefault="00BD73D5" w:rsidP="00BD73D5">
      <w:pPr>
        <w:pStyle w:val="af4"/>
        <w:tabs>
          <w:tab w:val="left" w:pos="1260"/>
        </w:tabs>
        <w:spacing w:line="360" w:lineRule="auto"/>
        <w:jc w:val="center"/>
        <w:rPr>
          <w:rFonts w:hAnsi="宋体" w:hint="eastAsia"/>
          <w:b/>
          <w:spacing w:val="100"/>
          <w:w w:val="110"/>
          <w:sz w:val="48"/>
          <w:szCs w:val="48"/>
        </w:rPr>
      </w:pPr>
      <w:r>
        <w:rPr>
          <w:rFonts w:hAnsi="宋体" w:hint="eastAsia"/>
          <w:b/>
          <w:spacing w:val="100"/>
          <w:w w:val="110"/>
          <w:kern w:val="0"/>
          <w:sz w:val="48"/>
          <w:szCs w:val="48"/>
        </w:rPr>
        <w:t>投标文件</w:t>
      </w:r>
    </w:p>
    <w:p w:rsidR="00BD73D5" w:rsidRDefault="00BD73D5" w:rsidP="00BD73D5">
      <w:pPr>
        <w:pStyle w:val="af4"/>
        <w:spacing w:line="360" w:lineRule="auto"/>
        <w:jc w:val="center"/>
        <w:rPr>
          <w:rFonts w:hAnsi="宋体" w:hint="eastAsia"/>
          <w:b/>
          <w:sz w:val="28"/>
          <w:szCs w:val="28"/>
        </w:rPr>
      </w:pPr>
      <w:r>
        <w:rPr>
          <w:rFonts w:hAnsi="宋体" w:hint="eastAsia"/>
          <w:b/>
          <w:sz w:val="28"/>
          <w:szCs w:val="28"/>
        </w:rPr>
        <w:t>（正本/副本）</w:t>
      </w:r>
    </w:p>
    <w:p w:rsidR="00BD73D5" w:rsidRDefault="00BD73D5" w:rsidP="00BD73D5">
      <w:pPr>
        <w:pStyle w:val="af4"/>
        <w:spacing w:line="360" w:lineRule="auto"/>
        <w:jc w:val="center"/>
        <w:rPr>
          <w:rFonts w:hAnsi="宋体" w:hint="eastAsia"/>
          <w:b/>
        </w:rPr>
      </w:pPr>
    </w:p>
    <w:p w:rsidR="00BD73D5" w:rsidRDefault="00BD73D5" w:rsidP="00BD73D5">
      <w:pPr>
        <w:pStyle w:val="af4"/>
        <w:spacing w:line="360" w:lineRule="auto"/>
        <w:jc w:val="center"/>
        <w:rPr>
          <w:rFonts w:hAnsi="宋体" w:hint="eastAsia"/>
          <w:b/>
        </w:rPr>
      </w:pPr>
    </w:p>
    <w:p w:rsidR="00BD73D5" w:rsidRDefault="00BD73D5" w:rsidP="00BD73D5">
      <w:pPr>
        <w:pStyle w:val="af0"/>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采购项目名称：</w:t>
      </w:r>
    </w:p>
    <w:p w:rsidR="00BD73D5" w:rsidRDefault="00BD73D5" w:rsidP="00BD73D5">
      <w:pPr>
        <w:pStyle w:val="af4"/>
        <w:spacing w:line="360" w:lineRule="auto"/>
        <w:ind w:firstLineChars="344" w:firstLine="967"/>
        <w:rPr>
          <w:rFonts w:hAnsi="宋体" w:hint="eastAsia"/>
          <w:b/>
          <w:sz w:val="28"/>
          <w:szCs w:val="28"/>
          <w:u w:val="single"/>
        </w:rPr>
      </w:pPr>
      <w:r>
        <w:rPr>
          <w:rFonts w:hAnsi="宋体" w:hint="eastAsia"/>
          <w:b/>
          <w:sz w:val="28"/>
          <w:szCs w:val="28"/>
        </w:rPr>
        <w:t>采购项目编号：</w:t>
      </w:r>
    </w:p>
    <w:p w:rsidR="00BD73D5" w:rsidRDefault="00BD73D5" w:rsidP="00BD73D5">
      <w:pPr>
        <w:pStyle w:val="af0"/>
        <w:spacing w:line="360" w:lineRule="auto"/>
        <w:ind w:firstLineChars="344" w:firstLine="967"/>
        <w:rPr>
          <w:rFonts w:ascii="宋体" w:eastAsia="宋体" w:hAnsi="宋体" w:hint="eastAsia"/>
          <w:b/>
          <w:sz w:val="28"/>
          <w:szCs w:val="28"/>
        </w:rPr>
      </w:pPr>
      <w:r>
        <w:rPr>
          <w:rFonts w:ascii="宋体" w:eastAsia="宋体" w:hAnsi="宋体" w:hint="eastAsia"/>
          <w:b/>
          <w:sz w:val="28"/>
          <w:szCs w:val="28"/>
        </w:rPr>
        <w:t>（子包号）：</w:t>
      </w:r>
    </w:p>
    <w:p w:rsidR="00BD73D5" w:rsidRDefault="00BD73D5" w:rsidP="00BD73D5">
      <w:pPr>
        <w:pStyle w:val="af4"/>
        <w:spacing w:line="360" w:lineRule="auto"/>
        <w:ind w:firstLineChars="300" w:firstLine="632"/>
        <w:rPr>
          <w:rFonts w:hAnsi="宋体" w:hint="eastAsia"/>
          <w:b/>
        </w:rPr>
      </w:pPr>
    </w:p>
    <w:p w:rsidR="00BD73D5" w:rsidRDefault="00BD73D5" w:rsidP="00BD73D5">
      <w:pPr>
        <w:pStyle w:val="af4"/>
        <w:spacing w:line="360" w:lineRule="auto"/>
        <w:ind w:firstLineChars="300" w:firstLine="632"/>
        <w:rPr>
          <w:rFonts w:hAnsi="宋体" w:hint="eastAsia"/>
          <w:b/>
        </w:rPr>
      </w:pPr>
    </w:p>
    <w:p w:rsidR="00BD73D5" w:rsidRDefault="00BD73D5" w:rsidP="00BD73D5">
      <w:pPr>
        <w:pStyle w:val="af4"/>
        <w:spacing w:line="360" w:lineRule="auto"/>
        <w:ind w:firstLineChars="300" w:firstLine="632"/>
        <w:rPr>
          <w:rFonts w:hAnsi="宋体" w:hint="eastAsia"/>
          <w:b/>
        </w:rPr>
      </w:pPr>
    </w:p>
    <w:p w:rsidR="00BD73D5" w:rsidRDefault="00BD73D5" w:rsidP="00BD73D5">
      <w:pPr>
        <w:pStyle w:val="af4"/>
        <w:spacing w:line="360" w:lineRule="auto"/>
        <w:ind w:firstLineChars="300" w:firstLine="632"/>
        <w:rPr>
          <w:rFonts w:hAnsi="宋体" w:hint="eastAsia"/>
          <w:b/>
        </w:rPr>
      </w:pPr>
    </w:p>
    <w:p w:rsidR="00BD73D5" w:rsidRDefault="00BD73D5" w:rsidP="00BD73D5">
      <w:pPr>
        <w:pStyle w:val="af4"/>
        <w:spacing w:line="360" w:lineRule="auto"/>
        <w:ind w:firstLineChars="300" w:firstLine="632"/>
        <w:rPr>
          <w:rFonts w:hAnsi="宋体" w:hint="eastAsia"/>
          <w:b/>
        </w:rPr>
      </w:pPr>
    </w:p>
    <w:p w:rsidR="00BD73D5" w:rsidRDefault="00BD73D5" w:rsidP="00BD73D5">
      <w:pPr>
        <w:pStyle w:val="af4"/>
        <w:spacing w:line="360" w:lineRule="auto"/>
        <w:ind w:firstLineChars="300" w:firstLine="632"/>
        <w:rPr>
          <w:rFonts w:hAnsi="宋体" w:hint="eastAsia"/>
          <w:b/>
        </w:rPr>
      </w:pPr>
    </w:p>
    <w:p w:rsidR="00BD73D5" w:rsidRDefault="00BD73D5" w:rsidP="00BD73D5">
      <w:pPr>
        <w:pStyle w:val="af4"/>
        <w:spacing w:line="360" w:lineRule="auto"/>
        <w:ind w:firstLineChars="300" w:firstLine="632"/>
        <w:rPr>
          <w:rFonts w:hAnsi="宋体" w:hint="eastAsia"/>
          <w:b/>
        </w:rPr>
      </w:pPr>
    </w:p>
    <w:p w:rsidR="00BD73D5" w:rsidRDefault="00BD73D5" w:rsidP="00BD73D5">
      <w:pPr>
        <w:pStyle w:val="af4"/>
        <w:spacing w:line="360" w:lineRule="auto"/>
        <w:ind w:firstLineChars="300" w:firstLine="632"/>
        <w:rPr>
          <w:rFonts w:hAnsi="宋体" w:hint="eastAsia"/>
          <w:b/>
        </w:rPr>
      </w:pPr>
    </w:p>
    <w:p w:rsidR="00BD73D5" w:rsidRDefault="00BD73D5" w:rsidP="00BD73D5">
      <w:pPr>
        <w:pStyle w:val="af4"/>
        <w:spacing w:line="360" w:lineRule="auto"/>
        <w:ind w:firstLineChars="300" w:firstLine="632"/>
        <w:rPr>
          <w:rFonts w:hAnsi="宋体" w:hint="eastAsia"/>
          <w:b/>
        </w:rPr>
      </w:pPr>
    </w:p>
    <w:p w:rsidR="00BD73D5" w:rsidRDefault="00BD73D5" w:rsidP="00BD73D5">
      <w:pPr>
        <w:pStyle w:val="af0"/>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投标供应商名称：</w:t>
      </w:r>
    </w:p>
    <w:p w:rsidR="00BD73D5" w:rsidRDefault="00BD73D5" w:rsidP="00BD73D5">
      <w:pPr>
        <w:pStyle w:val="af0"/>
        <w:spacing w:line="360" w:lineRule="auto"/>
        <w:ind w:firstLineChars="344" w:firstLine="967"/>
        <w:rPr>
          <w:rFonts w:ascii="宋体" w:hAnsi="宋体" w:hint="eastAsia"/>
          <w:b/>
          <w:sz w:val="28"/>
          <w:szCs w:val="28"/>
        </w:rPr>
      </w:pPr>
      <w:r>
        <w:rPr>
          <w:rFonts w:ascii="宋体" w:eastAsia="宋体" w:hAnsi="宋体" w:hint="eastAsia"/>
          <w:b/>
          <w:sz w:val="28"/>
          <w:szCs w:val="28"/>
        </w:rPr>
        <w:t>日期：年月日</w:t>
      </w:r>
    </w:p>
    <w:p w:rsidR="00BD73D5" w:rsidRDefault="00BD73D5" w:rsidP="00BD73D5">
      <w:pPr>
        <w:autoSpaceDE w:val="0"/>
        <w:autoSpaceDN w:val="0"/>
        <w:spacing w:line="360" w:lineRule="auto"/>
        <w:ind w:firstLineChars="353" w:firstLine="744"/>
        <w:rPr>
          <w:rFonts w:ascii="宋体" w:hAnsi="宋体" w:hint="eastAsia"/>
          <w:b/>
          <w:szCs w:val="21"/>
          <w:u w:val="single"/>
        </w:rPr>
      </w:pPr>
    </w:p>
    <w:p w:rsidR="00BD73D5" w:rsidRDefault="00BD73D5" w:rsidP="00BD73D5">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0" w:name="_Toc171588825"/>
      <w:r>
        <w:rPr>
          <w:rFonts w:ascii="宋体" w:eastAsia="宋体" w:hAnsi="宋体" w:hint="eastAsia"/>
          <w:sz w:val="21"/>
          <w:szCs w:val="21"/>
        </w:rPr>
        <w:lastRenderedPageBreak/>
        <w:t>自查表</w:t>
      </w:r>
      <w:bookmarkEnd w:id="0"/>
    </w:p>
    <w:p w:rsidR="00BD73D5" w:rsidRDefault="00BD73D5" w:rsidP="00BD73D5">
      <w:pPr>
        <w:adjustRightInd w:val="0"/>
        <w:snapToGrid w:val="0"/>
        <w:spacing w:line="360" w:lineRule="auto"/>
        <w:rPr>
          <w:rFonts w:ascii="宋体" w:hAnsi="宋体" w:hint="eastAsia"/>
          <w:szCs w:val="21"/>
        </w:rPr>
      </w:pPr>
    </w:p>
    <w:p w:rsidR="00BD73D5" w:rsidRDefault="00BD73D5" w:rsidP="00BD73D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1.1</w:t>
      </w:r>
      <w:r>
        <w:rPr>
          <w:rFonts w:ascii="宋体" w:eastAsia="宋体" w:hAnsi="宋体" w:hint="eastAsia"/>
          <w:sz w:val="21"/>
          <w:szCs w:val="21"/>
        </w:rPr>
        <w:tab/>
        <w:t>资格性/符合性自查表</w:t>
      </w:r>
    </w:p>
    <w:tbl>
      <w:tblPr>
        <w:tblW w:w="8610" w:type="dxa"/>
        <w:tblBorders>
          <w:top w:val="outset" w:sz="6" w:space="0" w:color="111111"/>
          <w:left w:val="outset" w:sz="6" w:space="0" w:color="111111"/>
          <w:bottom w:val="outset" w:sz="6" w:space="0" w:color="111111"/>
          <w:right w:val="outset" w:sz="6" w:space="0" w:color="111111"/>
          <w:insideH w:val="outset" w:sz="6" w:space="0" w:color="auto"/>
          <w:insideV w:val="outset" w:sz="6" w:space="0" w:color="auto"/>
        </w:tblBorders>
        <w:tblLayout w:type="fixed"/>
        <w:tblCellMar>
          <w:top w:w="150" w:type="dxa"/>
          <w:left w:w="150" w:type="dxa"/>
          <w:bottom w:w="150" w:type="dxa"/>
          <w:right w:w="150" w:type="dxa"/>
        </w:tblCellMar>
        <w:tblLook w:val="04A0"/>
      </w:tblPr>
      <w:tblGrid>
        <w:gridCol w:w="598"/>
        <w:gridCol w:w="4006"/>
        <w:gridCol w:w="1710"/>
        <w:gridCol w:w="2296"/>
      </w:tblGrid>
      <w:tr w:rsidR="00BD73D5" w:rsidTr="00BD73D5">
        <w:tc>
          <w:tcPr>
            <w:tcW w:w="598"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jc w:val="center"/>
              <w:rPr>
                <w:rFonts w:ascii="宋体" w:hAnsi="宋体" w:cs="宋体"/>
                <w:sz w:val="24"/>
              </w:rPr>
            </w:pPr>
            <w:r>
              <w:rPr>
                <w:rStyle w:val="a5"/>
                <w:rFonts w:cs="宋体" w:hint="eastAsia"/>
              </w:rPr>
              <w:t>评审内容</w:t>
            </w:r>
          </w:p>
        </w:tc>
        <w:tc>
          <w:tcPr>
            <w:tcW w:w="4004"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jc w:val="center"/>
              <w:rPr>
                <w:rFonts w:ascii="宋体" w:hAnsi="宋体" w:cs="宋体"/>
                <w:sz w:val="24"/>
              </w:rPr>
            </w:pPr>
            <w:r>
              <w:rPr>
                <w:rStyle w:val="a5"/>
                <w:rFonts w:cs="宋体" w:hint="eastAsia"/>
              </w:rPr>
              <w:t>采购文件要求</w:t>
            </w:r>
            <w:r>
              <w:br/>
            </w:r>
            <w:r>
              <w:rPr>
                <w:rFonts w:cs="宋体" w:hint="eastAsia"/>
              </w:rPr>
              <w:t>（详见《资格性和符合性审查表》各项）</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jc w:val="center"/>
              <w:rPr>
                <w:rFonts w:ascii="宋体" w:hAnsi="宋体" w:cs="宋体"/>
                <w:sz w:val="24"/>
              </w:rPr>
            </w:pPr>
            <w:r>
              <w:rPr>
                <w:rStyle w:val="a5"/>
                <w:rFonts w:cs="宋体" w:hint="eastAsia"/>
              </w:rPr>
              <w:t>自查结论</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jc w:val="center"/>
              <w:rPr>
                <w:rFonts w:ascii="宋体" w:hAnsi="宋体" w:cs="宋体"/>
                <w:sz w:val="24"/>
              </w:rPr>
            </w:pPr>
            <w:r>
              <w:rPr>
                <w:rStyle w:val="a5"/>
                <w:rFonts w:cs="宋体" w:hint="eastAsia"/>
              </w:rPr>
              <w:t>证明资料</w:t>
            </w:r>
          </w:p>
        </w:tc>
      </w:tr>
      <w:tr w:rsidR="00BD73D5" w:rsidTr="00BD73D5">
        <w:tc>
          <w:tcPr>
            <w:tcW w:w="598" w:type="dxa"/>
            <w:vMerge w:val="restart"/>
            <w:tcBorders>
              <w:top w:val="inset" w:sz="6" w:space="0" w:color="111111"/>
              <w:left w:val="inset" w:sz="6" w:space="0" w:color="111111"/>
              <w:bottom w:val="inset" w:sz="6" w:space="0" w:color="111111"/>
              <w:right w:val="inset" w:sz="6" w:space="0" w:color="111111"/>
            </w:tcBorders>
            <w:vAlign w:val="center"/>
            <w:hideMark/>
          </w:tcPr>
          <w:p w:rsidR="00BD73D5" w:rsidRDefault="00BD73D5">
            <w:pPr>
              <w:pStyle w:val="a6"/>
              <w:jc w:val="center"/>
              <w:rPr>
                <w:color w:val="auto"/>
              </w:rPr>
            </w:pPr>
            <w:r>
              <w:rPr>
                <w:rFonts w:hint="eastAsia"/>
                <w:color w:val="auto"/>
              </w:rPr>
              <w:t>资格性审查</w:t>
            </w:r>
          </w:p>
        </w:tc>
        <w:tc>
          <w:tcPr>
            <w:tcW w:w="4004"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cs="宋体"/>
              </w:rPr>
            </w:pPr>
            <w:r>
              <w:t>1.</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hint="eastAsia"/>
              </w:rPr>
              <w:t>□</w:t>
            </w:r>
            <w:r>
              <w:rPr>
                <w:rFonts w:cs="宋体" w:hint="eastAsia"/>
              </w:rPr>
              <w:t>通过</w:t>
            </w:r>
            <w:r>
              <w:t xml:space="preserve"> </w:t>
            </w:r>
            <w:r>
              <w:rPr>
                <w:rFonts w:hint="eastAsia"/>
              </w:rPr>
              <w:t>□</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BD73D5" w:rsidRDefault="00BD73D5">
            <w:r>
              <w:rPr>
                <w:rFonts w:cs="宋体" w:hint="eastAsia"/>
              </w:rPr>
              <w:t>见报价文件第（）页</w:t>
            </w:r>
          </w:p>
        </w:tc>
      </w:tr>
      <w:tr w:rsidR="00BD73D5" w:rsidTr="00BD73D5">
        <w:tc>
          <w:tcPr>
            <w:tcW w:w="598" w:type="dxa"/>
            <w:vMerge/>
            <w:tcBorders>
              <w:top w:val="inset" w:sz="6" w:space="0" w:color="111111"/>
              <w:left w:val="inset" w:sz="6" w:space="0" w:color="111111"/>
              <w:bottom w:val="inset" w:sz="6" w:space="0" w:color="111111"/>
              <w:right w:val="inset" w:sz="6" w:space="0" w:color="111111"/>
            </w:tcBorders>
            <w:vAlign w:val="center"/>
            <w:hideMark/>
          </w:tcPr>
          <w:p w:rsidR="00BD73D5" w:rsidRDefault="00BD73D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t>2.</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hint="eastAsia"/>
              </w:rPr>
              <w:t>□</w:t>
            </w:r>
            <w:r>
              <w:rPr>
                <w:rFonts w:cs="宋体" w:hint="eastAsia"/>
              </w:rPr>
              <w:t>通过</w:t>
            </w:r>
            <w:r>
              <w:t xml:space="preserve"> </w:t>
            </w:r>
            <w:r>
              <w:rPr>
                <w:rFonts w:hint="eastAsia"/>
              </w:rPr>
              <w:t>□</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cs="宋体" w:hint="eastAsia"/>
              </w:rPr>
              <w:t>见报价文件第（）页</w:t>
            </w:r>
          </w:p>
        </w:tc>
      </w:tr>
      <w:tr w:rsidR="00BD73D5" w:rsidTr="00BD73D5">
        <w:tc>
          <w:tcPr>
            <w:tcW w:w="598" w:type="dxa"/>
            <w:vMerge/>
            <w:tcBorders>
              <w:top w:val="inset" w:sz="6" w:space="0" w:color="111111"/>
              <w:left w:val="inset" w:sz="6" w:space="0" w:color="111111"/>
              <w:bottom w:val="inset" w:sz="6" w:space="0" w:color="111111"/>
              <w:right w:val="inset" w:sz="6" w:space="0" w:color="111111"/>
            </w:tcBorders>
            <w:vAlign w:val="center"/>
            <w:hideMark/>
          </w:tcPr>
          <w:p w:rsidR="00BD73D5" w:rsidRDefault="00BD73D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t>3.</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hint="eastAsia"/>
              </w:rPr>
              <w:t>□</w:t>
            </w:r>
            <w:r>
              <w:rPr>
                <w:rFonts w:cs="宋体" w:hint="eastAsia"/>
              </w:rPr>
              <w:t>通过</w:t>
            </w:r>
            <w:r>
              <w:t xml:space="preserve"> </w:t>
            </w:r>
            <w:r>
              <w:rPr>
                <w:rFonts w:hint="eastAsia"/>
              </w:rPr>
              <w:t>□</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cs="宋体" w:hint="eastAsia"/>
              </w:rPr>
              <w:t>见报价文件第（）页</w:t>
            </w:r>
          </w:p>
        </w:tc>
      </w:tr>
      <w:tr w:rsidR="00BD73D5" w:rsidTr="00BD73D5">
        <w:trPr>
          <w:trHeight w:val="218"/>
        </w:trPr>
        <w:tc>
          <w:tcPr>
            <w:tcW w:w="598" w:type="dxa"/>
            <w:vMerge/>
            <w:tcBorders>
              <w:top w:val="inset" w:sz="6" w:space="0" w:color="111111"/>
              <w:left w:val="inset" w:sz="6" w:space="0" w:color="111111"/>
              <w:bottom w:val="inset" w:sz="6" w:space="0" w:color="111111"/>
              <w:right w:val="inset" w:sz="6" w:space="0" w:color="111111"/>
            </w:tcBorders>
            <w:vAlign w:val="center"/>
            <w:hideMark/>
          </w:tcPr>
          <w:p w:rsidR="00BD73D5" w:rsidRDefault="00BD73D5">
            <w:pPr>
              <w:widowControl/>
              <w:jc w:val="left"/>
              <w:rPr>
                <w:rFonts w:ascii="宋体" w:hAnsi="宋体"/>
                <w:kern w:val="0"/>
                <w:sz w:val="24"/>
                <w:szCs w:val="24"/>
              </w:rPr>
            </w:pPr>
          </w:p>
        </w:tc>
        <w:tc>
          <w:tcPr>
            <w:tcW w:w="4004" w:type="dxa"/>
            <w:tcBorders>
              <w:top w:val="inset" w:sz="6" w:space="0" w:color="111111"/>
              <w:left w:val="inset" w:sz="6" w:space="0" w:color="111111"/>
              <w:bottom w:val="outset" w:sz="6" w:space="0" w:color="auto"/>
              <w:right w:val="inset" w:sz="6" w:space="0" w:color="111111"/>
            </w:tcBorders>
            <w:vAlign w:val="center"/>
            <w:hideMark/>
          </w:tcPr>
          <w:p w:rsidR="00BD73D5" w:rsidRDefault="00BD73D5">
            <w:pPr>
              <w:rPr>
                <w:rFonts w:ascii="宋体" w:hAnsi="宋体" w:cs="宋体"/>
                <w:sz w:val="24"/>
              </w:rPr>
            </w:pPr>
            <w:r>
              <w:t>4.</w:t>
            </w:r>
          </w:p>
        </w:tc>
        <w:tc>
          <w:tcPr>
            <w:tcW w:w="1709" w:type="dxa"/>
            <w:tcBorders>
              <w:top w:val="inset" w:sz="6" w:space="0" w:color="111111"/>
              <w:left w:val="inset" w:sz="6" w:space="0" w:color="111111"/>
              <w:bottom w:val="outset" w:sz="6" w:space="0" w:color="auto"/>
              <w:right w:val="inset" w:sz="6" w:space="0" w:color="111111"/>
            </w:tcBorders>
            <w:vAlign w:val="center"/>
            <w:hideMark/>
          </w:tcPr>
          <w:p w:rsidR="00BD73D5" w:rsidRDefault="00BD73D5">
            <w:pPr>
              <w:rPr>
                <w:rFonts w:ascii="宋体" w:hAnsi="宋体" w:cs="宋体"/>
                <w:sz w:val="24"/>
              </w:rPr>
            </w:pPr>
            <w:r>
              <w:rPr>
                <w:rFonts w:hint="eastAsia"/>
              </w:rPr>
              <w:t>□</w:t>
            </w:r>
            <w:r>
              <w:rPr>
                <w:rFonts w:cs="宋体" w:hint="eastAsia"/>
              </w:rPr>
              <w:t>通过</w:t>
            </w:r>
            <w:r>
              <w:t xml:space="preserve"> </w:t>
            </w:r>
            <w:r>
              <w:rPr>
                <w:rFonts w:hint="eastAsia"/>
              </w:rPr>
              <w:t>□</w:t>
            </w:r>
            <w:r>
              <w:rPr>
                <w:rFonts w:cs="宋体" w:hint="eastAsia"/>
              </w:rPr>
              <w:t>不通过</w:t>
            </w:r>
          </w:p>
        </w:tc>
        <w:tc>
          <w:tcPr>
            <w:tcW w:w="2295" w:type="dxa"/>
            <w:tcBorders>
              <w:top w:val="inset" w:sz="6" w:space="0" w:color="111111"/>
              <w:left w:val="inset" w:sz="6" w:space="0" w:color="111111"/>
              <w:bottom w:val="outset" w:sz="6" w:space="0" w:color="auto"/>
              <w:right w:val="inset" w:sz="6" w:space="0" w:color="111111"/>
            </w:tcBorders>
            <w:vAlign w:val="center"/>
            <w:hideMark/>
          </w:tcPr>
          <w:p w:rsidR="00BD73D5" w:rsidRDefault="00BD73D5">
            <w:pPr>
              <w:rPr>
                <w:rFonts w:ascii="宋体" w:hAnsi="宋体" w:cs="宋体"/>
                <w:sz w:val="24"/>
              </w:rPr>
            </w:pPr>
            <w:r>
              <w:rPr>
                <w:rFonts w:cs="宋体" w:hint="eastAsia"/>
              </w:rPr>
              <w:t>见报价文件第（）页</w:t>
            </w:r>
          </w:p>
        </w:tc>
      </w:tr>
      <w:tr w:rsidR="00BD73D5" w:rsidTr="00BD73D5">
        <w:tc>
          <w:tcPr>
            <w:tcW w:w="598" w:type="dxa"/>
            <w:vMerge/>
            <w:tcBorders>
              <w:top w:val="inset" w:sz="6" w:space="0" w:color="111111"/>
              <w:left w:val="inset" w:sz="6" w:space="0" w:color="111111"/>
              <w:bottom w:val="inset" w:sz="6" w:space="0" w:color="111111"/>
              <w:right w:val="inset" w:sz="6" w:space="0" w:color="111111"/>
            </w:tcBorders>
            <w:vAlign w:val="center"/>
            <w:hideMark/>
          </w:tcPr>
          <w:p w:rsidR="00BD73D5" w:rsidRDefault="00BD73D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t>5.</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hint="eastAsia"/>
              </w:rPr>
              <w:t>□</w:t>
            </w:r>
            <w:r>
              <w:rPr>
                <w:rFonts w:cs="宋体" w:hint="eastAsia"/>
              </w:rPr>
              <w:t>通过</w:t>
            </w:r>
            <w:r>
              <w:t xml:space="preserve"> </w:t>
            </w:r>
            <w:r>
              <w:rPr>
                <w:rFonts w:hint="eastAsia"/>
              </w:rPr>
              <w:t>□</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cs="宋体" w:hint="eastAsia"/>
              </w:rPr>
              <w:t>见报价文件第（）页</w:t>
            </w:r>
          </w:p>
        </w:tc>
      </w:tr>
      <w:tr w:rsidR="00BD73D5" w:rsidTr="00BD73D5">
        <w:tc>
          <w:tcPr>
            <w:tcW w:w="598" w:type="dxa"/>
            <w:vMerge/>
            <w:tcBorders>
              <w:top w:val="inset" w:sz="6" w:space="0" w:color="111111"/>
              <w:left w:val="inset" w:sz="6" w:space="0" w:color="111111"/>
              <w:bottom w:val="inset" w:sz="6" w:space="0" w:color="111111"/>
              <w:right w:val="inset" w:sz="6" w:space="0" w:color="111111"/>
            </w:tcBorders>
            <w:vAlign w:val="center"/>
            <w:hideMark/>
          </w:tcPr>
          <w:p w:rsidR="00BD73D5" w:rsidRDefault="00BD73D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t>6…</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hint="eastAsia"/>
              </w:rPr>
              <w:t>□</w:t>
            </w:r>
            <w:r>
              <w:rPr>
                <w:rFonts w:cs="宋体" w:hint="eastAsia"/>
              </w:rPr>
              <w:t>通过</w:t>
            </w:r>
            <w:r>
              <w:t xml:space="preserve"> </w:t>
            </w:r>
            <w:r>
              <w:rPr>
                <w:rFonts w:hint="eastAsia"/>
              </w:rPr>
              <w:t>□</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cs="宋体" w:hint="eastAsia"/>
              </w:rPr>
              <w:t>见报价文件第（）页</w:t>
            </w:r>
          </w:p>
        </w:tc>
      </w:tr>
      <w:tr w:rsidR="00BD73D5" w:rsidTr="00BD73D5">
        <w:trPr>
          <w:trHeight w:val="348"/>
        </w:trPr>
        <w:tc>
          <w:tcPr>
            <w:tcW w:w="598" w:type="dxa"/>
            <w:vMerge w:val="restart"/>
            <w:tcBorders>
              <w:top w:val="inset" w:sz="6" w:space="0" w:color="111111"/>
              <w:left w:val="inset" w:sz="6" w:space="0" w:color="111111"/>
              <w:bottom w:val="inset" w:sz="6" w:space="0" w:color="111111"/>
              <w:right w:val="inset" w:sz="6" w:space="0" w:color="111111"/>
            </w:tcBorders>
            <w:vAlign w:val="center"/>
            <w:hideMark/>
          </w:tcPr>
          <w:p w:rsidR="00BD73D5" w:rsidRDefault="00BD73D5">
            <w:pPr>
              <w:pStyle w:val="a6"/>
              <w:jc w:val="center"/>
              <w:rPr>
                <w:color w:val="auto"/>
              </w:rPr>
            </w:pPr>
            <w:r>
              <w:rPr>
                <w:rFonts w:hint="eastAsia"/>
                <w:color w:val="auto"/>
              </w:rPr>
              <w:t>符合性审查</w:t>
            </w:r>
          </w:p>
        </w:tc>
        <w:tc>
          <w:tcPr>
            <w:tcW w:w="4004" w:type="dxa"/>
            <w:tcBorders>
              <w:top w:val="inset" w:sz="6" w:space="0" w:color="111111"/>
              <w:left w:val="inset" w:sz="6" w:space="0" w:color="111111"/>
              <w:bottom w:val="outset" w:sz="6" w:space="0" w:color="auto"/>
              <w:right w:val="inset" w:sz="6" w:space="0" w:color="111111"/>
            </w:tcBorders>
            <w:vAlign w:val="center"/>
            <w:hideMark/>
          </w:tcPr>
          <w:p w:rsidR="00BD73D5" w:rsidRDefault="00BD73D5">
            <w:r>
              <w:t>1.</w:t>
            </w:r>
          </w:p>
        </w:tc>
        <w:tc>
          <w:tcPr>
            <w:tcW w:w="1709" w:type="dxa"/>
            <w:tcBorders>
              <w:top w:val="inset" w:sz="6" w:space="0" w:color="111111"/>
              <w:left w:val="inset" w:sz="6" w:space="0" w:color="111111"/>
              <w:bottom w:val="outset" w:sz="6" w:space="0" w:color="auto"/>
              <w:right w:val="inset" w:sz="6" w:space="0" w:color="111111"/>
            </w:tcBorders>
            <w:vAlign w:val="center"/>
            <w:hideMark/>
          </w:tcPr>
          <w:p w:rsidR="00BD73D5" w:rsidRDefault="00BD73D5">
            <w:pPr>
              <w:rPr>
                <w:rFonts w:ascii="宋体" w:hAnsi="宋体" w:cs="宋体"/>
                <w:sz w:val="24"/>
              </w:rPr>
            </w:pPr>
            <w:r>
              <w:rPr>
                <w:rFonts w:hint="eastAsia"/>
              </w:rPr>
              <w:t>□</w:t>
            </w:r>
            <w:r>
              <w:rPr>
                <w:rFonts w:cs="宋体" w:hint="eastAsia"/>
              </w:rPr>
              <w:t>通过</w:t>
            </w:r>
            <w:r>
              <w:t xml:space="preserve"> </w:t>
            </w:r>
            <w:r>
              <w:rPr>
                <w:rFonts w:hint="eastAsia"/>
              </w:rPr>
              <w:t>□</w:t>
            </w:r>
            <w:r>
              <w:rPr>
                <w:rFonts w:cs="宋体" w:hint="eastAsia"/>
              </w:rPr>
              <w:t>不通过</w:t>
            </w:r>
          </w:p>
        </w:tc>
        <w:tc>
          <w:tcPr>
            <w:tcW w:w="2295" w:type="dxa"/>
            <w:tcBorders>
              <w:top w:val="inset" w:sz="6" w:space="0" w:color="111111"/>
              <w:left w:val="inset" w:sz="6" w:space="0" w:color="111111"/>
              <w:bottom w:val="outset" w:sz="6" w:space="0" w:color="auto"/>
              <w:right w:val="inset" w:sz="6" w:space="0" w:color="111111"/>
            </w:tcBorders>
            <w:vAlign w:val="center"/>
            <w:hideMark/>
          </w:tcPr>
          <w:p w:rsidR="00BD73D5" w:rsidRDefault="00BD73D5">
            <w:pPr>
              <w:rPr>
                <w:rFonts w:ascii="宋体" w:hAnsi="宋体" w:cs="宋体"/>
                <w:sz w:val="24"/>
              </w:rPr>
            </w:pPr>
            <w:r>
              <w:rPr>
                <w:rFonts w:cs="宋体" w:hint="eastAsia"/>
              </w:rPr>
              <w:t>见报价文件第（）页</w:t>
            </w:r>
          </w:p>
        </w:tc>
      </w:tr>
      <w:tr w:rsidR="00BD73D5" w:rsidTr="00BD73D5">
        <w:tc>
          <w:tcPr>
            <w:tcW w:w="598" w:type="dxa"/>
            <w:vMerge/>
            <w:tcBorders>
              <w:top w:val="inset" w:sz="6" w:space="0" w:color="111111"/>
              <w:left w:val="inset" w:sz="6" w:space="0" w:color="111111"/>
              <w:bottom w:val="inset" w:sz="6" w:space="0" w:color="111111"/>
              <w:right w:val="inset" w:sz="6" w:space="0" w:color="111111"/>
            </w:tcBorders>
            <w:vAlign w:val="center"/>
            <w:hideMark/>
          </w:tcPr>
          <w:p w:rsidR="00BD73D5" w:rsidRDefault="00BD73D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BD73D5" w:rsidRDefault="00BD73D5">
            <w:r>
              <w:t>2.</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hint="eastAsia"/>
              </w:rPr>
              <w:t>□</w:t>
            </w:r>
            <w:r>
              <w:rPr>
                <w:rFonts w:cs="宋体" w:hint="eastAsia"/>
              </w:rPr>
              <w:t>通过</w:t>
            </w:r>
            <w:r>
              <w:t xml:space="preserve"> </w:t>
            </w:r>
            <w:r>
              <w:rPr>
                <w:rFonts w:hint="eastAsia"/>
              </w:rPr>
              <w:t>□</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cs="宋体" w:hint="eastAsia"/>
              </w:rPr>
              <w:t>见报价文件第（）页</w:t>
            </w:r>
          </w:p>
        </w:tc>
      </w:tr>
      <w:tr w:rsidR="00BD73D5" w:rsidTr="00BD73D5">
        <w:tc>
          <w:tcPr>
            <w:tcW w:w="598" w:type="dxa"/>
            <w:vMerge/>
            <w:tcBorders>
              <w:top w:val="inset" w:sz="6" w:space="0" w:color="111111"/>
              <w:left w:val="inset" w:sz="6" w:space="0" w:color="111111"/>
              <w:bottom w:val="inset" w:sz="6" w:space="0" w:color="111111"/>
              <w:right w:val="inset" w:sz="6" w:space="0" w:color="111111"/>
            </w:tcBorders>
            <w:vAlign w:val="center"/>
            <w:hideMark/>
          </w:tcPr>
          <w:p w:rsidR="00BD73D5" w:rsidRDefault="00BD73D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BD73D5" w:rsidRDefault="00BD73D5">
            <w:r>
              <w:t>3.</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hint="eastAsia"/>
              </w:rPr>
              <w:t>□</w:t>
            </w:r>
            <w:r>
              <w:rPr>
                <w:rFonts w:cs="宋体" w:hint="eastAsia"/>
              </w:rPr>
              <w:t>通过</w:t>
            </w:r>
            <w:r>
              <w:t xml:space="preserve"> </w:t>
            </w:r>
            <w:r>
              <w:rPr>
                <w:rFonts w:hint="eastAsia"/>
              </w:rPr>
              <w:t>□</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cs="宋体" w:hint="eastAsia"/>
              </w:rPr>
              <w:t>见报价文件第（）页</w:t>
            </w:r>
          </w:p>
        </w:tc>
      </w:tr>
      <w:tr w:rsidR="00BD73D5" w:rsidTr="00BD73D5">
        <w:tc>
          <w:tcPr>
            <w:tcW w:w="598" w:type="dxa"/>
            <w:vMerge/>
            <w:tcBorders>
              <w:top w:val="inset" w:sz="6" w:space="0" w:color="111111"/>
              <w:left w:val="inset" w:sz="6" w:space="0" w:color="111111"/>
              <w:bottom w:val="inset" w:sz="6" w:space="0" w:color="111111"/>
              <w:right w:val="inset" w:sz="6" w:space="0" w:color="111111"/>
            </w:tcBorders>
            <w:vAlign w:val="center"/>
            <w:hideMark/>
          </w:tcPr>
          <w:p w:rsidR="00BD73D5" w:rsidRDefault="00BD73D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BD73D5" w:rsidRDefault="00BD73D5">
            <w:r>
              <w:t>4.</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hint="eastAsia"/>
              </w:rPr>
              <w:t>□</w:t>
            </w:r>
            <w:r>
              <w:rPr>
                <w:rFonts w:cs="宋体" w:hint="eastAsia"/>
              </w:rPr>
              <w:t>通过</w:t>
            </w:r>
            <w:r>
              <w:t xml:space="preserve"> </w:t>
            </w:r>
            <w:r>
              <w:rPr>
                <w:rFonts w:hint="eastAsia"/>
              </w:rPr>
              <w:t>□</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cs="宋体" w:hint="eastAsia"/>
              </w:rPr>
              <w:t>见报价文件第（）页</w:t>
            </w:r>
          </w:p>
        </w:tc>
      </w:tr>
      <w:tr w:rsidR="00BD73D5" w:rsidTr="00BD73D5">
        <w:tc>
          <w:tcPr>
            <w:tcW w:w="598" w:type="dxa"/>
            <w:vMerge/>
            <w:tcBorders>
              <w:top w:val="inset" w:sz="6" w:space="0" w:color="111111"/>
              <w:left w:val="inset" w:sz="6" w:space="0" w:color="111111"/>
              <w:bottom w:val="inset" w:sz="6" w:space="0" w:color="111111"/>
              <w:right w:val="inset" w:sz="6" w:space="0" w:color="111111"/>
            </w:tcBorders>
            <w:vAlign w:val="center"/>
            <w:hideMark/>
          </w:tcPr>
          <w:p w:rsidR="00BD73D5" w:rsidRDefault="00BD73D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BD73D5" w:rsidRDefault="00BD73D5">
            <w:r>
              <w:t>5.</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hint="eastAsia"/>
              </w:rPr>
              <w:t>□</w:t>
            </w:r>
            <w:r>
              <w:rPr>
                <w:rFonts w:cs="宋体" w:hint="eastAsia"/>
              </w:rPr>
              <w:t>通过</w:t>
            </w:r>
            <w:r>
              <w:t xml:space="preserve"> </w:t>
            </w:r>
            <w:r>
              <w:rPr>
                <w:rFonts w:hint="eastAsia"/>
              </w:rPr>
              <w:t>□</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cs="宋体" w:hint="eastAsia"/>
              </w:rPr>
              <w:t>见报价文件第（）页</w:t>
            </w:r>
          </w:p>
        </w:tc>
      </w:tr>
      <w:tr w:rsidR="00BD73D5" w:rsidTr="00BD73D5">
        <w:tc>
          <w:tcPr>
            <w:tcW w:w="598" w:type="dxa"/>
            <w:vMerge/>
            <w:tcBorders>
              <w:top w:val="inset" w:sz="6" w:space="0" w:color="111111"/>
              <w:left w:val="inset" w:sz="6" w:space="0" w:color="111111"/>
              <w:bottom w:val="inset" w:sz="6" w:space="0" w:color="111111"/>
              <w:right w:val="inset" w:sz="6" w:space="0" w:color="111111"/>
            </w:tcBorders>
            <w:vAlign w:val="center"/>
            <w:hideMark/>
          </w:tcPr>
          <w:p w:rsidR="00BD73D5" w:rsidRDefault="00BD73D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BD73D5" w:rsidRDefault="00BD73D5">
            <w:r>
              <w:t>6.</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hint="eastAsia"/>
              </w:rPr>
              <w:t>□</w:t>
            </w:r>
            <w:r>
              <w:rPr>
                <w:rFonts w:cs="宋体" w:hint="eastAsia"/>
              </w:rPr>
              <w:t>通过</w:t>
            </w:r>
            <w:r>
              <w:t xml:space="preserve"> </w:t>
            </w:r>
            <w:r>
              <w:rPr>
                <w:rFonts w:hint="eastAsia"/>
              </w:rPr>
              <w:t>□</w:t>
            </w:r>
            <w:r>
              <w:rPr>
                <w:rFonts w:cs="宋体" w:hint="eastAsia"/>
              </w:rPr>
              <w:t>不通</w:t>
            </w:r>
            <w:r>
              <w:rPr>
                <w:rFonts w:cs="宋体" w:hint="eastAsia"/>
              </w:rPr>
              <w:lastRenderedPageBreak/>
              <w:t>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cs="宋体" w:hint="eastAsia"/>
              </w:rPr>
              <w:lastRenderedPageBreak/>
              <w:t>见报价文件第（）页</w:t>
            </w:r>
          </w:p>
        </w:tc>
      </w:tr>
      <w:tr w:rsidR="00BD73D5" w:rsidTr="00BD73D5">
        <w:tc>
          <w:tcPr>
            <w:tcW w:w="598" w:type="dxa"/>
            <w:vMerge/>
            <w:tcBorders>
              <w:top w:val="inset" w:sz="6" w:space="0" w:color="111111"/>
              <w:left w:val="inset" w:sz="6" w:space="0" w:color="111111"/>
              <w:bottom w:val="inset" w:sz="6" w:space="0" w:color="111111"/>
              <w:right w:val="inset" w:sz="6" w:space="0" w:color="111111"/>
            </w:tcBorders>
            <w:vAlign w:val="center"/>
            <w:hideMark/>
          </w:tcPr>
          <w:p w:rsidR="00BD73D5" w:rsidRDefault="00BD73D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BD73D5" w:rsidRDefault="00BD73D5">
            <w:r>
              <w:t>7.</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hint="eastAsia"/>
              </w:rPr>
              <w:t>□</w:t>
            </w:r>
            <w:r>
              <w:rPr>
                <w:rFonts w:cs="宋体" w:hint="eastAsia"/>
              </w:rPr>
              <w:t>通过</w:t>
            </w:r>
            <w:r>
              <w:t xml:space="preserve"> </w:t>
            </w:r>
            <w:r>
              <w:rPr>
                <w:rFonts w:hint="eastAsia"/>
              </w:rPr>
              <w:t>□</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cs="宋体" w:hint="eastAsia"/>
              </w:rPr>
              <w:t>见报价文件第（）页</w:t>
            </w:r>
          </w:p>
        </w:tc>
      </w:tr>
      <w:tr w:rsidR="00BD73D5" w:rsidTr="00BD73D5">
        <w:tc>
          <w:tcPr>
            <w:tcW w:w="598" w:type="dxa"/>
            <w:vMerge/>
            <w:tcBorders>
              <w:top w:val="inset" w:sz="6" w:space="0" w:color="111111"/>
              <w:left w:val="inset" w:sz="6" w:space="0" w:color="111111"/>
              <w:bottom w:val="inset" w:sz="6" w:space="0" w:color="111111"/>
              <w:right w:val="inset" w:sz="6" w:space="0" w:color="111111"/>
            </w:tcBorders>
            <w:vAlign w:val="center"/>
            <w:hideMark/>
          </w:tcPr>
          <w:p w:rsidR="00BD73D5" w:rsidRDefault="00BD73D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BD73D5" w:rsidRDefault="00BD73D5">
            <w:r>
              <w:t>8.</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hint="eastAsia"/>
              </w:rPr>
              <w:t>□</w:t>
            </w:r>
            <w:r>
              <w:rPr>
                <w:rFonts w:cs="宋体" w:hint="eastAsia"/>
              </w:rPr>
              <w:t>通过</w:t>
            </w:r>
            <w:r>
              <w:t xml:space="preserve"> </w:t>
            </w:r>
            <w:r>
              <w:rPr>
                <w:rFonts w:hint="eastAsia"/>
              </w:rPr>
              <w:t>□</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cs="宋体" w:hint="eastAsia"/>
              </w:rPr>
              <w:t>见报价文件第（）页</w:t>
            </w:r>
          </w:p>
        </w:tc>
      </w:tr>
      <w:tr w:rsidR="00BD73D5" w:rsidTr="00BD73D5">
        <w:tc>
          <w:tcPr>
            <w:tcW w:w="598" w:type="dxa"/>
            <w:vMerge/>
            <w:tcBorders>
              <w:top w:val="inset" w:sz="6" w:space="0" w:color="111111"/>
              <w:left w:val="inset" w:sz="6" w:space="0" w:color="111111"/>
              <w:bottom w:val="inset" w:sz="6" w:space="0" w:color="111111"/>
              <w:right w:val="inset" w:sz="6" w:space="0" w:color="111111"/>
            </w:tcBorders>
            <w:vAlign w:val="center"/>
            <w:hideMark/>
          </w:tcPr>
          <w:p w:rsidR="00BD73D5" w:rsidRDefault="00BD73D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BD73D5" w:rsidRDefault="00BD73D5">
            <w:r>
              <w:t>9.</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hint="eastAsia"/>
              </w:rPr>
              <w:t>□</w:t>
            </w:r>
            <w:r>
              <w:rPr>
                <w:rFonts w:cs="宋体" w:hint="eastAsia"/>
              </w:rPr>
              <w:t>通过</w:t>
            </w:r>
            <w:r>
              <w:t xml:space="preserve"> </w:t>
            </w:r>
            <w:r>
              <w:rPr>
                <w:rFonts w:hint="eastAsia"/>
              </w:rPr>
              <w:t>□</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cs="宋体" w:hint="eastAsia"/>
              </w:rPr>
              <w:t>见报价文件第（）页</w:t>
            </w:r>
          </w:p>
        </w:tc>
      </w:tr>
      <w:tr w:rsidR="00BD73D5" w:rsidTr="00BD73D5">
        <w:tc>
          <w:tcPr>
            <w:tcW w:w="598" w:type="dxa"/>
            <w:vMerge/>
            <w:tcBorders>
              <w:top w:val="inset" w:sz="6" w:space="0" w:color="111111"/>
              <w:left w:val="inset" w:sz="6" w:space="0" w:color="111111"/>
              <w:bottom w:val="inset" w:sz="6" w:space="0" w:color="111111"/>
              <w:right w:val="inset" w:sz="6" w:space="0" w:color="111111"/>
            </w:tcBorders>
            <w:vAlign w:val="center"/>
            <w:hideMark/>
          </w:tcPr>
          <w:p w:rsidR="00BD73D5" w:rsidRDefault="00BD73D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BD73D5" w:rsidRDefault="00BD73D5">
            <w:r>
              <w:t>10…</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hint="eastAsia"/>
              </w:rPr>
              <w:t>□</w:t>
            </w:r>
            <w:r>
              <w:rPr>
                <w:rFonts w:cs="宋体" w:hint="eastAsia"/>
              </w:rPr>
              <w:t>通过</w:t>
            </w:r>
            <w:r>
              <w:t xml:space="preserve"> </w:t>
            </w:r>
            <w:r>
              <w:rPr>
                <w:rFonts w:hint="eastAsia"/>
              </w:rPr>
              <w:t>□</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BD73D5" w:rsidRDefault="00BD73D5">
            <w:pPr>
              <w:rPr>
                <w:rFonts w:ascii="宋体" w:hAnsi="宋体" w:cs="宋体"/>
                <w:sz w:val="24"/>
              </w:rPr>
            </w:pPr>
            <w:r>
              <w:rPr>
                <w:rFonts w:cs="宋体" w:hint="eastAsia"/>
              </w:rPr>
              <w:t>见报价文件第（）页</w:t>
            </w:r>
          </w:p>
        </w:tc>
      </w:tr>
    </w:tbl>
    <w:p w:rsidR="00BD73D5" w:rsidRDefault="00BD73D5" w:rsidP="00BD73D5">
      <w:pPr>
        <w:pStyle w:val="31"/>
        <w:spacing w:after="0" w:line="360" w:lineRule="auto"/>
        <w:ind w:left="424" w:hangingChars="202" w:hanging="424"/>
        <w:rPr>
          <w:rFonts w:ascii="宋体" w:hAnsi="宋体" w:hint="eastAsia"/>
          <w:sz w:val="21"/>
          <w:szCs w:val="21"/>
        </w:rPr>
      </w:pPr>
    </w:p>
    <w:p w:rsidR="00BD73D5" w:rsidRDefault="00BD73D5" w:rsidP="00BD73D5">
      <w:pPr>
        <w:pStyle w:val="31"/>
        <w:spacing w:after="0" w:line="360" w:lineRule="auto"/>
        <w:ind w:left="424" w:hangingChars="202" w:hanging="424"/>
        <w:rPr>
          <w:rFonts w:ascii="宋体" w:hAnsi="宋体" w:hint="eastAsia"/>
          <w:sz w:val="21"/>
          <w:szCs w:val="21"/>
        </w:rPr>
      </w:pPr>
      <w:r>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BD73D5" w:rsidRDefault="00BD73D5" w:rsidP="00BD73D5">
      <w:pPr>
        <w:widowControl/>
        <w:jc w:val="left"/>
        <w:rPr>
          <w:rFonts w:ascii="宋体" w:hAnsi="宋体" w:hint="eastAsia"/>
          <w:szCs w:val="21"/>
        </w:rPr>
      </w:pPr>
      <w:r>
        <w:rPr>
          <w:rFonts w:ascii="宋体" w:hAnsi="宋体" w:hint="eastAsia"/>
          <w:szCs w:val="21"/>
        </w:rPr>
        <w:br w:type="page"/>
      </w:r>
    </w:p>
    <w:p w:rsidR="00BD73D5" w:rsidRDefault="00BD73D5" w:rsidP="00BD73D5">
      <w:pPr>
        <w:pStyle w:val="31"/>
        <w:tabs>
          <w:tab w:val="left" w:pos="851"/>
        </w:tabs>
        <w:spacing w:after="0" w:line="360" w:lineRule="auto"/>
        <w:ind w:left="850" w:hangingChars="405" w:hanging="850"/>
        <w:rPr>
          <w:rFonts w:ascii="宋体" w:hAnsi="宋体" w:hint="eastAsia"/>
          <w:sz w:val="21"/>
          <w:szCs w:val="21"/>
        </w:rPr>
      </w:pPr>
      <w:r>
        <w:rPr>
          <w:rFonts w:ascii="宋体" w:hAnsi="宋体" w:hint="eastAsia"/>
          <w:sz w:val="21"/>
          <w:szCs w:val="21"/>
        </w:rPr>
        <w:lastRenderedPageBreak/>
        <w:t>1.1.1</w:t>
      </w:r>
      <w:r>
        <w:rPr>
          <w:rFonts w:ascii="宋体" w:hAnsi="宋体" w:hint="eastAsia"/>
          <w:sz w:val="21"/>
          <w:szCs w:val="21"/>
        </w:rPr>
        <w:tab/>
      </w:r>
      <w:r>
        <w:rPr>
          <w:rFonts w:ascii="宋体" w:hAnsi="宋体" w:hint="eastAsia"/>
          <w:sz w:val="21"/>
          <w:szCs w:val="21"/>
          <w:lang w:val="en-GB"/>
        </w:rPr>
        <w:t>“★”</w:t>
      </w:r>
      <w:r>
        <w:rPr>
          <w:rFonts w:ascii="宋体" w:hAnsi="宋体" w:hint="eastAsia"/>
          <w:sz w:val="21"/>
          <w:szCs w:val="21"/>
        </w:rPr>
        <w:t>条款自查表</w:t>
      </w:r>
    </w:p>
    <w:tbl>
      <w:tblPr>
        <w:tblW w:w="6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5"/>
        <w:gridCol w:w="3605"/>
        <w:gridCol w:w="1770"/>
      </w:tblGrid>
      <w:tr w:rsidR="00BD73D5" w:rsidTr="00BD73D5">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bCs/>
                <w:szCs w:val="21"/>
              </w:rPr>
            </w:pPr>
            <w:r>
              <w:rPr>
                <w:rFonts w:ascii="宋体" w:hAnsi="宋体" w:hint="eastAsia"/>
                <w:b/>
                <w:bCs/>
                <w:szCs w:val="21"/>
              </w:rPr>
              <w:t>序号</w:t>
            </w:r>
          </w:p>
        </w:tc>
        <w:tc>
          <w:tcPr>
            <w:tcW w:w="3608"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bCs/>
                <w:szCs w:val="21"/>
              </w:rPr>
            </w:pPr>
            <w:r>
              <w:rPr>
                <w:rFonts w:ascii="宋体" w:hAnsi="宋体" w:hint="eastAsia"/>
                <w:b/>
                <w:bCs/>
                <w:szCs w:val="21"/>
                <w:lang w:val="en-GB"/>
              </w:rPr>
              <w:t>“★”</w:t>
            </w:r>
            <w:r>
              <w:rPr>
                <w:rFonts w:ascii="宋体" w:hAnsi="宋体" w:hint="eastAsia"/>
                <w:b/>
                <w:bCs/>
                <w:szCs w:val="21"/>
              </w:rPr>
              <w:t>条款要求</w:t>
            </w:r>
          </w:p>
        </w:tc>
        <w:tc>
          <w:tcPr>
            <w:tcW w:w="1771"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bCs/>
                <w:szCs w:val="21"/>
              </w:rPr>
            </w:pPr>
            <w:r>
              <w:rPr>
                <w:rFonts w:ascii="宋体" w:hAnsi="宋体" w:hint="eastAsia"/>
                <w:b/>
                <w:bCs/>
                <w:szCs w:val="21"/>
              </w:rPr>
              <w:t>证明文件（如有）</w:t>
            </w:r>
          </w:p>
        </w:tc>
      </w:tr>
      <w:tr w:rsidR="00BD73D5" w:rsidTr="00BD73D5">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bCs/>
                <w:szCs w:val="21"/>
              </w:rPr>
            </w:pPr>
            <w:r>
              <w:rPr>
                <w:rFonts w:ascii="宋体" w:hAnsi="宋体" w:hint="eastAsia"/>
                <w:b/>
                <w:bCs/>
                <w:szCs w:val="21"/>
              </w:rPr>
              <w:t>1</w:t>
            </w:r>
          </w:p>
        </w:tc>
        <w:tc>
          <w:tcPr>
            <w:tcW w:w="3608" w:type="dxa"/>
            <w:tcBorders>
              <w:top w:val="single" w:sz="4" w:space="0" w:color="auto"/>
              <w:left w:val="single" w:sz="4" w:space="0" w:color="auto"/>
              <w:bottom w:val="single" w:sz="4" w:space="0" w:color="auto"/>
              <w:right w:val="single" w:sz="4" w:space="0" w:color="auto"/>
            </w:tcBorders>
            <w:vAlign w:val="center"/>
          </w:tcPr>
          <w:p w:rsidR="00BD73D5" w:rsidRDefault="00BD73D5">
            <w:pPr>
              <w:jc w:val="center"/>
              <w:rPr>
                <w:rFonts w:ascii="宋体" w:hAnsi="宋体"/>
                <w:b/>
                <w:bCs/>
                <w:szCs w:val="21"/>
                <w:lang w:val="en-GB"/>
              </w:rPr>
            </w:pPr>
          </w:p>
        </w:tc>
        <w:tc>
          <w:tcPr>
            <w:tcW w:w="1771"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bCs/>
                <w:szCs w:val="21"/>
              </w:rPr>
            </w:pPr>
            <w:r>
              <w:rPr>
                <w:rFonts w:ascii="宋体" w:hAnsi="宋体" w:hint="eastAsia"/>
                <w:b/>
                <w:bCs/>
                <w:szCs w:val="21"/>
              </w:rPr>
              <w:t>见投标文件（ ）页</w:t>
            </w:r>
          </w:p>
        </w:tc>
      </w:tr>
      <w:tr w:rsidR="00BD73D5" w:rsidTr="00BD73D5">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bCs/>
                <w:szCs w:val="21"/>
              </w:rPr>
            </w:pPr>
            <w:r>
              <w:rPr>
                <w:rFonts w:ascii="宋体" w:hAnsi="宋体" w:hint="eastAsia"/>
                <w:b/>
                <w:bCs/>
                <w:szCs w:val="21"/>
              </w:rPr>
              <w:t>2</w:t>
            </w:r>
          </w:p>
        </w:tc>
        <w:tc>
          <w:tcPr>
            <w:tcW w:w="3608" w:type="dxa"/>
            <w:tcBorders>
              <w:top w:val="single" w:sz="4" w:space="0" w:color="auto"/>
              <w:left w:val="single" w:sz="4" w:space="0" w:color="auto"/>
              <w:bottom w:val="single" w:sz="4" w:space="0" w:color="auto"/>
              <w:right w:val="single" w:sz="4" w:space="0" w:color="auto"/>
            </w:tcBorders>
            <w:vAlign w:val="center"/>
          </w:tcPr>
          <w:p w:rsidR="00BD73D5" w:rsidRDefault="00BD73D5">
            <w:pPr>
              <w:jc w:val="center"/>
              <w:rPr>
                <w:rFonts w:ascii="宋体" w:hAnsi="宋体"/>
                <w:b/>
                <w:bCs/>
                <w:szCs w:val="21"/>
                <w:lang w:val="en-GB"/>
              </w:rPr>
            </w:pPr>
          </w:p>
        </w:tc>
        <w:tc>
          <w:tcPr>
            <w:tcW w:w="1771" w:type="dxa"/>
            <w:tcBorders>
              <w:top w:val="single" w:sz="4" w:space="0" w:color="auto"/>
              <w:left w:val="single" w:sz="4" w:space="0" w:color="auto"/>
              <w:bottom w:val="single" w:sz="4" w:space="0" w:color="auto"/>
              <w:right w:val="single" w:sz="4" w:space="0" w:color="auto"/>
            </w:tcBorders>
            <w:vAlign w:val="center"/>
          </w:tcPr>
          <w:p w:rsidR="00BD73D5" w:rsidRDefault="00BD73D5">
            <w:pPr>
              <w:jc w:val="center"/>
              <w:rPr>
                <w:rFonts w:ascii="宋体" w:hAnsi="宋体"/>
                <w:b/>
                <w:bCs/>
                <w:szCs w:val="21"/>
              </w:rPr>
            </w:pPr>
          </w:p>
        </w:tc>
      </w:tr>
      <w:tr w:rsidR="00BD73D5" w:rsidTr="00BD73D5">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bCs/>
                <w:szCs w:val="21"/>
              </w:rPr>
            </w:pPr>
            <w:r>
              <w:rPr>
                <w:rFonts w:ascii="宋体" w:hAnsi="宋体" w:hint="eastAsia"/>
                <w:b/>
                <w:bCs/>
                <w:szCs w:val="21"/>
              </w:rPr>
              <w:t>3</w:t>
            </w:r>
          </w:p>
        </w:tc>
        <w:tc>
          <w:tcPr>
            <w:tcW w:w="3608" w:type="dxa"/>
            <w:tcBorders>
              <w:top w:val="single" w:sz="4" w:space="0" w:color="auto"/>
              <w:left w:val="single" w:sz="4" w:space="0" w:color="auto"/>
              <w:bottom w:val="single" w:sz="4" w:space="0" w:color="auto"/>
              <w:right w:val="single" w:sz="4" w:space="0" w:color="auto"/>
            </w:tcBorders>
            <w:vAlign w:val="center"/>
          </w:tcPr>
          <w:p w:rsidR="00BD73D5" w:rsidRDefault="00BD73D5">
            <w:pPr>
              <w:jc w:val="center"/>
              <w:rPr>
                <w:rFonts w:ascii="宋体" w:hAnsi="宋体"/>
                <w:b/>
                <w:bCs/>
                <w:szCs w:val="21"/>
                <w:lang w:val="en-GB"/>
              </w:rPr>
            </w:pPr>
          </w:p>
        </w:tc>
        <w:tc>
          <w:tcPr>
            <w:tcW w:w="1771" w:type="dxa"/>
            <w:tcBorders>
              <w:top w:val="single" w:sz="4" w:space="0" w:color="auto"/>
              <w:left w:val="single" w:sz="4" w:space="0" w:color="auto"/>
              <w:bottom w:val="single" w:sz="4" w:space="0" w:color="auto"/>
              <w:right w:val="single" w:sz="4" w:space="0" w:color="auto"/>
            </w:tcBorders>
            <w:vAlign w:val="center"/>
          </w:tcPr>
          <w:p w:rsidR="00BD73D5" w:rsidRDefault="00BD73D5">
            <w:pPr>
              <w:jc w:val="center"/>
              <w:rPr>
                <w:rFonts w:ascii="宋体" w:hAnsi="宋体"/>
                <w:b/>
                <w:bCs/>
                <w:szCs w:val="21"/>
              </w:rPr>
            </w:pPr>
          </w:p>
        </w:tc>
      </w:tr>
      <w:tr w:rsidR="00BD73D5" w:rsidTr="00BD73D5">
        <w:trPr>
          <w:trHeight w:val="501"/>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bCs/>
                <w:szCs w:val="21"/>
              </w:rPr>
            </w:pPr>
            <w:r>
              <w:rPr>
                <w:rFonts w:ascii="宋体" w:hAnsi="宋体" w:hint="eastAsia"/>
                <w:b/>
                <w:bCs/>
                <w:szCs w:val="21"/>
              </w:rPr>
              <w:t>4</w:t>
            </w:r>
          </w:p>
        </w:tc>
        <w:tc>
          <w:tcPr>
            <w:tcW w:w="3608" w:type="dxa"/>
            <w:tcBorders>
              <w:top w:val="single" w:sz="4" w:space="0" w:color="auto"/>
              <w:left w:val="single" w:sz="4" w:space="0" w:color="auto"/>
              <w:bottom w:val="single" w:sz="4" w:space="0" w:color="auto"/>
              <w:right w:val="single" w:sz="4" w:space="0" w:color="auto"/>
            </w:tcBorders>
            <w:vAlign w:val="center"/>
          </w:tcPr>
          <w:p w:rsidR="00BD73D5" w:rsidRDefault="00BD73D5">
            <w:pPr>
              <w:jc w:val="center"/>
              <w:rPr>
                <w:rFonts w:ascii="宋体" w:hAnsi="宋体"/>
                <w:b/>
                <w:bCs/>
                <w:szCs w:val="21"/>
                <w:lang w:val="en-GB"/>
              </w:rPr>
            </w:pPr>
          </w:p>
        </w:tc>
        <w:tc>
          <w:tcPr>
            <w:tcW w:w="1771" w:type="dxa"/>
            <w:tcBorders>
              <w:top w:val="single" w:sz="4" w:space="0" w:color="auto"/>
              <w:left w:val="single" w:sz="4" w:space="0" w:color="auto"/>
              <w:bottom w:val="single" w:sz="4" w:space="0" w:color="auto"/>
              <w:right w:val="single" w:sz="4" w:space="0" w:color="auto"/>
            </w:tcBorders>
            <w:vAlign w:val="center"/>
          </w:tcPr>
          <w:p w:rsidR="00BD73D5" w:rsidRDefault="00BD73D5">
            <w:pPr>
              <w:jc w:val="center"/>
              <w:rPr>
                <w:rFonts w:ascii="宋体" w:hAnsi="宋体"/>
                <w:b/>
                <w:bCs/>
                <w:szCs w:val="21"/>
              </w:rPr>
            </w:pPr>
          </w:p>
        </w:tc>
      </w:tr>
      <w:tr w:rsidR="00BD73D5" w:rsidTr="00BD73D5">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bCs/>
                <w:szCs w:val="21"/>
              </w:rPr>
            </w:pPr>
            <w:r>
              <w:rPr>
                <w:rFonts w:ascii="宋体" w:hAnsi="宋体" w:hint="eastAsia"/>
                <w:b/>
                <w:bCs/>
                <w:szCs w:val="21"/>
              </w:rPr>
              <w:t>5</w:t>
            </w:r>
          </w:p>
        </w:tc>
        <w:tc>
          <w:tcPr>
            <w:tcW w:w="3608" w:type="dxa"/>
            <w:tcBorders>
              <w:top w:val="single" w:sz="4" w:space="0" w:color="auto"/>
              <w:left w:val="single" w:sz="4" w:space="0" w:color="auto"/>
              <w:bottom w:val="single" w:sz="4" w:space="0" w:color="auto"/>
              <w:right w:val="single" w:sz="4" w:space="0" w:color="auto"/>
            </w:tcBorders>
            <w:vAlign w:val="center"/>
          </w:tcPr>
          <w:p w:rsidR="00BD73D5" w:rsidRDefault="00BD73D5">
            <w:pPr>
              <w:jc w:val="center"/>
              <w:rPr>
                <w:rFonts w:ascii="宋体" w:hAnsi="宋体"/>
                <w:b/>
                <w:bCs/>
                <w:szCs w:val="21"/>
                <w:lang w:val="en-GB"/>
              </w:rPr>
            </w:pPr>
          </w:p>
        </w:tc>
        <w:tc>
          <w:tcPr>
            <w:tcW w:w="1771" w:type="dxa"/>
            <w:tcBorders>
              <w:top w:val="single" w:sz="4" w:space="0" w:color="auto"/>
              <w:left w:val="single" w:sz="4" w:space="0" w:color="auto"/>
              <w:bottom w:val="single" w:sz="4" w:space="0" w:color="auto"/>
              <w:right w:val="single" w:sz="4" w:space="0" w:color="auto"/>
            </w:tcBorders>
            <w:vAlign w:val="center"/>
          </w:tcPr>
          <w:p w:rsidR="00BD73D5" w:rsidRDefault="00BD73D5">
            <w:pPr>
              <w:jc w:val="center"/>
              <w:rPr>
                <w:rFonts w:ascii="宋体" w:hAnsi="宋体"/>
                <w:b/>
                <w:bCs/>
                <w:szCs w:val="21"/>
              </w:rPr>
            </w:pPr>
          </w:p>
        </w:tc>
      </w:tr>
      <w:tr w:rsidR="00BD73D5" w:rsidTr="00BD73D5">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bCs/>
                <w:szCs w:val="21"/>
              </w:rPr>
            </w:pPr>
            <w:r>
              <w:rPr>
                <w:rFonts w:ascii="宋体" w:hAnsi="宋体" w:hint="eastAsia"/>
                <w:b/>
                <w:bCs/>
                <w:szCs w:val="21"/>
              </w:rPr>
              <w:t>6</w:t>
            </w:r>
          </w:p>
        </w:tc>
        <w:tc>
          <w:tcPr>
            <w:tcW w:w="3608" w:type="dxa"/>
            <w:tcBorders>
              <w:top w:val="single" w:sz="4" w:space="0" w:color="auto"/>
              <w:left w:val="single" w:sz="4" w:space="0" w:color="auto"/>
              <w:bottom w:val="single" w:sz="4" w:space="0" w:color="auto"/>
              <w:right w:val="single" w:sz="4" w:space="0" w:color="auto"/>
            </w:tcBorders>
            <w:vAlign w:val="center"/>
          </w:tcPr>
          <w:p w:rsidR="00BD73D5" w:rsidRDefault="00BD73D5">
            <w:pPr>
              <w:jc w:val="center"/>
              <w:rPr>
                <w:rFonts w:ascii="宋体" w:hAnsi="宋体"/>
                <w:b/>
                <w:bCs/>
                <w:szCs w:val="21"/>
                <w:lang w:val="en-GB"/>
              </w:rPr>
            </w:pPr>
          </w:p>
        </w:tc>
        <w:tc>
          <w:tcPr>
            <w:tcW w:w="1771" w:type="dxa"/>
            <w:tcBorders>
              <w:top w:val="single" w:sz="4" w:space="0" w:color="auto"/>
              <w:left w:val="single" w:sz="4" w:space="0" w:color="auto"/>
              <w:bottom w:val="single" w:sz="4" w:space="0" w:color="auto"/>
              <w:right w:val="single" w:sz="4" w:space="0" w:color="auto"/>
            </w:tcBorders>
            <w:vAlign w:val="center"/>
          </w:tcPr>
          <w:p w:rsidR="00BD73D5" w:rsidRDefault="00BD73D5">
            <w:pPr>
              <w:jc w:val="center"/>
              <w:rPr>
                <w:rFonts w:ascii="宋体" w:hAnsi="宋体"/>
                <w:b/>
                <w:bCs/>
                <w:szCs w:val="21"/>
              </w:rPr>
            </w:pPr>
          </w:p>
        </w:tc>
      </w:tr>
      <w:tr w:rsidR="00BD73D5" w:rsidTr="00BD73D5">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bCs/>
                <w:szCs w:val="21"/>
              </w:rPr>
            </w:pPr>
            <w:r>
              <w:rPr>
                <w:rFonts w:ascii="宋体" w:hAnsi="宋体" w:hint="eastAsia"/>
                <w:b/>
                <w:bCs/>
                <w:szCs w:val="21"/>
              </w:rPr>
              <w:t>…</w:t>
            </w:r>
          </w:p>
        </w:tc>
        <w:tc>
          <w:tcPr>
            <w:tcW w:w="3608" w:type="dxa"/>
            <w:tcBorders>
              <w:top w:val="single" w:sz="4" w:space="0" w:color="auto"/>
              <w:left w:val="single" w:sz="4" w:space="0" w:color="auto"/>
              <w:bottom w:val="single" w:sz="4" w:space="0" w:color="auto"/>
              <w:right w:val="single" w:sz="4" w:space="0" w:color="auto"/>
            </w:tcBorders>
            <w:vAlign w:val="center"/>
          </w:tcPr>
          <w:p w:rsidR="00BD73D5" w:rsidRDefault="00BD73D5">
            <w:pPr>
              <w:jc w:val="center"/>
              <w:rPr>
                <w:rFonts w:ascii="宋体" w:hAnsi="宋体"/>
                <w:b/>
                <w:bCs/>
                <w:szCs w:val="21"/>
                <w:lang w:val="en-GB"/>
              </w:rPr>
            </w:pPr>
          </w:p>
        </w:tc>
        <w:tc>
          <w:tcPr>
            <w:tcW w:w="1771" w:type="dxa"/>
            <w:tcBorders>
              <w:top w:val="single" w:sz="4" w:space="0" w:color="auto"/>
              <w:left w:val="single" w:sz="4" w:space="0" w:color="auto"/>
              <w:bottom w:val="single" w:sz="4" w:space="0" w:color="auto"/>
              <w:right w:val="single" w:sz="4" w:space="0" w:color="auto"/>
            </w:tcBorders>
            <w:vAlign w:val="center"/>
          </w:tcPr>
          <w:p w:rsidR="00BD73D5" w:rsidRDefault="00BD73D5">
            <w:pPr>
              <w:jc w:val="center"/>
              <w:rPr>
                <w:rFonts w:ascii="宋体" w:hAnsi="宋体"/>
                <w:b/>
                <w:bCs/>
                <w:szCs w:val="21"/>
              </w:rPr>
            </w:pPr>
          </w:p>
        </w:tc>
      </w:tr>
    </w:tbl>
    <w:p w:rsidR="00BD73D5" w:rsidRDefault="00BD73D5" w:rsidP="00BD73D5">
      <w:pPr>
        <w:spacing w:line="360" w:lineRule="auto"/>
        <w:ind w:left="708" w:hangingChars="337" w:hanging="708"/>
        <w:rPr>
          <w:rFonts w:ascii="宋体" w:hAnsi="宋体" w:hint="eastAsia"/>
          <w:szCs w:val="21"/>
          <w:lang w:val="en-GB"/>
        </w:rPr>
      </w:pPr>
      <w:r>
        <w:rPr>
          <w:rFonts w:ascii="宋体" w:hAnsi="宋体" w:hint="eastAsia"/>
          <w:szCs w:val="21"/>
          <w:lang w:val="en-GB"/>
        </w:rPr>
        <w:t>注：1.此表内容必须与投标文件中所介绍的内容一致。</w:t>
      </w:r>
    </w:p>
    <w:p w:rsidR="00BD73D5" w:rsidRDefault="00BD73D5" w:rsidP="00BD73D5">
      <w:pPr>
        <w:pStyle w:val="31"/>
        <w:spacing w:after="0" w:line="360" w:lineRule="auto"/>
        <w:rPr>
          <w:rFonts w:ascii="宋体" w:hAnsi="宋体" w:hint="eastAsia"/>
          <w:sz w:val="21"/>
          <w:szCs w:val="21"/>
          <w:lang w:val="en-GB"/>
        </w:rPr>
      </w:pPr>
    </w:p>
    <w:p w:rsidR="00BD73D5" w:rsidRDefault="00BD73D5" w:rsidP="00BD73D5">
      <w:pPr>
        <w:pStyle w:val="31"/>
        <w:spacing w:after="0" w:line="360" w:lineRule="auto"/>
        <w:rPr>
          <w:rFonts w:ascii="宋体" w:hAnsi="宋体" w:hint="eastAsia"/>
          <w:sz w:val="21"/>
          <w:szCs w:val="21"/>
        </w:rPr>
      </w:pPr>
      <w:r>
        <w:rPr>
          <w:rFonts w:ascii="宋体" w:hAnsi="宋体" w:hint="eastAsia"/>
          <w:szCs w:val="21"/>
        </w:rPr>
        <w:br w:type="page"/>
      </w:r>
    </w:p>
    <w:p w:rsidR="00BD73D5" w:rsidRDefault="00BD73D5" w:rsidP="00BD73D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1.2技术商务评审自查表</w:t>
      </w:r>
    </w:p>
    <w:tbl>
      <w:tblPr>
        <w:tblW w:w="8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3"/>
        <w:gridCol w:w="1825"/>
        <w:gridCol w:w="3149"/>
        <w:gridCol w:w="2863"/>
      </w:tblGrid>
      <w:tr w:rsidR="00BD73D5" w:rsidTr="00BD73D5">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szCs w:val="21"/>
              </w:rPr>
            </w:pPr>
            <w:r>
              <w:rPr>
                <w:rFonts w:ascii="宋体" w:hAnsi="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szCs w:val="21"/>
              </w:rPr>
            </w:pPr>
            <w:r>
              <w:rPr>
                <w:rFonts w:ascii="宋体" w:hAnsi="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szCs w:val="21"/>
              </w:rPr>
            </w:pPr>
            <w:r>
              <w:rPr>
                <w:rFonts w:ascii="宋体" w:hAnsi="宋体" w:hint="eastAsia"/>
                <w:b/>
                <w:szCs w:val="21"/>
              </w:rPr>
              <w:t>自评得分</w:t>
            </w:r>
          </w:p>
        </w:tc>
        <w:tc>
          <w:tcPr>
            <w:tcW w:w="2864"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szCs w:val="21"/>
              </w:rPr>
            </w:pPr>
            <w:r>
              <w:rPr>
                <w:rFonts w:ascii="宋体" w:hAnsi="宋体" w:hint="eastAsia"/>
                <w:b/>
                <w:szCs w:val="21"/>
              </w:rPr>
              <w:t>证明文件（如有）</w:t>
            </w:r>
          </w:p>
        </w:tc>
      </w:tr>
      <w:tr w:rsidR="00BD73D5" w:rsidTr="00BD73D5">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BD73D5" w:rsidRDefault="00BD73D5">
            <w:pPr>
              <w:rPr>
                <w:rFonts w:ascii="宋体" w:hAnsi="宋体"/>
                <w:szCs w:val="21"/>
              </w:rPr>
            </w:pPr>
            <w:r>
              <w:rPr>
                <w:rFonts w:ascii="宋体" w:hAnsi="宋体" w:hint="eastAsia"/>
                <w:szCs w:val="21"/>
              </w:rPr>
              <w:t>见投标文件（）页</w:t>
            </w:r>
          </w:p>
        </w:tc>
      </w:tr>
      <w:tr w:rsidR="00BD73D5" w:rsidTr="00BD73D5">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BD73D5" w:rsidRDefault="00BD73D5">
            <w:pPr>
              <w:rPr>
                <w:rFonts w:ascii="宋体" w:hAnsi="宋体"/>
                <w:szCs w:val="21"/>
              </w:rPr>
            </w:pPr>
            <w:r>
              <w:rPr>
                <w:rFonts w:ascii="宋体" w:hAnsi="宋体" w:hint="eastAsia"/>
                <w:szCs w:val="21"/>
              </w:rPr>
              <w:t>见投标文件（）页</w:t>
            </w:r>
          </w:p>
        </w:tc>
      </w:tr>
      <w:tr w:rsidR="00BD73D5" w:rsidTr="00BD73D5">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BD73D5" w:rsidRDefault="00BD73D5">
            <w:pPr>
              <w:rPr>
                <w:rFonts w:ascii="宋体" w:hAnsi="宋体"/>
                <w:szCs w:val="21"/>
              </w:rPr>
            </w:pPr>
            <w:r>
              <w:rPr>
                <w:rFonts w:ascii="宋体" w:hAnsi="宋体" w:hint="eastAsia"/>
                <w:szCs w:val="21"/>
              </w:rPr>
              <w:t>见投标文件（）页</w:t>
            </w:r>
          </w:p>
        </w:tc>
      </w:tr>
      <w:tr w:rsidR="00BD73D5" w:rsidTr="00BD73D5">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BD73D5" w:rsidRDefault="00BD73D5">
            <w:pPr>
              <w:rPr>
                <w:rFonts w:ascii="宋体" w:hAnsi="宋体"/>
                <w:szCs w:val="21"/>
              </w:rPr>
            </w:pPr>
            <w:r>
              <w:rPr>
                <w:rFonts w:ascii="宋体" w:hAnsi="宋体" w:hint="eastAsia"/>
                <w:szCs w:val="21"/>
              </w:rPr>
              <w:t>见投标文件（）页</w:t>
            </w:r>
          </w:p>
        </w:tc>
      </w:tr>
      <w:tr w:rsidR="00BD73D5" w:rsidTr="00BD73D5">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BD73D5" w:rsidRDefault="00BD73D5">
            <w:pPr>
              <w:rPr>
                <w:rFonts w:ascii="宋体" w:hAnsi="宋体"/>
                <w:szCs w:val="21"/>
              </w:rPr>
            </w:pPr>
            <w:r>
              <w:rPr>
                <w:rFonts w:ascii="宋体" w:hAnsi="宋体" w:hint="eastAsia"/>
                <w:szCs w:val="21"/>
              </w:rPr>
              <w:t>见投标文件（）页</w:t>
            </w:r>
          </w:p>
        </w:tc>
      </w:tr>
      <w:tr w:rsidR="00BD73D5" w:rsidTr="00BD73D5">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BD73D5" w:rsidRDefault="00BD73D5">
            <w:pPr>
              <w:rPr>
                <w:rFonts w:ascii="宋体" w:hAnsi="宋体"/>
                <w:szCs w:val="21"/>
              </w:rPr>
            </w:pPr>
            <w:r>
              <w:rPr>
                <w:rFonts w:ascii="宋体" w:hAnsi="宋体" w:hint="eastAsia"/>
                <w:szCs w:val="21"/>
              </w:rPr>
              <w:t>见投标文件（）页</w:t>
            </w:r>
          </w:p>
        </w:tc>
      </w:tr>
      <w:tr w:rsidR="00BD73D5" w:rsidTr="00BD73D5">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BD73D5" w:rsidRDefault="00BD73D5">
            <w:pPr>
              <w:rPr>
                <w:rFonts w:ascii="宋体" w:hAnsi="宋体"/>
                <w:szCs w:val="21"/>
              </w:rPr>
            </w:pPr>
            <w:r>
              <w:rPr>
                <w:rFonts w:ascii="宋体" w:hAnsi="宋体" w:hint="eastAsia"/>
                <w:szCs w:val="21"/>
              </w:rPr>
              <w:t>见投标文件（）页</w:t>
            </w:r>
          </w:p>
        </w:tc>
      </w:tr>
      <w:tr w:rsidR="00BD73D5" w:rsidTr="00BD73D5">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BD73D5" w:rsidRDefault="00BD73D5">
            <w:pPr>
              <w:rPr>
                <w:rFonts w:ascii="宋体" w:hAnsi="宋体"/>
                <w:szCs w:val="21"/>
              </w:rPr>
            </w:pPr>
            <w:r>
              <w:rPr>
                <w:rFonts w:ascii="宋体" w:hAnsi="宋体" w:hint="eastAsia"/>
                <w:szCs w:val="21"/>
              </w:rPr>
              <w:t>见投标文件（）页</w:t>
            </w:r>
          </w:p>
        </w:tc>
      </w:tr>
      <w:tr w:rsidR="00BD73D5" w:rsidTr="00BD73D5">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BD73D5" w:rsidRDefault="00BD73D5">
            <w:pPr>
              <w:rPr>
                <w:rFonts w:ascii="宋体" w:hAnsi="宋体"/>
                <w:szCs w:val="21"/>
              </w:rPr>
            </w:pPr>
            <w:r>
              <w:rPr>
                <w:rFonts w:ascii="宋体" w:hAnsi="宋体" w:hint="eastAsia"/>
                <w:szCs w:val="21"/>
              </w:rPr>
              <w:t>见投标文件（）页</w:t>
            </w:r>
          </w:p>
        </w:tc>
      </w:tr>
      <w:tr w:rsidR="00BD73D5" w:rsidTr="00BD73D5">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lastRenderedPageBreak/>
              <w:t>…</w:t>
            </w:r>
          </w:p>
        </w:tc>
        <w:tc>
          <w:tcPr>
            <w:tcW w:w="1825"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r>
    </w:tbl>
    <w:p w:rsidR="00BD73D5" w:rsidRDefault="00BD73D5" w:rsidP="00BD73D5">
      <w:pPr>
        <w:pStyle w:val="31"/>
        <w:spacing w:after="0" w:line="360" w:lineRule="auto"/>
        <w:ind w:left="424" w:hangingChars="202" w:hanging="424"/>
        <w:rPr>
          <w:rFonts w:ascii="宋体" w:hAnsi="宋体" w:hint="eastAsia"/>
          <w:sz w:val="21"/>
          <w:szCs w:val="21"/>
          <w:lang w:val="en-GB"/>
        </w:rPr>
      </w:pPr>
      <w:r>
        <w:rPr>
          <w:rFonts w:ascii="宋体" w:hAnsi="宋体" w:hint="eastAsia"/>
          <w:sz w:val="21"/>
          <w:szCs w:val="21"/>
          <w:lang w:val="en-GB"/>
        </w:rPr>
        <w:t>注：投标供应商应根据《技术商务评审表》的各项内容填写此表，如自评得分与证明材料不一致，评标委员会将有可能做出对投标人不利的评定。</w:t>
      </w:r>
    </w:p>
    <w:p w:rsidR="00BD73D5" w:rsidRDefault="00BD73D5" w:rsidP="00BD73D5">
      <w:pPr>
        <w:pStyle w:val="31"/>
        <w:spacing w:after="0" w:line="360" w:lineRule="auto"/>
        <w:rPr>
          <w:rFonts w:ascii="宋体" w:hAnsi="宋体" w:hint="eastAsia"/>
          <w:sz w:val="21"/>
          <w:szCs w:val="21"/>
          <w:lang w:val="en-GB"/>
        </w:rPr>
      </w:pPr>
    </w:p>
    <w:p w:rsidR="00BD73D5" w:rsidRDefault="00BD73D5" w:rsidP="00BD73D5">
      <w:pPr>
        <w:pStyle w:val="31"/>
        <w:spacing w:after="0" w:line="360" w:lineRule="auto"/>
        <w:rPr>
          <w:rFonts w:ascii="宋体" w:hAnsi="宋体" w:hint="eastAsia"/>
          <w:sz w:val="21"/>
          <w:szCs w:val="21"/>
        </w:rPr>
      </w:pPr>
    </w:p>
    <w:p w:rsidR="00BD73D5" w:rsidRDefault="00BD73D5" w:rsidP="00BD73D5">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1" w:name="_Toc171588826"/>
      <w:r>
        <w:rPr>
          <w:rFonts w:ascii="宋体" w:eastAsia="宋体" w:hAnsi="宋体" w:hint="eastAsia"/>
          <w:sz w:val="21"/>
          <w:szCs w:val="21"/>
        </w:rPr>
        <w:lastRenderedPageBreak/>
        <w:t>报价表</w:t>
      </w:r>
      <w:bookmarkEnd w:id="1"/>
    </w:p>
    <w:p w:rsidR="00BD73D5" w:rsidRDefault="00BD73D5" w:rsidP="00BD73D5">
      <w:pPr>
        <w:spacing w:line="360" w:lineRule="auto"/>
        <w:rPr>
          <w:rFonts w:ascii="宋体" w:hAnsi="宋体" w:hint="eastAsia"/>
          <w:szCs w:val="21"/>
        </w:rPr>
      </w:pPr>
    </w:p>
    <w:p w:rsidR="00BD73D5" w:rsidRDefault="00BD73D5" w:rsidP="00BD73D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2.1</w:t>
      </w:r>
      <w:r>
        <w:rPr>
          <w:rFonts w:ascii="宋体" w:eastAsia="宋体" w:hAnsi="宋体" w:hint="eastAsia"/>
          <w:sz w:val="21"/>
          <w:szCs w:val="21"/>
        </w:rPr>
        <w:tab/>
        <w:t>报价一览表</w:t>
      </w:r>
    </w:p>
    <w:p w:rsidR="00BD73D5" w:rsidRDefault="00BD73D5" w:rsidP="00BD73D5">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rPr>
        <w:t xml:space="preserve">　</w:t>
      </w:r>
    </w:p>
    <w:p w:rsidR="00BD73D5" w:rsidRDefault="00BD73D5" w:rsidP="00BD73D5">
      <w:pPr>
        <w:adjustRightInd w:val="0"/>
        <w:snapToGrid w:val="0"/>
        <w:spacing w:line="360" w:lineRule="auto"/>
        <w:rPr>
          <w:rFonts w:ascii="宋体" w:hAnsi="宋体" w:hint="eastAsia"/>
          <w:szCs w:val="21"/>
        </w:rPr>
      </w:pPr>
      <w:r>
        <w:rPr>
          <w:rFonts w:ascii="宋体" w:hAnsi="宋体" w:hint="eastAsia"/>
          <w:szCs w:val="21"/>
        </w:rPr>
        <w:t>采购项目编号：</w:t>
      </w:r>
      <w:r>
        <w:rPr>
          <w:rFonts w:ascii="宋体" w:hAnsi="宋体" w:hint="eastAsia"/>
          <w:szCs w:val="21"/>
          <w:u w:val="single"/>
        </w:rPr>
        <w:t xml:space="preserve">　                      　</w:t>
      </w:r>
      <w:r>
        <w:rPr>
          <w:rFonts w:ascii="宋体" w:hAnsi="宋体" w:hint="eastAsia"/>
          <w:szCs w:val="21"/>
        </w:rPr>
        <w:t xml:space="preserve">　</w:t>
      </w:r>
    </w:p>
    <w:p w:rsidR="00BD73D5" w:rsidRDefault="00BD73D5" w:rsidP="00BD73D5">
      <w:pPr>
        <w:adjustRightInd w:val="0"/>
        <w:snapToGrid w:val="0"/>
        <w:spacing w:line="360" w:lineRule="auto"/>
        <w:rPr>
          <w:rFonts w:ascii="宋体" w:hAnsi="宋体" w:hint="eastAsia"/>
          <w:szCs w:val="21"/>
        </w:rPr>
      </w:pPr>
      <w:r>
        <w:rPr>
          <w:rFonts w:ascii="宋体" w:hAnsi="宋体" w:hint="eastAsia"/>
          <w:szCs w:val="21"/>
        </w:rPr>
        <w:t>子包号：</w:t>
      </w:r>
      <w:r>
        <w:rPr>
          <w:rFonts w:ascii="宋体" w:hAnsi="宋体" w:hint="eastAsia"/>
          <w:szCs w:val="21"/>
          <w:u w:val="single"/>
        </w:rPr>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7632"/>
      </w:tblGrid>
      <w:tr w:rsidR="00BD73D5" w:rsidTr="00BD73D5">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hideMark/>
          </w:tcPr>
          <w:p w:rsidR="00BD73D5" w:rsidRDefault="00BD73D5">
            <w:pPr>
              <w:ind w:firstLineChars="300" w:firstLine="630"/>
              <w:rPr>
                <w:rFonts w:ascii="宋体" w:hAnsi="宋体"/>
                <w:bCs/>
                <w:szCs w:val="21"/>
              </w:rPr>
            </w:pPr>
            <w:r>
              <w:rPr>
                <w:rFonts w:ascii="宋体" w:hAnsi="宋体" w:hint="eastAsia"/>
                <w:bCs/>
                <w:szCs w:val="21"/>
              </w:rPr>
              <w:t>分项</w:t>
            </w:r>
          </w:p>
        </w:tc>
        <w:tc>
          <w:tcPr>
            <w:tcW w:w="7632"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Cs/>
                <w:szCs w:val="21"/>
              </w:rPr>
            </w:pPr>
            <w:r>
              <w:rPr>
                <w:rFonts w:ascii="宋体" w:hAnsi="宋体" w:hint="eastAsia"/>
                <w:bCs/>
                <w:szCs w:val="21"/>
              </w:rPr>
              <w:t>金额(元)</w:t>
            </w:r>
          </w:p>
        </w:tc>
      </w:tr>
      <w:tr w:rsidR="00BD73D5" w:rsidTr="00BD73D5">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Cs/>
                <w:szCs w:val="21"/>
              </w:rPr>
            </w:pPr>
            <w:r>
              <w:rPr>
                <w:rFonts w:ascii="宋体" w:hAnsi="宋体" w:hint="eastAsia"/>
                <w:bCs/>
                <w:szCs w:val="21"/>
              </w:rPr>
              <w:t>服务</w:t>
            </w:r>
          </w:p>
        </w:tc>
        <w:tc>
          <w:tcPr>
            <w:tcW w:w="7632" w:type="dxa"/>
            <w:tcBorders>
              <w:top w:val="single" w:sz="4" w:space="0" w:color="auto"/>
              <w:left w:val="single" w:sz="4" w:space="0" w:color="auto"/>
              <w:bottom w:val="single" w:sz="4" w:space="0" w:color="auto"/>
              <w:right w:val="single" w:sz="4" w:space="0" w:color="auto"/>
            </w:tcBorders>
            <w:vAlign w:val="center"/>
          </w:tcPr>
          <w:p w:rsidR="00BD73D5" w:rsidRDefault="00BD73D5">
            <w:pPr>
              <w:pStyle w:val="xl25"/>
              <w:keepNext/>
              <w:keepLines/>
              <w:widowControl w:val="0"/>
              <w:pBdr>
                <w:bottom w:val="none" w:sz="0" w:space="0" w:color="auto"/>
                <w:right w:val="none" w:sz="0" w:space="0" w:color="auto"/>
              </w:pBdr>
              <w:spacing w:before="0" w:beforeAutospacing="0" w:after="0" w:afterAutospacing="0" w:line="576" w:lineRule="auto"/>
              <w:outlineLvl w:val="0"/>
              <w:rPr>
                <w:bCs/>
                <w:kern w:val="2"/>
              </w:rPr>
            </w:pPr>
          </w:p>
        </w:tc>
      </w:tr>
      <w:tr w:rsidR="00BD73D5" w:rsidTr="00BD73D5">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hideMark/>
          </w:tcPr>
          <w:p w:rsidR="00BD73D5" w:rsidRDefault="00BD73D5">
            <w:pPr>
              <w:jc w:val="center"/>
              <w:rPr>
                <w:rFonts w:ascii="宋体" w:hAnsi="宋体"/>
                <w:bCs/>
                <w:szCs w:val="21"/>
              </w:rPr>
            </w:pPr>
            <w:r>
              <w:rPr>
                <w:rFonts w:ascii="宋体" w:hAnsi="宋体" w:hint="eastAsia"/>
                <w:bCs/>
                <w:szCs w:val="21"/>
              </w:rPr>
              <w:t>其他费用</w:t>
            </w:r>
          </w:p>
        </w:tc>
        <w:tc>
          <w:tcPr>
            <w:tcW w:w="7632" w:type="dxa"/>
            <w:tcBorders>
              <w:top w:val="single" w:sz="4" w:space="0" w:color="auto"/>
              <w:left w:val="single" w:sz="4" w:space="0" w:color="auto"/>
              <w:bottom w:val="single" w:sz="2"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bCs/>
                <w:szCs w:val="21"/>
              </w:rPr>
            </w:pPr>
          </w:p>
        </w:tc>
      </w:tr>
      <w:tr w:rsidR="00BD73D5" w:rsidTr="00BD73D5">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hideMark/>
          </w:tcPr>
          <w:p w:rsidR="00BD73D5" w:rsidRDefault="00BD73D5">
            <w:pPr>
              <w:pStyle w:val="xl25"/>
              <w:widowControl w:val="0"/>
              <w:pBdr>
                <w:bottom w:val="none" w:sz="0" w:space="0" w:color="auto"/>
                <w:right w:val="none" w:sz="0" w:space="0" w:color="auto"/>
              </w:pBdr>
              <w:spacing w:before="0" w:beforeAutospacing="0" w:after="0" w:afterAutospacing="0"/>
              <w:rPr>
                <w:bCs/>
                <w:kern w:val="2"/>
              </w:rPr>
            </w:pPr>
            <w:r>
              <w:rPr>
                <w:rFonts w:hint="eastAsia"/>
                <w:bCs/>
                <w:kern w:val="2"/>
              </w:rPr>
              <w:t>总报价</w:t>
            </w:r>
          </w:p>
        </w:tc>
        <w:tc>
          <w:tcPr>
            <w:tcW w:w="7632" w:type="dxa"/>
            <w:tcBorders>
              <w:top w:val="single" w:sz="4" w:space="0" w:color="auto"/>
              <w:left w:val="single" w:sz="4" w:space="0" w:color="auto"/>
              <w:bottom w:val="single" w:sz="2" w:space="0" w:color="auto"/>
              <w:right w:val="single" w:sz="4" w:space="0" w:color="auto"/>
            </w:tcBorders>
            <w:vAlign w:val="center"/>
            <w:hideMark/>
          </w:tcPr>
          <w:p w:rsidR="00BD73D5" w:rsidRDefault="00BD73D5">
            <w:pPr>
              <w:rPr>
                <w:rFonts w:ascii="宋体" w:hAnsi="宋体"/>
                <w:bCs/>
                <w:szCs w:val="21"/>
              </w:rPr>
            </w:pPr>
            <w:r>
              <w:rPr>
                <w:rFonts w:ascii="宋体" w:hAnsi="宋体" w:hint="eastAsia"/>
                <w:bCs/>
                <w:szCs w:val="21"/>
              </w:rPr>
              <w:t>（大写）人民币                      元整（￥           ）</w:t>
            </w:r>
          </w:p>
        </w:tc>
      </w:tr>
    </w:tbl>
    <w:p w:rsidR="00BD73D5" w:rsidRDefault="00BD73D5" w:rsidP="00BD73D5">
      <w:pPr>
        <w:spacing w:line="360" w:lineRule="auto"/>
        <w:ind w:left="708" w:hangingChars="337" w:hanging="708"/>
        <w:rPr>
          <w:rFonts w:ascii="宋体" w:hAnsi="宋体" w:hint="eastAsia"/>
          <w:szCs w:val="21"/>
        </w:rPr>
      </w:pPr>
    </w:p>
    <w:p w:rsidR="00BD73D5" w:rsidRDefault="00BD73D5" w:rsidP="00BD73D5">
      <w:pPr>
        <w:spacing w:line="360" w:lineRule="auto"/>
        <w:ind w:left="708" w:hangingChars="337" w:hanging="708"/>
        <w:rPr>
          <w:rFonts w:ascii="宋体" w:hAnsi="宋体" w:hint="eastAsia"/>
          <w:szCs w:val="21"/>
        </w:rPr>
      </w:pPr>
      <w:r>
        <w:rPr>
          <w:rFonts w:ascii="宋体" w:hAnsi="宋体" w:hint="eastAsia"/>
          <w:szCs w:val="21"/>
        </w:rPr>
        <w:t>注：1.此表总报价是所有需采购人支付的金额总数，包括《用户需求书》要求的全部内容以及采购代理费用。</w:t>
      </w:r>
    </w:p>
    <w:p w:rsidR="00BD73D5" w:rsidRDefault="00BD73D5" w:rsidP="00BD73D5">
      <w:pPr>
        <w:spacing w:line="360" w:lineRule="auto"/>
        <w:ind w:leftChars="200" w:left="708" w:hangingChars="137" w:hanging="288"/>
        <w:rPr>
          <w:rFonts w:ascii="宋体" w:hAnsi="宋体" w:hint="eastAsia"/>
          <w:szCs w:val="21"/>
        </w:rPr>
      </w:pPr>
      <w:r>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BD73D5" w:rsidRDefault="00BD73D5" w:rsidP="00BD73D5">
      <w:pPr>
        <w:spacing w:line="360" w:lineRule="auto"/>
        <w:ind w:left="630" w:hangingChars="300" w:hanging="630"/>
        <w:rPr>
          <w:rFonts w:ascii="宋体" w:hAnsi="宋体" w:hint="eastAsia"/>
          <w:szCs w:val="21"/>
        </w:rPr>
      </w:pPr>
      <w:r>
        <w:rPr>
          <w:rFonts w:ascii="宋体" w:hAnsi="宋体" w:hint="eastAsia"/>
          <w:szCs w:val="21"/>
        </w:rPr>
        <w:t>3.</w:t>
      </w:r>
      <w:r>
        <w:rPr>
          <w:rFonts w:hint="eastAsia"/>
          <w:b/>
          <w:spacing w:val="4"/>
        </w:rPr>
        <w:t>温馨提示：</w:t>
      </w:r>
      <w:r>
        <w:rPr>
          <w:rFonts w:hint="eastAsia"/>
          <w:spacing w:val="4"/>
        </w:rPr>
        <w:t>中文大写金额用汉字，如壹、贰、叁、肆、伍、陆、柒、捌、玖、拾、佰、仟、万、亿、元、角、分、零、整（正）等。</w:t>
      </w:r>
    </w:p>
    <w:p w:rsidR="00BD73D5" w:rsidRDefault="00BD73D5" w:rsidP="00BD73D5">
      <w:pPr>
        <w:spacing w:line="360" w:lineRule="auto"/>
        <w:rPr>
          <w:rFonts w:ascii="宋体" w:hAnsi="宋体" w:hint="eastAsia"/>
          <w:szCs w:val="21"/>
        </w:rPr>
      </w:pPr>
    </w:p>
    <w:p w:rsidR="00BD73D5" w:rsidRDefault="00BD73D5" w:rsidP="00BD73D5">
      <w:pPr>
        <w:adjustRightInd w:val="0"/>
        <w:snapToGrid w:val="0"/>
        <w:spacing w:line="360" w:lineRule="auto"/>
        <w:rPr>
          <w:rFonts w:ascii="宋体" w:hAnsi="宋体" w:hint="eastAsia"/>
          <w:szCs w:val="21"/>
        </w:rPr>
      </w:pPr>
    </w:p>
    <w:p w:rsidR="00BD73D5" w:rsidRDefault="00BD73D5" w:rsidP="00BD73D5">
      <w:pPr>
        <w:adjustRightInd w:val="0"/>
        <w:snapToGrid w:val="0"/>
        <w:spacing w:line="360" w:lineRule="auto"/>
        <w:rPr>
          <w:rFonts w:ascii="宋体" w:hAnsi="宋体" w:hint="eastAsia"/>
          <w:szCs w:val="21"/>
          <w:u w:val="single"/>
        </w:rPr>
      </w:pPr>
      <w:r>
        <w:rPr>
          <w:rFonts w:ascii="宋体" w:hAnsi="宋体" w:hint="eastAsia"/>
          <w:szCs w:val="21"/>
        </w:rPr>
        <w:t>投标供应商名称（盖章）：</w:t>
      </w:r>
    </w:p>
    <w:p w:rsidR="00BD73D5" w:rsidRDefault="00BD73D5" w:rsidP="00BD73D5">
      <w:pPr>
        <w:spacing w:line="360" w:lineRule="auto"/>
        <w:rPr>
          <w:rFonts w:ascii="宋体" w:hAnsi="宋体" w:hint="eastAsia"/>
          <w:szCs w:val="21"/>
        </w:rPr>
      </w:pPr>
      <w:r>
        <w:rPr>
          <w:rFonts w:ascii="宋体" w:hAnsi="宋体" w:hint="eastAsia"/>
          <w:szCs w:val="21"/>
        </w:rPr>
        <w:t>日期：   年   月   日</w:t>
      </w:r>
    </w:p>
    <w:p w:rsidR="00BD73D5" w:rsidRDefault="00BD73D5" w:rsidP="00BD73D5">
      <w:pPr>
        <w:spacing w:line="360" w:lineRule="auto"/>
        <w:rPr>
          <w:rFonts w:ascii="宋体" w:hAnsi="宋体" w:hint="eastAsia"/>
          <w:szCs w:val="21"/>
        </w:rPr>
      </w:pPr>
      <w:r>
        <w:rPr>
          <w:rFonts w:ascii="宋体" w:hAnsi="宋体" w:hint="eastAsia"/>
          <w:szCs w:val="21"/>
        </w:rPr>
        <w:br w:type="page"/>
      </w:r>
    </w:p>
    <w:p w:rsidR="00BD73D5" w:rsidRDefault="00BD73D5" w:rsidP="00BD73D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2.2</w:t>
      </w:r>
      <w:r>
        <w:rPr>
          <w:rFonts w:ascii="宋体" w:eastAsia="宋体" w:hAnsi="宋体" w:hint="eastAsia"/>
          <w:sz w:val="21"/>
          <w:szCs w:val="21"/>
        </w:rPr>
        <w:tab/>
        <w:t>投标明细报价表</w:t>
      </w:r>
    </w:p>
    <w:p w:rsidR="00BD73D5" w:rsidRDefault="00BD73D5" w:rsidP="00BD73D5">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rPr>
        <w:t xml:space="preserve">　</w:t>
      </w:r>
    </w:p>
    <w:p w:rsidR="00BD73D5" w:rsidRDefault="00BD73D5" w:rsidP="00BD73D5">
      <w:pPr>
        <w:adjustRightInd w:val="0"/>
        <w:snapToGrid w:val="0"/>
        <w:spacing w:line="360" w:lineRule="auto"/>
        <w:rPr>
          <w:rFonts w:ascii="宋体" w:hAnsi="宋体" w:hint="eastAsia"/>
          <w:szCs w:val="21"/>
        </w:rPr>
      </w:pPr>
      <w:r>
        <w:rPr>
          <w:rFonts w:ascii="宋体" w:hAnsi="宋体" w:hint="eastAsia"/>
          <w:szCs w:val="21"/>
        </w:rPr>
        <w:t>采购项目编号：</w:t>
      </w:r>
      <w:r>
        <w:rPr>
          <w:rFonts w:ascii="宋体" w:hAnsi="宋体" w:hint="eastAsia"/>
          <w:szCs w:val="21"/>
          <w:u w:val="single"/>
        </w:rPr>
        <w:t xml:space="preserve">　                      　</w:t>
      </w:r>
      <w:r>
        <w:rPr>
          <w:rFonts w:ascii="宋体" w:hAnsi="宋体" w:hint="eastAsia"/>
          <w:szCs w:val="21"/>
        </w:rPr>
        <w:t xml:space="preserve">　</w:t>
      </w:r>
    </w:p>
    <w:p w:rsidR="00BD73D5" w:rsidRDefault="00BD73D5" w:rsidP="00BD73D5">
      <w:pPr>
        <w:adjustRightInd w:val="0"/>
        <w:snapToGrid w:val="0"/>
        <w:spacing w:line="360" w:lineRule="auto"/>
        <w:rPr>
          <w:rFonts w:ascii="宋体" w:hAnsi="宋体" w:hint="eastAsia"/>
          <w:szCs w:val="21"/>
        </w:rPr>
      </w:pPr>
      <w:r>
        <w:rPr>
          <w:rFonts w:ascii="宋体" w:hAnsi="宋体" w:hint="eastAsia"/>
          <w:szCs w:val="21"/>
        </w:rPr>
        <w:t>子包号：</w:t>
      </w:r>
      <w:r>
        <w:rPr>
          <w:rFonts w:ascii="宋体" w:hAnsi="宋体" w:hint="eastAsia"/>
          <w:szCs w:val="21"/>
          <w:u w:val="single"/>
        </w:rPr>
        <w:t xml:space="preserve">　　　</w:t>
      </w:r>
    </w:p>
    <w:tbl>
      <w:tblPr>
        <w:tblW w:w="9675"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ayout w:type="fixed"/>
        <w:tblLook w:val="04A0"/>
      </w:tblPr>
      <w:tblGrid>
        <w:gridCol w:w="725"/>
        <w:gridCol w:w="1560"/>
        <w:gridCol w:w="1560"/>
        <w:gridCol w:w="993"/>
        <w:gridCol w:w="1135"/>
        <w:gridCol w:w="948"/>
        <w:gridCol w:w="1179"/>
        <w:gridCol w:w="1575"/>
      </w:tblGrid>
      <w:tr w:rsidR="00BD73D5" w:rsidTr="00BD73D5">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BD73D5" w:rsidRDefault="00BD73D5">
            <w:pPr>
              <w:tabs>
                <w:tab w:val="left" w:pos="9585"/>
                <w:tab w:val="left" w:pos="11205"/>
              </w:tabs>
              <w:rPr>
                <w:rFonts w:ascii="宋体" w:hAnsi="宋体"/>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BD73D5" w:rsidTr="00BD73D5">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hideMark/>
          </w:tcPr>
          <w:p w:rsidR="00BD73D5" w:rsidRDefault="00BD73D5">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备注</w:t>
            </w:r>
          </w:p>
        </w:tc>
      </w:tr>
      <w:tr w:rsidR="00BD73D5" w:rsidTr="00BD73D5">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numPr>
                <w:ilvl w:val="0"/>
                <w:numId w:val="4"/>
              </w:numPr>
              <w:spacing w:before="340" w:after="330" w:line="576" w:lineRule="auto"/>
              <w:ind w:leftChars="800" w:left="2100" w:hangingChars="200" w:hanging="420"/>
              <w:jc w:val="center"/>
              <w:outlineLvl w:val="0"/>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bCs/>
                <w:szCs w:val="21"/>
              </w:rPr>
            </w:pPr>
          </w:p>
        </w:tc>
      </w:tr>
      <w:tr w:rsidR="00BD73D5" w:rsidTr="00BD73D5">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numPr>
                <w:ilvl w:val="0"/>
                <w:numId w:val="4"/>
              </w:numPr>
              <w:spacing w:before="340" w:after="330" w:line="576" w:lineRule="auto"/>
              <w:ind w:leftChars="800" w:left="2100" w:hangingChars="200" w:hanging="420"/>
              <w:jc w:val="center"/>
              <w:outlineLvl w:val="0"/>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bCs/>
                <w:szCs w:val="21"/>
              </w:rPr>
            </w:pPr>
          </w:p>
        </w:tc>
      </w:tr>
      <w:tr w:rsidR="00BD73D5" w:rsidTr="00BD73D5">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numPr>
                <w:ilvl w:val="0"/>
                <w:numId w:val="4"/>
              </w:numPr>
              <w:spacing w:before="340" w:after="330" w:line="576" w:lineRule="auto"/>
              <w:ind w:leftChars="800" w:left="2100" w:hangingChars="200" w:hanging="420"/>
              <w:jc w:val="center"/>
              <w:outlineLvl w:val="0"/>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bCs/>
                <w:szCs w:val="21"/>
              </w:rPr>
            </w:pPr>
          </w:p>
        </w:tc>
      </w:tr>
      <w:tr w:rsidR="00BD73D5" w:rsidTr="00BD73D5">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hideMark/>
          </w:tcPr>
          <w:p w:rsidR="00BD73D5" w:rsidRDefault="00BD73D5">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hideMark/>
          </w:tcPr>
          <w:p w:rsidR="00BD73D5" w:rsidRDefault="00BD73D5">
            <w:pPr>
              <w:rPr>
                <w:rFonts w:ascii="宋体" w:hAnsi="宋体"/>
                <w:bCs/>
                <w:szCs w:val="21"/>
              </w:rPr>
            </w:pPr>
            <w:r>
              <w:rPr>
                <w:rFonts w:ascii="宋体" w:hAnsi="宋体" w:hint="eastAsia"/>
                <w:bCs/>
                <w:szCs w:val="21"/>
              </w:rPr>
              <w:t>报价合计：　　　　　元</w:t>
            </w:r>
          </w:p>
        </w:tc>
      </w:tr>
      <w:tr w:rsidR="00BD73D5" w:rsidTr="00BD73D5">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BD73D5" w:rsidRDefault="00BD73D5">
            <w:pPr>
              <w:tabs>
                <w:tab w:val="left" w:pos="9585"/>
                <w:tab w:val="left" w:pos="11205"/>
              </w:tabs>
              <w:rPr>
                <w:rFonts w:ascii="宋体" w:hAnsi="宋体"/>
                <w:szCs w:val="21"/>
              </w:rPr>
            </w:pPr>
            <w:r>
              <w:rPr>
                <w:rFonts w:ascii="宋体" w:hAnsi="宋体" w:hint="eastAsia"/>
                <w:szCs w:val="21"/>
              </w:rPr>
              <w:t>二、其他费用详列</w:t>
            </w:r>
          </w:p>
        </w:tc>
      </w:tr>
      <w:tr w:rsidR="00BD73D5" w:rsidTr="00BD73D5">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hideMark/>
          </w:tcPr>
          <w:p w:rsidR="00BD73D5" w:rsidRDefault="00BD73D5">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说明</w:t>
            </w:r>
          </w:p>
        </w:tc>
      </w:tr>
      <w:tr w:rsidR="00BD73D5" w:rsidTr="00BD73D5">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numPr>
                <w:ilvl w:val="0"/>
                <w:numId w:val="4"/>
              </w:numPr>
              <w:spacing w:before="340" w:after="330" w:line="576" w:lineRule="auto"/>
              <w:ind w:leftChars="800" w:left="2100" w:hangingChars="200" w:hanging="420"/>
              <w:jc w:val="center"/>
              <w:outlineLvl w:val="0"/>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bCs/>
                <w:szCs w:val="21"/>
              </w:rPr>
            </w:pPr>
          </w:p>
        </w:tc>
      </w:tr>
      <w:tr w:rsidR="00BD73D5" w:rsidTr="00BD73D5">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numPr>
                <w:ilvl w:val="0"/>
                <w:numId w:val="4"/>
              </w:numPr>
              <w:spacing w:before="340" w:after="330" w:line="576" w:lineRule="auto"/>
              <w:ind w:leftChars="800" w:left="2100" w:hangingChars="200" w:hanging="420"/>
              <w:jc w:val="center"/>
              <w:outlineLvl w:val="0"/>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bCs/>
                <w:szCs w:val="21"/>
              </w:rPr>
            </w:pPr>
          </w:p>
        </w:tc>
      </w:tr>
      <w:tr w:rsidR="00BD73D5" w:rsidTr="00BD73D5">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numPr>
                <w:ilvl w:val="0"/>
                <w:numId w:val="4"/>
              </w:numPr>
              <w:spacing w:before="340" w:after="330" w:line="576" w:lineRule="auto"/>
              <w:ind w:leftChars="800" w:left="2100" w:hangingChars="200" w:hanging="420"/>
              <w:jc w:val="center"/>
              <w:outlineLvl w:val="0"/>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bCs/>
                <w:szCs w:val="21"/>
              </w:rPr>
            </w:pPr>
          </w:p>
        </w:tc>
      </w:tr>
      <w:tr w:rsidR="00BD73D5" w:rsidTr="00BD73D5">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hideMark/>
          </w:tcPr>
          <w:p w:rsidR="00BD73D5" w:rsidRDefault="00BD73D5">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hideMark/>
          </w:tcPr>
          <w:p w:rsidR="00BD73D5" w:rsidRDefault="00BD73D5">
            <w:pPr>
              <w:rPr>
                <w:rFonts w:ascii="宋体" w:hAnsi="宋体"/>
                <w:bCs/>
                <w:szCs w:val="21"/>
              </w:rPr>
            </w:pPr>
            <w:r>
              <w:rPr>
                <w:rFonts w:ascii="宋体" w:hAnsi="宋体" w:hint="eastAsia"/>
                <w:bCs/>
                <w:szCs w:val="21"/>
              </w:rPr>
              <w:t>报价合计：　　　　　元</w:t>
            </w:r>
          </w:p>
        </w:tc>
      </w:tr>
      <w:tr w:rsidR="00BD73D5" w:rsidTr="00BD73D5">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BD73D5" w:rsidRDefault="00BD73D5">
            <w:pPr>
              <w:pStyle w:val="ab"/>
              <w:rPr>
                <w:rFonts w:ascii="宋体" w:hAnsi="宋体"/>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BD73D5" w:rsidRDefault="00BD73D5" w:rsidP="00BD73D5">
      <w:pPr>
        <w:spacing w:line="360" w:lineRule="auto"/>
        <w:rPr>
          <w:rFonts w:ascii="宋体" w:hAnsi="宋体" w:hint="eastAsia"/>
          <w:szCs w:val="21"/>
        </w:rPr>
      </w:pPr>
    </w:p>
    <w:p w:rsidR="00BD73D5" w:rsidRDefault="00BD73D5" w:rsidP="00BD73D5">
      <w:pPr>
        <w:spacing w:line="360" w:lineRule="auto"/>
        <w:rPr>
          <w:rFonts w:ascii="宋体" w:hAnsi="宋体" w:hint="eastAsia"/>
          <w:szCs w:val="21"/>
          <w:lang w:val="en-GB"/>
        </w:rPr>
      </w:pPr>
      <w:r>
        <w:rPr>
          <w:rFonts w:ascii="宋体" w:hAnsi="宋体" w:hint="eastAsia"/>
          <w:szCs w:val="21"/>
        </w:rPr>
        <w:lastRenderedPageBreak/>
        <w:t>注：1）</w:t>
      </w:r>
      <w:r>
        <w:rPr>
          <w:rFonts w:ascii="宋体" w:hAnsi="宋体" w:hint="eastAsia"/>
          <w:szCs w:val="21"/>
        </w:rPr>
        <w:tab/>
      </w:r>
      <w:r>
        <w:rPr>
          <w:rFonts w:ascii="宋体" w:hAnsi="宋体" w:hint="eastAsia"/>
          <w:szCs w:val="21"/>
          <w:lang w:val="en-GB"/>
        </w:rPr>
        <w:t>以上内容必须《报价一览表》一致。</w:t>
      </w:r>
    </w:p>
    <w:p w:rsidR="00BD73D5" w:rsidRDefault="00BD73D5" w:rsidP="00BD73D5">
      <w:pPr>
        <w:pStyle w:val="af4"/>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kern w:val="0"/>
        </w:rPr>
        <w:t>2)</w:t>
      </w:r>
      <w:r>
        <w:rPr>
          <w:rFonts w:hAnsi="宋体" w:hint="eastAsia"/>
          <w:kern w:val="0"/>
        </w:rPr>
        <w:tab/>
        <w:t>对于</w:t>
      </w:r>
      <w:r>
        <w:rPr>
          <w:rFonts w:hAnsi="宋体" w:hint="eastAsia"/>
          <w:snapToGrid w:val="0"/>
          <w:kern w:val="0"/>
        </w:rPr>
        <w:t>报价免费的项目必须标明“免费”；</w:t>
      </w:r>
    </w:p>
    <w:p w:rsidR="00BD73D5" w:rsidRDefault="00BD73D5" w:rsidP="00BD73D5">
      <w:pPr>
        <w:pStyle w:val="af4"/>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snapToGrid w:val="0"/>
          <w:kern w:val="0"/>
        </w:rPr>
        <w:t>3)</w:t>
      </w:r>
      <w:r>
        <w:rPr>
          <w:rFonts w:hAnsi="宋体" w:hint="eastAsia"/>
          <w:snapToGrid w:val="0"/>
          <w:kern w:val="0"/>
        </w:rPr>
        <w:tab/>
        <w:t>所有根据合同或其它原因应由投标供应商支付的税款和其它应交纳的费用都要包括在投标供应商提交的投标价格中；</w:t>
      </w:r>
    </w:p>
    <w:p w:rsidR="00BD73D5" w:rsidRDefault="00BD73D5" w:rsidP="00BD73D5">
      <w:pPr>
        <w:pStyle w:val="af4"/>
        <w:tabs>
          <w:tab w:val="left" w:pos="851"/>
        </w:tabs>
        <w:adjustRightInd w:val="0"/>
        <w:snapToGrid w:val="0"/>
        <w:spacing w:line="360" w:lineRule="auto"/>
        <w:ind w:leftChars="202" w:left="850" w:hangingChars="203" w:hanging="426"/>
        <w:rPr>
          <w:rFonts w:hAnsi="宋体" w:hint="eastAsia"/>
          <w:kern w:val="0"/>
        </w:rPr>
      </w:pPr>
      <w:r>
        <w:rPr>
          <w:rFonts w:hAnsi="宋体" w:hint="eastAsia"/>
          <w:snapToGrid w:val="0"/>
          <w:kern w:val="0"/>
        </w:rPr>
        <w:t>4)</w:t>
      </w:r>
      <w:r>
        <w:rPr>
          <w:rFonts w:hAnsi="宋体" w:hint="eastAsia"/>
          <w:snapToGrid w:val="0"/>
          <w:kern w:val="0"/>
        </w:rPr>
        <w:tab/>
        <w:t>应包含货</w:t>
      </w:r>
      <w:r>
        <w:rPr>
          <w:rFonts w:hAnsi="宋体" w:hint="eastAsia"/>
          <w:kern w:val="0"/>
        </w:rPr>
        <w:t>物运至最终目的地的运输、保险和伴随货物服务的其他所有费用。</w:t>
      </w:r>
    </w:p>
    <w:p w:rsidR="00BD73D5" w:rsidRDefault="00BD73D5" w:rsidP="00BD73D5">
      <w:pPr>
        <w:adjustRightInd w:val="0"/>
        <w:snapToGrid w:val="0"/>
        <w:spacing w:line="360" w:lineRule="auto"/>
        <w:rPr>
          <w:rFonts w:ascii="宋体" w:hAnsi="宋体" w:hint="eastAsia"/>
          <w:szCs w:val="21"/>
        </w:rPr>
      </w:pPr>
    </w:p>
    <w:p w:rsidR="00BD73D5" w:rsidRDefault="00BD73D5" w:rsidP="00BD73D5">
      <w:pPr>
        <w:adjustRightInd w:val="0"/>
        <w:snapToGrid w:val="0"/>
        <w:spacing w:line="360" w:lineRule="auto"/>
        <w:rPr>
          <w:rFonts w:ascii="宋体" w:hAnsi="宋体" w:hint="eastAsia"/>
          <w:szCs w:val="21"/>
        </w:rPr>
      </w:pPr>
    </w:p>
    <w:p w:rsidR="00BD73D5" w:rsidRDefault="00BD73D5" w:rsidP="00BD73D5">
      <w:pPr>
        <w:adjustRightInd w:val="0"/>
        <w:snapToGrid w:val="0"/>
        <w:spacing w:line="360" w:lineRule="auto"/>
        <w:rPr>
          <w:rFonts w:ascii="宋体" w:hAnsi="宋体" w:hint="eastAsia"/>
          <w:szCs w:val="21"/>
        </w:rPr>
      </w:pPr>
    </w:p>
    <w:p w:rsidR="00BD73D5" w:rsidRDefault="00BD73D5" w:rsidP="00BD73D5">
      <w:pPr>
        <w:adjustRightInd w:val="0"/>
        <w:snapToGrid w:val="0"/>
        <w:spacing w:line="360" w:lineRule="auto"/>
        <w:rPr>
          <w:rFonts w:ascii="宋体" w:hAnsi="宋体" w:hint="eastAsia"/>
          <w:szCs w:val="21"/>
          <w:u w:val="single"/>
        </w:rPr>
      </w:pPr>
      <w:r>
        <w:rPr>
          <w:rFonts w:ascii="宋体" w:hAnsi="宋体" w:hint="eastAsia"/>
          <w:szCs w:val="21"/>
        </w:rPr>
        <w:t>投标供应商名称（盖章）：</w:t>
      </w:r>
    </w:p>
    <w:p w:rsidR="00BD73D5" w:rsidRDefault="00BD73D5" w:rsidP="00BD73D5">
      <w:pPr>
        <w:spacing w:line="360" w:lineRule="auto"/>
        <w:rPr>
          <w:rFonts w:ascii="宋体" w:hAnsi="宋体" w:hint="eastAsia"/>
          <w:szCs w:val="21"/>
        </w:rPr>
      </w:pPr>
      <w:r>
        <w:rPr>
          <w:rFonts w:ascii="宋体" w:hAnsi="宋体" w:hint="eastAsia"/>
          <w:szCs w:val="21"/>
        </w:rPr>
        <w:t>日期：   年   月   日</w:t>
      </w:r>
    </w:p>
    <w:p w:rsidR="00BD73D5" w:rsidRDefault="00BD73D5" w:rsidP="00BD73D5">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2" w:name="_Toc171588827"/>
      <w:r>
        <w:rPr>
          <w:rFonts w:ascii="宋体" w:eastAsia="宋体" w:hAnsi="宋体" w:hint="eastAsia"/>
          <w:sz w:val="21"/>
          <w:szCs w:val="21"/>
        </w:rPr>
        <w:lastRenderedPageBreak/>
        <w:t>投标函</w:t>
      </w:r>
      <w:bookmarkEnd w:id="2"/>
    </w:p>
    <w:p w:rsidR="00BD73D5" w:rsidRDefault="00BD73D5" w:rsidP="00BD73D5">
      <w:pPr>
        <w:pStyle w:val="af4"/>
        <w:spacing w:line="360" w:lineRule="auto"/>
        <w:jc w:val="center"/>
        <w:rPr>
          <w:rFonts w:hAnsi="宋体" w:hint="eastAsia"/>
          <w:b/>
          <w:sz w:val="24"/>
          <w:szCs w:val="24"/>
        </w:rPr>
      </w:pPr>
      <w:r>
        <w:rPr>
          <w:rFonts w:hAnsi="宋体" w:hint="eastAsia"/>
          <w:b/>
          <w:sz w:val="24"/>
          <w:szCs w:val="24"/>
        </w:rPr>
        <w:t>投 标 函</w:t>
      </w:r>
    </w:p>
    <w:p w:rsidR="00BD73D5" w:rsidRDefault="00BD73D5" w:rsidP="00BD73D5">
      <w:pPr>
        <w:spacing w:line="360" w:lineRule="auto"/>
        <w:rPr>
          <w:rFonts w:ascii="宋体" w:hAnsi="宋体" w:hint="eastAsia"/>
          <w:szCs w:val="21"/>
        </w:rPr>
      </w:pPr>
    </w:p>
    <w:p w:rsidR="00BD73D5" w:rsidRDefault="00BD73D5" w:rsidP="00BD73D5">
      <w:pPr>
        <w:spacing w:line="360" w:lineRule="auto"/>
        <w:rPr>
          <w:rFonts w:ascii="宋体" w:hAnsi="宋体" w:hint="eastAsia"/>
          <w:b/>
          <w:szCs w:val="21"/>
        </w:rPr>
      </w:pPr>
      <w:r>
        <w:rPr>
          <w:rFonts w:ascii="宋体" w:hAnsi="宋体" w:hint="eastAsia"/>
          <w:szCs w:val="21"/>
        </w:rPr>
        <w:t>致：</w:t>
      </w:r>
      <w:r>
        <w:rPr>
          <w:rFonts w:ascii="宋体" w:hAnsi="宋体" w:hint="eastAsia"/>
          <w:b/>
          <w:szCs w:val="21"/>
        </w:rPr>
        <w:t>广东省政府采购中心</w:t>
      </w:r>
    </w:p>
    <w:p w:rsidR="00BD73D5" w:rsidRDefault="00BD73D5" w:rsidP="00BD73D5">
      <w:pPr>
        <w:spacing w:line="360" w:lineRule="auto"/>
        <w:ind w:firstLineChars="200" w:firstLine="420"/>
        <w:rPr>
          <w:rFonts w:ascii="宋体" w:hAnsi="宋体" w:hint="eastAsia"/>
          <w:bCs/>
          <w:szCs w:val="21"/>
        </w:rPr>
      </w:pPr>
      <w:r>
        <w:rPr>
          <w:rFonts w:hAnsi="宋体" w:hint="eastAsia"/>
        </w:rPr>
        <w:t>为响应你方组织的</w:t>
      </w:r>
      <w:r>
        <w:rPr>
          <w:rFonts w:ascii="宋体" w:hAnsi="宋体" w:hint="eastAsia"/>
          <w:bCs/>
          <w:szCs w:val="21"/>
        </w:rPr>
        <w:t>__________________</w:t>
      </w:r>
      <w:r>
        <w:rPr>
          <w:rFonts w:hAnsi="宋体" w:hint="eastAsia"/>
          <w:kern w:val="28"/>
        </w:rPr>
        <w:t>项目的</w:t>
      </w:r>
      <w:r>
        <w:rPr>
          <w:rFonts w:hAnsi="宋体" w:hint="eastAsia"/>
        </w:rPr>
        <w:t>招标</w:t>
      </w:r>
      <w:r>
        <w:rPr>
          <w:rFonts w:hAnsi="宋体"/>
        </w:rPr>
        <w:t>[</w:t>
      </w:r>
      <w:r>
        <w:rPr>
          <w:rFonts w:hAnsi="宋体" w:hint="eastAsia"/>
        </w:rPr>
        <w:t>采购项目编号为：</w:t>
      </w:r>
      <w:r>
        <w:rPr>
          <w:rFonts w:ascii="宋体" w:hAnsi="宋体" w:hint="eastAsia"/>
          <w:bCs/>
          <w:szCs w:val="21"/>
        </w:rPr>
        <w:t>__________________</w:t>
      </w:r>
      <w:r>
        <w:rPr>
          <w:rFonts w:hAnsi="宋体"/>
        </w:rPr>
        <w:t>]</w:t>
      </w:r>
      <w:r>
        <w:rPr>
          <w:rFonts w:hAnsi="宋体" w:hint="eastAsia"/>
        </w:rPr>
        <w:t>，我方愿参与投标。</w:t>
      </w:r>
    </w:p>
    <w:p w:rsidR="00BD73D5" w:rsidRDefault="00BD73D5" w:rsidP="00BD73D5">
      <w:pPr>
        <w:spacing w:line="360" w:lineRule="auto"/>
        <w:ind w:firstLineChars="200" w:firstLine="420"/>
        <w:rPr>
          <w:rFonts w:ascii="宋体" w:hAnsi="宋体" w:hint="eastAsia"/>
          <w:bCs/>
          <w:szCs w:val="21"/>
        </w:rPr>
      </w:pPr>
      <w:r>
        <w:rPr>
          <w:rFonts w:hAnsi="宋体" w:hint="eastAsia"/>
        </w:rPr>
        <w:t>我方确认收到贵方提供的</w:t>
      </w:r>
      <w:r>
        <w:rPr>
          <w:rFonts w:ascii="宋体" w:hAnsi="宋体" w:hint="eastAsia"/>
          <w:bCs/>
          <w:szCs w:val="21"/>
        </w:rPr>
        <w:t>__________________</w:t>
      </w:r>
      <w:r>
        <w:rPr>
          <w:rFonts w:hAnsi="宋体" w:hint="eastAsia"/>
        </w:rPr>
        <w:t>招标文件的全部内容。</w:t>
      </w:r>
    </w:p>
    <w:p w:rsidR="00BD73D5" w:rsidRDefault="00BD73D5" w:rsidP="00BD73D5">
      <w:pPr>
        <w:pStyle w:val="af4"/>
        <w:spacing w:line="360" w:lineRule="auto"/>
        <w:ind w:firstLineChars="200" w:firstLine="420"/>
        <w:rPr>
          <w:rFonts w:hAnsi="宋体" w:hint="eastAsia"/>
        </w:rPr>
      </w:pPr>
      <w:r>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BD73D5" w:rsidRDefault="00BD73D5" w:rsidP="00BD73D5">
      <w:pPr>
        <w:spacing w:line="360" w:lineRule="auto"/>
        <w:ind w:firstLineChars="200" w:firstLine="420"/>
        <w:rPr>
          <w:rFonts w:ascii="宋体" w:hAnsi="宋体" w:hint="eastAsia"/>
          <w:szCs w:val="21"/>
        </w:rPr>
      </w:pPr>
      <w:r>
        <w:rPr>
          <w:rFonts w:ascii="宋体" w:hAnsi="宋体" w:hint="eastAsia"/>
          <w:i/>
          <w:szCs w:val="21"/>
          <w:u w:val="single"/>
        </w:rPr>
        <w:t>(投标供应商名称)</w:t>
      </w:r>
      <w:r>
        <w:rPr>
          <w:rFonts w:ascii="宋体" w:hAnsi="宋体" w:hint="eastAsia"/>
          <w:szCs w:val="21"/>
        </w:rPr>
        <w:t>作为投标供应商正式授权</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BD73D5" w:rsidRDefault="00BD73D5" w:rsidP="00BD73D5">
      <w:pPr>
        <w:spacing w:line="360" w:lineRule="auto"/>
        <w:ind w:firstLineChars="200" w:firstLine="420"/>
        <w:rPr>
          <w:rFonts w:ascii="宋体" w:hAnsi="宋体" w:hint="eastAsia"/>
          <w:bCs/>
          <w:szCs w:val="21"/>
        </w:rPr>
      </w:pPr>
      <w:r>
        <w:rPr>
          <w:rFonts w:ascii="宋体" w:hAnsi="宋体" w:hint="eastAsia"/>
          <w:szCs w:val="21"/>
        </w:rPr>
        <w:t>在此提交的投标文件，正本</w:t>
      </w:r>
      <w:r>
        <w:rPr>
          <w:rFonts w:ascii="宋体" w:hAnsi="宋体" w:hint="eastAsia"/>
          <w:bCs/>
          <w:szCs w:val="21"/>
        </w:rPr>
        <w:t>___</w:t>
      </w:r>
      <w:r>
        <w:rPr>
          <w:rFonts w:ascii="宋体" w:hAnsi="宋体" w:hint="eastAsia"/>
          <w:szCs w:val="21"/>
        </w:rPr>
        <w:t>份，副本</w:t>
      </w:r>
      <w:r>
        <w:rPr>
          <w:rFonts w:ascii="宋体" w:hAnsi="宋体" w:hint="eastAsia"/>
          <w:bCs/>
          <w:szCs w:val="21"/>
        </w:rPr>
        <w:t>___</w:t>
      </w:r>
      <w:r>
        <w:rPr>
          <w:rFonts w:ascii="宋体" w:hAnsi="宋体" w:hint="eastAsia"/>
          <w:szCs w:val="21"/>
        </w:rPr>
        <w:t>份，电子版</w:t>
      </w:r>
      <w:r>
        <w:rPr>
          <w:rFonts w:ascii="宋体" w:hAnsi="宋体" w:hint="eastAsia"/>
          <w:bCs/>
          <w:szCs w:val="21"/>
        </w:rPr>
        <w:t>___</w:t>
      </w:r>
      <w:r>
        <w:rPr>
          <w:rFonts w:ascii="宋体" w:hAnsi="宋体" w:hint="eastAsia"/>
          <w:szCs w:val="21"/>
        </w:rPr>
        <w:t>份。</w:t>
      </w:r>
    </w:p>
    <w:p w:rsidR="00BD73D5" w:rsidRDefault="00BD73D5" w:rsidP="00BD73D5">
      <w:pPr>
        <w:pStyle w:val="af4"/>
        <w:spacing w:line="360" w:lineRule="auto"/>
        <w:ind w:firstLineChars="200" w:firstLine="420"/>
        <w:rPr>
          <w:rFonts w:hAnsi="宋体" w:hint="eastAsia"/>
        </w:rPr>
      </w:pPr>
      <w:r>
        <w:rPr>
          <w:rFonts w:hAnsi="宋体" w:hint="eastAsia"/>
        </w:rPr>
        <w:t>我方已完全明白招标文件的所有条款要求，并申明如下：</w:t>
      </w:r>
    </w:p>
    <w:p w:rsidR="00BD73D5" w:rsidRDefault="00BD73D5" w:rsidP="00BD73D5">
      <w:pPr>
        <w:pStyle w:val="af4"/>
        <w:spacing w:line="360" w:lineRule="auto"/>
        <w:ind w:firstLineChars="200" w:firstLine="420"/>
        <w:rPr>
          <w:rFonts w:hAnsi="宋体" w:hint="eastAsia"/>
        </w:rPr>
      </w:pPr>
      <w:r>
        <w:rPr>
          <w:rFonts w:hAnsi="宋体" w:hint="eastAsia"/>
        </w:rPr>
        <w:t>（一）按招标文件提供的全部货物与相关服务的投标总价详见《报价一览表》。</w:t>
      </w:r>
    </w:p>
    <w:p w:rsidR="00BD73D5" w:rsidRDefault="00BD73D5" w:rsidP="00BD73D5">
      <w:pPr>
        <w:pStyle w:val="af4"/>
        <w:spacing w:line="360" w:lineRule="auto"/>
        <w:ind w:firstLineChars="200" w:firstLine="420"/>
        <w:rPr>
          <w:rFonts w:hAnsi="宋体" w:hint="eastAsia"/>
        </w:rPr>
      </w:pPr>
      <w:r>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BD73D5" w:rsidRDefault="00BD73D5" w:rsidP="00BD73D5">
      <w:pPr>
        <w:pStyle w:val="af4"/>
        <w:spacing w:line="360" w:lineRule="auto"/>
        <w:ind w:firstLineChars="200" w:firstLine="420"/>
        <w:rPr>
          <w:rFonts w:hAnsi="宋体" w:hint="eastAsia"/>
        </w:rPr>
      </w:pPr>
      <w:r>
        <w:rPr>
          <w:rFonts w:hAnsi="宋体" w:hint="eastAsia"/>
        </w:rPr>
        <w:t>（三）我方明白并同意，在规定的开标日之后，投标有效期之内撤回投标或中标后不按规定与采购人签订合同或不提交履约保证金，则贵方将不予退还投标保证金。</w:t>
      </w:r>
    </w:p>
    <w:p w:rsidR="00BD73D5" w:rsidRDefault="00BD73D5" w:rsidP="00BD73D5">
      <w:pPr>
        <w:pStyle w:val="af4"/>
        <w:spacing w:line="360" w:lineRule="auto"/>
        <w:ind w:firstLineChars="200" w:firstLine="420"/>
        <w:rPr>
          <w:rFonts w:hAnsi="宋体" w:hint="eastAsia"/>
        </w:rPr>
      </w:pPr>
      <w:r>
        <w:rPr>
          <w:rFonts w:hAnsi="宋体" w:hint="eastAsia"/>
        </w:rPr>
        <w:t>（四）我方愿意向贵方提供任何与本项投标有关的数据、情况和技术资料。若贵方需要，我方愿意提供我方作出的一切承诺的证明材料。</w:t>
      </w:r>
    </w:p>
    <w:p w:rsidR="00BD73D5" w:rsidRDefault="00BD73D5" w:rsidP="00BD73D5">
      <w:pPr>
        <w:pStyle w:val="af4"/>
        <w:spacing w:line="360" w:lineRule="auto"/>
        <w:ind w:firstLineChars="200" w:firstLine="420"/>
        <w:rPr>
          <w:rFonts w:hAnsi="宋体" w:hint="eastAsia"/>
        </w:rPr>
      </w:pPr>
      <w:r>
        <w:rPr>
          <w:rFonts w:hAnsi="宋体" w:hint="eastAsia"/>
        </w:rPr>
        <w:t>（五）我方理解贵方不一定接受最低投标价或任何贵方可能收到的投标。</w:t>
      </w:r>
    </w:p>
    <w:p w:rsidR="00BD73D5" w:rsidRDefault="00BD73D5" w:rsidP="00BD73D5">
      <w:pPr>
        <w:pStyle w:val="af4"/>
        <w:spacing w:line="360" w:lineRule="auto"/>
        <w:ind w:firstLineChars="200" w:firstLine="420"/>
        <w:rPr>
          <w:rFonts w:hAnsi="宋体" w:hint="eastAsia"/>
        </w:rPr>
      </w:pPr>
      <w:r>
        <w:rPr>
          <w:rFonts w:hAnsi="宋体" w:hint="eastAsia"/>
        </w:rPr>
        <w:t>（六）我方如果中标，将保证履行招标文件及其澄清、修改文件（如果有）中的全部责任和义务，按质、按量、按期完成《用户需求书》及《合同书》中的全部任务。</w:t>
      </w:r>
    </w:p>
    <w:p w:rsidR="00BD73D5" w:rsidRDefault="00BD73D5" w:rsidP="00BD73D5">
      <w:pPr>
        <w:pStyle w:val="af4"/>
        <w:spacing w:line="360" w:lineRule="auto"/>
        <w:ind w:firstLineChars="200" w:firstLine="420"/>
        <w:rPr>
          <w:rFonts w:hAnsi="宋体" w:hint="eastAsia"/>
        </w:rPr>
      </w:pPr>
      <w:r>
        <w:rPr>
          <w:rFonts w:hAnsi="宋体" w:hint="eastAsia"/>
        </w:rPr>
        <w:t>（七）我方作为在法律、财务和运作上独立于采购人、集中采购机构的投标供应商，在此保证所提交的所有文件和全部说明是真实的和正确的。</w:t>
      </w:r>
    </w:p>
    <w:p w:rsidR="00BD73D5" w:rsidRDefault="00BD73D5" w:rsidP="00BD73D5">
      <w:pPr>
        <w:spacing w:line="360" w:lineRule="auto"/>
        <w:ind w:firstLineChars="171" w:firstLine="359"/>
        <w:rPr>
          <w:rFonts w:ascii="宋体" w:hAnsi="宋体" w:hint="eastAsia"/>
          <w:szCs w:val="21"/>
        </w:rPr>
      </w:pPr>
      <w:r>
        <w:rPr>
          <w:rFonts w:ascii="宋体" w:hAnsi="宋体" w:hint="eastAsia"/>
          <w:szCs w:val="21"/>
        </w:rPr>
        <w:t>（八）我方投标报价已包含应向知识产权所有权人支付的所有相关税费，并保证采购人</w:t>
      </w:r>
      <w:r>
        <w:rPr>
          <w:rFonts w:ascii="宋体" w:hAnsi="宋体" w:hint="eastAsia"/>
          <w:szCs w:val="21"/>
        </w:rPr>
        <w:lastRenderedPageBreak/>
        <w:t>在中国使用我方提供的货物时，如有第三方提出侵犯其知识产权主张的，责任由我方承担。</w:t>
      </w:r>
    </w:p>
    <w:p w:rsidR="00BD73D5" w:rsidRDefault="00BD73D5" w:rsidP="00BD73D5">
      <w:pPr>
        <w:spacing w:line="360" w:lineRule="auto"/>
        <w:ind w:firstLineChars="171" w:firstLine="359"/>
        <w:rPr>
          <w:rFonts w:ascii="宋体" w:hAnsi="宋体" w:hint="eastAsia"/>
          <w:szCs w:val="21"/>
        </w:rPr>
      </w:pPr>
      <w:r>
        <w:rPr>
          <w:rFonts w:ascii="宋体" w:hAnsi="宋体" w:hint="eastAsia"/>
          <w:szCs w:val="21"/>
        </w:rPr>
        <w:t>（九）我方接受采购人委托向贵方支付采购代理费，项目总报价已包含采购代理费，如果被确定为中标供应商，承诺向贵方足额支付。</w:t>
      </w:r>
    </w:p>
    <w:p w:rsidR="00BD73D5" w:rsidRDefault="00BD73D5" w:rsidP="00BD73D5">
      <w:pPr>
        <w:spacing w:line="360" w:lineRule="auto"/>
        <w:ind w:firstLineChars="171" w:firstLine="359"/>
        <w:rPr>
          <w:rFonts w:ascii="宋体" w:hAnsi="宋体" w:hint="eastAsia"/>
          <w:szCs w:val="21"/>
        </w:rPr>
      </w:pPr>
      <w:r>
        <w:rPr>
          <w:rFonts w:ascii="宋体" w:hAnsi="宋体" w:hint="eastAsia"/>
          <w:szCs w:val="21"/>
        </w:rPr>
        <w:t>（十）我方与其他投标供应商不存在单位负责人为同一人或者存在直接控股、管理关系。</w:t>
      </w:r>
    </w:p>
    <w:p w:rsidR="00BD73D5" w:rsidRDefault="00BD73D5" w:rsidP="00BD73D5">
      <w:pPr>
        <w:spacing w:line="360" w:lineRule="auto"/>
        <w:ind w:firstLineChars="171" w:firstLine="359"/>
        <w:rPr>
          <w:rFonts w:ascii="宋体" w:hAnsi="宋体" w:hint="eastAsia"/>
          <w:szCs w:val="21"/>
        </w:rPr>
      </w:pPr>
      <w:r>
        <w:rPr>
          <w:rFonts w:ascii="宋体" w:hAnsi="宋体" w:hint="eastAsia"/>
          <w:szCs w:val="21"/>
        </w:rPr>
        <w:t>（十一）我方承诺未为本项目提供整体设计、规范编制或者项目管理、监理、检测等服务。</w:t>
      </w:r>
    </w:p>
    <w:p w:rsidR="00BD73D5" w:rsidRDefault="00BD73D5" w:rsidP="00BD73D5">
      <w:pPr>
        <w:spacing w:line="360" w:lineRule="auto"/>
        <w:ind w:firstLineChars="171" w:firstLine="359"/>
        <w:rPr>
          <w:rFonts w:ascii="宋体" w:hAnsi="宋体" w:hint="eastAsia"/>
          <w:szCs w:val="21"/>
        </w:rPr>
      </w:pPr>
      <w:r>
        <w:rPr>
          <w:rFonts w:ascii="宋体" w:hAnsi="宋体" w:hint="eastAsia"/>
          <w:szCs w:val="21"/>
        </w:rPr>
        <w:t>（十二）我方具备《政府采购法》第二十二条规定的条件，承诺如下：</w:t>
      </w:r>
    </w:p>
    <w:p w:rsidR="00BD73D5" w:rsidRDefault="00BD73D5" w:rsidP="00BD73D5">
      <w:pPr>
        <w:spacing w:line="360" w:lineRule="auto"/>
        <w:ind w:firstLineChars="171" w:firstLine="359"/>
        <w:rPr>
          <w:rFonts w:ascii="宋体" w:hAnsi="宋体" w:hint="eastAsia"/>
          <w:szCs w:val="21"/>
        </w:rPr>
      </w:pPr>
      <w:r>
        <w:rPr>
          <w:rFonts w:ascii="宋体" w:hAnsi="宋体" w:hint="eastAsia"/>
          <w:szCs w:val="21"/>
        </w:rPr>
        <w:t>（1）我方参加本项目政府采购活动前3年内在经营活动中没有重大违法记录。</w:t>
      </w:r>
    </w:p>
    <w:p w:rsidR="00BD73D5" w:rsidRDefault="00BD73D5" w:rsidP="00BD73D5">
      <w:pPr>
        <w:spacing w:line="360" w:lineRule="auto"/>
        <w:ind w:firstLineChars="171" w:firstLine="359"/>
        <w:rPr>
          <w:rFonts w:ascii="宋体" w:hAnsi="宋体" w:hint="eastAsia"/>
          <w:szCs w:val="21"/>
        </w:rPr>
      </w:pPr>
      <w:r>
        <w:rPr>
          <w:rFonts w:ascii="宋体" w:hAnsi="宋体" w:hint="eastAsia"/>
          <w:szCs w:val="21"/>
        </w:rPr>
        <w:t>（2）我方符合法律、行政法规规定的其他条件。</w:t>
      </w:r>
    </w:p>
    <w:p w:rsidR="00BD73D5" w:rsidRDefault="00BD73D5" w:rsidP="00BD73D5">
      <w:pPr>
        <w:spacing w:line="360" w:lineRule="auto"/>
        <w:ind w:firstLineChars="171" w:firstLine="359"/>
        <w:rPr>
          <w:rFonts w:ascii="宋体" w:hAnsi="宋体" w:hint="eastAsia"/>
          <w:szCs w:val="21"/>
        </w:rPr>
      </w:pPr>
      <w:r>
        <w:rPr>
          <w:rFonts w:ascii="宋体" w:hAnsi="宋体" w:hint="eastAsia"/>
          <w:szCs w:val="21"/>
        </w:rPr>
        <w:t>以上内容如有虚假或与事实不符的，评审委员会可将我方做无效投标处理，我方愿意承担相应的法律责任。</w:t>
      </w:r>
    </w:p>
    <w:p w:rsidR="00BD73D5" w:rsidRDefault="00BD73D5" w:rsidP="00BD73D5">
      <w:pPr>
        <w:pStyle w:val="af4"/>
        <w:spacing w:line="360" w:lineRule="auto"/>
        <w:ind w:firstLineChars="200" w:firstLine="420"/>
        <w:rPr>
          <w:rFonts w:hAnsi="宋体" w:hint="eastAsia"/>
        </w:rPr>
      </w:pPr>
      <w:r>
        <w:rPr>
          <w:rFonts w:hAnsi="宋体" w:hint="eastAsia"/>
        </w:rPr>
        <w:t>（十三）我方对在本函及投标文件中所作的所有承诺承担法律责任。</w:t>
      </w:r>
    </w:p>
    <w:p w:rsidR="00BD73D5" w:rsidRDefault="00BD73D5" w:rsidP="00BD73D5">
      <w:pPr>
        <w:pStyle w:val="af4"/>
        <w:spacing w:line="360" w:lineRule="auto"/>
        <w:ind w:firstLineChars="200" w:firstLine="420"/>
        <w:rPr>
          <w:rFonts w:hAnsi="宋体" w:hint="eastAsia"/>
        </w:rPr>
      </w:pPr>
      <w:r>
        <w:rPr>
          <w:rFonts w:hAnsi="宋体" w:hint="eastAsia"/>
        </w:rPr>
        <w:t>（十四）所有与本招标有关的函件请发往下列地址：</w:t>
      </w:r>
    </w:p>
    <w:p w:rsidR="00BD73D5" w:rsidRDefault="00BD73D5" w:rsidP="00BD73D5">
      <w:pPr>
        <w:spacing w:line="360" w:lineRule="auto"/>
        <w:rPr>
          <w:rFonts w:ascii="宋体" w:hAnsi="宋体" w:hint="eastAsia"/>
          <w:szCs w:val="21"/>
          <w:u w:val="single"/>
        </w:rPr>
      </w:pPr>
      <w:r>
        <w:rPr>
          <w:rFonts w:ascii="宋体" w:hAnsi="宋体" w:hint="eastAsia"/>
          <w:szCs w:val="21"/>
        </w:rPr>
        <w:t>地    址：.邮政编码：.</w:t>
      </w:r>
    </w:p>
    <w:p w:rsidR="00BD73D5" w:rsidRDefault="00BD73D5" w:rsidP="00BD73D5">
      <w:pPr>
        <w:spacing w:line="360" w:lineRule="auto"/>
        <w:rPr>
          <w:rFonts w:ascii="宋体" w:hAnsi="宋体" w:hint="eastAsia"/>
          <w:szCs w:val="21"/>
          <w:u w:val="single"/>
        </w:rPr>
      </w:pPr>
      <w:r>
        <w:rPr>
          <w:rFonts w:ascii="宋体" w:hAnsi="宋体" w:hint="eastAsia"/>
          <w:szCs w:val="21"/>
        </w:rPr>
        <w:t>电    话：.</w:t>
      </w:r>
    </w:p>
    <w:p w:rsidR="00BD73D5" w:rsidRDefault="00BD73D5" w:rsidP="00BD73D5">
      <w:pPr>
        <w:spacing w:line="360" w:lineRule="auto"/>
        <w:rPr>
          <w:rFonts w:ascii="宋体" w:hAnsi="宋体" w:hint="eastAsia"/>
          <w:szCs w:val="21"/>
        </w:rPr>
      </w:pPr>
      <w:r>
        <w:rPr>
          <w:rFonts w:ascii="宋体" w:hAnsi="宋体" w:hint="eastAsia"/>
          <w:szCs w:val="21"/>
        </w:rPr>
        <w:t>传    真：.</w:t>
      </w:r>
    </w:p>
    <w:p w:rsidR="00BD73D5" w:rsidRDefault="00BD73D5" w:rsidP="00BD73D5">
      <w:pPr>
        <w:spacing w:line="360" w:lineRule="auto"/>
        <w:rPr>
          <w:rFonts w:ascii="宋体" w:hAnsi="宋体" w:hint="eastAsia"/>
          <w:szCs w:val="21"/>
          <w:u w:val="single"/>
        </w:rPr>
      </w:pPr>
      <w:r>
        <w:rPr>
          <w:rFonts w:ascii="宋体" w:hAnsi="宋体" w:hint="eastAsia"/>
          <w:szCs w:val="21"/>
        </w:rPr>
        <w:t>代表姓名：.职    务：.</w:t>
      </w:r>
    </w:p>
    <w:p w:rsidR="00BD73D5" w:rsidRDefault="00BD73D5" w:rsidP="00BD73D5">
      <w:pPr>
        <w:spacing w:line="360" w:lineRule="auto"/>
        <w:rPr>
          <w:rFonts w:ascii="宋体" w:hAnsi="宋体" w:hint="eastAsia"/>
          <w:szCs w:val="21"/>
          <w:u w:val="single"/>
        </w:rPr>
      </w:pPr>
    </w:p>
    <w:p w:rsidR="00BD73D5" w:rsidRDefault="00BD73D5" w:rsidP="00BD73D5">
      <w:pPr>
        <w:spacing w:line="360" w:lineRule="auto"/>
        <w:rPr>
          <w:rFonts w:ascii="宋体" w:hAnsi="宋体" w:hint="eastAsia"/>
          <w:szCs w:val="21"/>
          <w:u w:val="single"/>
        </w:rPr>
      </w:pPr>
    </w:p>
    <w:p w:rsidR="00BD73D5" w:rsidRDefault="00BD73D5" w:rsidP="00BD73D5">
      <w:pPr>
        <w:spacing w:line="360" w:lineRule="auto"/>
        <w:rPr>
          <w:rFonts w:ascii="宋体" w:hAnsi="宋体" w:hint="eastAsia"/>
          <w:szCs w:val="21"/>
          <w:u w:val="single"/>
        </w:rPr>
      </w:pPr>
    </w:p>
    <w:p w:rsidR="00BD73D5" w:rsidRDefault="00BD73D5" w:rsidP="00BD73D5">
      <w:pPr>
        <w:spacing w:line="360" w:lineRule="auto"/>
        <w:rPr>
          <w:rFonts w:ascii="宋体" w:hAnsi="宋体" w:hint="eastAsia"/>
          <w:szCs w:val="21"/>
        </w:rPr>
      </w:pPr>
      <w:r>
        <w:rPr>
          <w:rFonts w:ascii="宋体" w:hAnsi="宋体" w:hint="eastAsia"/>
          <w:szCs w:val="21"/>
        </w:rPr>
        <w:t>投标供应商法定代表人（或法定代表人授权代表）签字或盖章：</w:t>
      </w:r>
    </w:p>
    <w:p w:rsidR="00BD73D5" w:rsidRDefault="00BD73D5" w:rsidP="00BD73D5">
      <w:pPr>
        <w:adjustRightInd w:val="0"/>
        <w:snapToGrid w:val="0"/>
        <w:spacing w:line="360" w:lineRule="auto"/>
        <w:rPr>
          <w:rFonts w:ascii="宋体" w:hAnsi="宋体" w:hint="eastAsia"/>
          <w:szCs w:val="21"/>
          <w:u w:val="single"/>
        </w:rPr>
      </w:pPr>
      <w:r>
        <w:rPr>
          <w:rFonts w:ascii="宋体" w:hAnsi="宋体" w:hint="eastAsia"/>
          <w:szCs w:val="21"/>
        </w:rPr>
        <w:t>投标供应商名称（盖章）：</w:t>
      </w:r>
    </w:p>
    <w:p w:rsidR="00BD73D5" w:rsidRDefault="00BD73D5" w:rsidP="00BD73D5">
      <w:pPr>
        <w:spacing w:line="360" w:lineRule="auto"/>
        <w:rPr>
          <w:rFonts w:ascii="宋体" w:hAnsi="宋体" w:hint="eastAsia"/>
          <w:szCs w:val="21"/>
        </w:rPr>
      </w:pPr>
      <w:r>
        <w:rPr>
          <w:rFonts w:ascii="宋体" w:hAnsi="宋体" w:hint="eastAsia"/>
          <w:szCs w:val="21"/>
        </w:rPr>
        <w:t>日期：   年   月   日</w:t>
      </w:r>
    </w:p>
    <w:p w:rsidR="00BD73D5" w:rsidRDefault="00BD73D5" w:rsidP="00BD73D5">
      <w:pPr>
        <w:spacing w:line="360" w:lineRule="auto"/>
        <w:ind w:firstLineChars="2200" w:firstLine="4620"/>
        <w:rPr>
          <w:rFonts w:ascii="宋体" w:hAnsi="宋体" w:hint="eastAsia"/>
          <w:szCs w:val="21"/>
        </w:rPr>
      </w:pPr>
    </w:p>
    <w:p w:rsidR="00BD73D5" w:rsidRDefault="00BD73D5" w:rsidP="00BD73D5">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3" w:name="_Toc171588828"/>
      <w:r>
        <w:rPr>
          <w:rFonts w:ascii="宋体" w:eastAsia="宋体" w:hAnsi="宋体" w:hint="eastAsia"/>
          <w:sz w:val="21"/>
          <w:szCs w:val="21"/>
        </w:rPr>
        <w:lastRenderedPageBreak/>
        <w:t>资格证明文件</w:t>
      </w:r>
      <w:bookmarkEnd w:id="3"/>
    </w:p>
    <w:p w:rsidR="00BD73D5" w:rsidRDefault="00BD73D5" w:rsidP="00BD73D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4.1</w:t>
      </w:r>
      <w:r>
        <w:rPr>
          <w:rFonts w:ascii="宋体" w:eastAsia="宋体" w:hAnsi="宋体" w:hint="eastAsia"/>
          <w:sz w:val="21"/>
          <w:szCs w:val="21"/>
        </w:rPr>
        <w:tab/>
        <w:t>营业执照副本（复印件）</w:t>
      </w:r>
    </w:p>
    <w:p w:rsidR="00BD73D5" w:rsidRDefault="00BD73D5" w:rsidP="00BD73D5">
      <w:pPr>
        <w:spacing w:line="360" w:lineRule="auto"/>
        <w:rPr>
          <w:rFonts w:ascii="宋体" w:hAnsi="宋体" w:hint="eastAsia"/>
          <w:szCs w:val="21"/>
        </w:rPr>
      </w:pPr>
    </w:p>
    <w:p w:rsidR="00BD73D5" w:rsidRDefault="00BD73D5" w:rsidP="00BD73D5">
      <w:pPr>
        <w:spacing w:line="360" w:lineRule="auto"/>
        <w:rPr>
          <w:rFonts w:ascii="宋体" w:hAnsi="宋体" w:hint="eastAsia"/>
          <w:szCs w:val="21"/>
        </w:rPr>
      </w:pPr>
    </w:p>
    <w:p w:rsidR="00BD73D5" w:rsidRDefault="00BD73D5" w:rsidP="00BD73D5">
      <w:pPr>
        <w:spacing w:line="360" w:lineRule="auto"/>
        <w:rPr>
          <w:rFonts w:ascii="宋体" w:hAnsi="宋体" w:hint="eastAsia"/>
          <w:szCs w:val="21"/>
          <w:u w:val="single"/>
        </w:rPr>
      </w:pPr>
    </w:p>
    <w:p w:rsidR="00BD73D5" w:rsidRDefault="00BD73D5" w:rsidP="00BD73D5">
      <w:pPr>
        <w:spacing w:line="360" w:lineRule="auto"/>
        <w:rPr>
          <w:rFonts w:ascii="宋体" w:hAnsi="宋体" w:hint="eastAsia"/>
          <w:szCs w:val="21"/>
          <w:u w:val="single"/>
        </w:rPr>
      </w:pPr>
    </w:p>
    <w:p w:rsidR="00BD73D5" w:rsidRDefault="00BD73D5" w:rsidP="00BD73D5">
      <w:pPr>
        <w:spacing w:line="360" w:lineRule="auto"/>
        <w:rPr>
          <w:rFonts w:ascii="宋体" w:hAnsi="宋体" w:hint="eastAsia"/>
          <w:szCs w:val="21"/>
          <w:u w:val="single"/>
        </w:rPr>
      </w:pPr>
    </w:p>
    <w:p w:rsidR="00BD73D5" w:rsidRDefault="00BD73D5" w:rsidP="00BD73D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4.2</w:t>
      </w:r>
      <w:r>
        <w:rPr>
          <w:rFonts w:ascii="宋体" w:eastAsia="宋体" w:hAnsi="宋体" w:hint="eastAsia"/>
          <w:sz w:val="21"/>
          <w:szCs w:val="21"/>
        </w:rPr>
        <w:tab/>
        <w:t xml:space="preserve">法定代表人证明书 </w:t>
      </w:r>
    </w:p>
    <w:p w:rsidR="00BD73D5" w:rsidRDefault="00BD73D5" w:rsidP="00BD73D5">
      <w:pPr>
        <w:spacing w:line="360" w:lineRule="auto"/>
        <w:rPr>
          <w:rFonts w:ascii="宋体" w:hAnsi="宋体" w:hint="eastAsia"/>
          <w:bCs/>
          <w:szCs w:val="21"/>
        </w:rPr>
      </w:pPr>
      <w:r>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BD73D5" w:rsidRDefault="00BD73D5" w:rsidP="00BD73D5">
      <w:pPr>
        <w:spacing w:line="360" w:lineRule="auto"/>
        <w:jc w:val="center"/>
        <w:rPr>
          <w:rFonts w:ascii="宋体" w:hAnsi="宋体" w:hint="eastAsia"/>
          <w:b/>
          <w:szCs w:val="21"/>
        </w:rPr>
      </w:pPr>
    </w:p>
    <w:p w:rsidR="00BD73D5" w:rsidRDefault="00BD73D5" w:rsidP="00BD73D5">
      <w:pPr>
        <w:spacing w:line="360" w:lineRule="auto"/>
        <w:jc w:val="center"/>
        <w:rPr>
          <w:rFonts w:ascii="宋体" w:hAnsi="宋体" w:hint="eastAsia"/>
          <w:b/>
          <w:sz w:val="24"/>
          <w:szCs w:val="24"/>
        </w:rPr>
      </w:pPr>
      <w:r>
        <w:rPr>
          <w:rFonts w:ascii="宋体" w:hAnsi="宋体" w:hint="eastAsia"/>
          <w:b/>
          <w:sz w:val="24"/>
        </w:rPr>
        <w:t>法定代表人证明书</w:t>
      </w:r>
    </w:p>
    <w:p w:rsidR="00BD73D5" w:rsidRDefault="00BD73D5" w:rsidP="00BD73D5">
      <w:pPr>
        <w:spacing w:line="360" w:lineRule="auto"/>
        <w:rPr>
          <w:rFonts w:ascii="宋体" w:hAnsi="宋体" w:hint="eastAsia"/>
          <w:bCs/>
          <w:szCs w:val="21"/>
          <w:u w:val="single"/>
        </w:rPr>
      </w:pPr>
    </w:p>
    <w:p w:rsidR="00BD73D5" w:rsidRDefault="00BD73D5" w:rsidP="00BD73D5">
      <w:pPr>
        <w:spacing w:line="360" w:lineRule="auto"/>
        <w:rPr>
          <w:rFonts w:ascii="宋体" w:hAnsi="宋体" w:hint="eastAsia"/>
          <w:bCs/>
          <w:szCs w:val="21"/>
        </w:rPr>
      </w:pPr>
      <w:r>
        <w:rPr>
          <w:rFonts w:ascii="宋体" w:hAnsi="宋体" w:hint="eastAsia"/>
          <w:bCs/>
          <w:szCs w:val="21"/>
        </w:rPr>
        <w:t>_________现任我单位_________职务，为法定代表人，特此证明。</w:t>
      </w:r>
    </w:p>
    <w:p w:rsidR="00BD73D5" w:rsidRDefault="00BD73D5" w:rsidP="00BD73D5">
      <w:pPr>
        <w:spacing w:line="360" w:lineRule="auto"/>
        <w:rPr>
          <w:rFonts w:ascii="宋体" w:hAnsi="宋体" w:hint="eastAsia"/>
          <w:bCs/>
          <w:szCs w:val="21"/>
        </w:rPr>
      </w:pPr>
      <w:r>
        <w:rPr>
          <w:rFonts w:ascii="宋体" w:hAnsi="宋体" w:hint="eastAsia"/>
          <w:bCs/>
          <w:szCs w:val="21"/>
        </w:rPr>
        <w:t>有效期限：_________</w:t>
      </w:r>
    </w:p>
    <w:p w:rsidR="00BD73D5" w:rsidRDefault="00BD73D5" w:rsidP="00BD73D5">
      <w:pPr>
        <w:spacing w:line="360" w:lineRule="auto"/>
        <w:rPr>
          <w:rFonts w:ascii="宋体" w:hAnsi="宋体" w:hint="eastAsia"/>
          <w:bCs/>
          <w:szCs w:val="21"/>
        </w:rPr>
      </w:pPr>
      <w:r>
        <w:rPr>
          <w:rFonts w:ascii="宋体" w:hAnsi="宋体" w:hint="eastAsia"/>
          <w:bCs/>
          <w:szCs w:val="21"/>
        </w:rPr>
        <w:t>附：代表人性别：_________年龄：_________身份证号码：_________</w:t>
      </w:r>
    </w:p>
    <w:p w:rsidR="00BD73D5" w:rsidRDefault="00BD73D5" w:rsidP="00BD73D5">
      <w:pPr>
        <w:spacing w:line="360" w:lineRule="auto"/>
        <w:rPr>
          <w:rFonts w:ascii="宋体" w:hAnsi="宋体" w:hint="eastAsia"/>
          <w:bCs/>
          <w:szCs w:val="21"/>
        </w:rPr>
      </w:pPr>
      <w:r>
        <w:rPr>
          <w:rFonts w:ascii="宋体" w:hAnsi="宋体" w:hint="eastAsia"/>
          <w:bCs/>
          <w:szCs w:val="21"/>
        </w:rPr>
        <w:t xml:space="preserve">注册号码：__________________ 企业类型：_____________________________________ </w:t>
      </w:r>
    </w:p>
    <w:p w:rsidR="00BD73D5" w:rsidRDefault="00BD73D5" w:rsidP="00BD73D5">
      <w:pPr>
        <w:spacing w:line="360" w:lineRule="auto"/>
        <w:rPr>
          <w:rFonts w:ascii="宋体" w:hAnsi="宋体" w:hint="eastAsia"/>
          <w:bCs/>
          <w:szCs w:val="21"/>
        </w:rPr>
      </w:pPr>
      <w:r>
        <w:rPr>
          <w:rFonts w:ascii="宋体" w:hAnsi="宋体" w:hint="eastAsia"/>
          <w:bCs/>
          <w:szCs w:val="21"/>
        </w:rPr>
        <w:t>经营范围：__________________</w:t>
      </w:r>
      <w:r>
        <w:rPr>
          <w:rFonts w:ascii="宋体" w:hAnsi="宋体" w:hint="eastAsia"/>
          <w:szCs w:val="21"/>
        </w:rPr>
        <w:t>。</w:t>
      </w:r>
    </w:p>
    <w:p w:rsidR="00BD73D5" w:rsidRDefault="00BD73D5" w:rsidP="00BD73D5">
      <w:pPr>
        <w:spacing w:line="360" w:lineRule="auto"/>
        <w:rPr>
          <w:rFonts w:ascii="宋体" w:hAnsi="宋体" w:hint="eastAsia"/>
          <w:b/>
          <w:szCs w:val="21"/>
        </w:rPr>
      </w:pPr>
    </w:p>
    <w:p w:rsidR="00BD73D5" w:rsidRDefault="00BD73D5" w:rsidP="00BD73D5">
      <w:pPr>
        <w:spacing w:line="360" w:lineRule="auto"/>
        <w:rPr>
          <w:rFonts w:ascii="宋体" w:hAnsi="宋体" w:hint="eastAsia"/>
          <w:b/>
          <w:szCs w:val="21"/>
        </w:rPr>
      </w:pPr>
    </w:p>
    <w:p w:rsidR="00BD73D5" w:rsidRDefault="00BD73D5" w:rsidP="00BD73D5">
      <w:pPr>
        <w:spacing w:line="360" w:lineRule="auto"/>
        <w:rPr>
          <w:rFonts w:ascii="宋体" w:hAnsi="宋体" w:hint="eastAsia"/>
          <w:b/>
          <w:szCs w:val="21"/>
        </w:rPr>
      </w:pPr>
    </w:p>
    <w:p w:rsidR="00BD73D5" w:rsidRDefault="00BD73D5" w:rsidP="00BD73D5">
      <w:pPr>
        <w:spacing w:line="360" w:lineRule="auto"/>
        <w:rPr>
          <w:rFonts w:ascii="宋体" w:hAnsi="宋体" w:hint="eastAsia"/>
          <w:szCs w:val="21"/>
        </w:rPr>
      </w:pPr>
    </w:p>
    <w:p w:rsidR="00BD73D5" w:rsidRDefault="00BD73D5" w:rsidP="00BD73D5">
      <w:pPr>
        <w:spacing w:line="360" w:lineRule="auto"/>
        <w:ind w:leftChars="2190" w:left="4599"/>
        <w:rPr>
          <w:rFonts w:ascii="宋体" w:hAnsi="宋体" w:hint="eastAsia"/>
          <w:szCs w:val="21"/>
        </w:rPr>
      </w:pPr>
      <w:r>
        <w:rPr>
          <w:rFonts w:ascii="宋体" w:hAnsi="宋体" w:hint="eastAsia"/>
          <w:szCs w:val="21"/>
        </w:rPr>
        <w:t>投标供应商（盖章）：</w:t>
      </w:r>
    </w:p>
    <w:p w:rsidR="00BD73D5" w:rsidRDefault="00BD73D5" w:rsidP="00BD73D5">
      <w:pPr>
        <w:spacing w:line="360" w:lineRule="auto"/>
        <w:ind w:leftChars="2190" w:left="4599"/>
        <w:rPr>
          <w:rFonts w:ascii="宋体" w:hAnsi="宋体" w:hint="eastAsia"/>
          <w:szCs w:val="21"/>
        </w:rPr>
      </w:pPr>
    </w:p>
    <w:p w:rsidR="00BD73D5" w:rsidRDefault="00BD73D5" w:rsidP="00BD73D5">
      <w:pPr>
        <w:spacing w:line="360" w:lineRule="auto"/>
        <w:ind w:leftChars="2190" w:left="4599"/>
        <w:rPr>
          <w:rFonts w:ascii="宋体" w:hAnsi="宋体" w:hint="eastAsia"/>
          <w:szCs w:val="21"/>
        </w:rPr>
      </w:pPr>
      <w:r>
        <w:rPr>
          <w:rFonts w:ascii="宋体" w:hAnsi="宋体" w:hint="eastAsia"/>
          <w:szCs w:val="21"/>
        </w:rPr>
        <w:t>地        址：</w:t>
      </w:r>
    </w:p>
    <w:p w:rsidR="00BD73D5" w:rsidRDefault="00BD73D5" w:rsidP="00BD73D5">
      <w:pPr>
        <w:spacing w:line="360" w:lineRule="auto"/>
        <w:ind w:leftChars="2190" w:left="4599"/>
        <w:rPr>
          <w:rFonts w:ascii="宋体" w:hAnsi="宋体" w:hint="eastAsia"/>
          <w:szCs w:val="21"/>
        </w:rPr>
      </w:pPr>
    </w:p>
    <w:p w:rsidR="00BD73D5" w:rsidRDefault="00BD73D5" w:rsidP="00BD73D5">
      <w:pPr>
        <w:tabs>
          <w:tab w:val="left" w:pos="3780"/>
        </w:tabs>
        <w:spacing w:line="360" w:lineRule="auto"/>
        <w:ind w:leftChars="2190" w:left="4599"/>
        <w:rPr>
          <w:rFonts w:ascii="宋体" w:hAnsi="宋体" w:hint="eastAsia"/>
          <w:szCs w:val="21"/>
        </w:rPr>
      </w:pPr>
      <w:r>
        <w:rPr>
          <w:rFonts w:ascii="宋体" w:hAnsi="宋体" w:hint="eastAsia"/>
          <w:szCs w:val="21"/>
        </w:rPr>
        <w:t>法定代表人（签字或盖章）：</w:t>
      </w:r>
    </w:p>
    <w:p w:rsidR="00BD73D5" w:rsidRDefault="00BD73D5" w:rsidP="00BD73D5">
      <w:pPr>
        <w:tabs>
          <w:tab w:val="left" w:pos="3885"/>
        </w:tabs>
        <w:spacing w:line="360" w:lineRule="auto"/>
        <w:ind w:leftChars="2190" w:left="4704" w:hanging="105"/>
        <w:rPr>
          <w:rFonts w:ascii="宋体" w:hAnsi="宋体" w:hint="eastAsia"/>
          <w:szCs w:val="21"/>
        </w:rPr>
      </w:pPr>
    </w:p>
    <w:p w:rsidR="00BD73D5" w:rsidRDefault="00BD73D5" w:rsidP="00BD73D5">
      <w:pPr>
        <w:tabs>
          <w:tab w:val="left" w:pos="3885"/>
        </w:tabs>
        <w:spacing w:line="360" w:lineRule="auto"/>
        <w:ind w:leftChars="2190" w:left="4704" w:hanging="105"/>
        <w:rPr>
          <w:rFonts w:ascii="宋体" w:hAnsi="宋体" w:hint="eastAsia"/>
          <w:szCs w:val="21"/>
        </w:rPr>
      </w:pPr>
      <w:r>
        <w:rPr>
          <w:rFonts w:ascii="宋体" w:hAnsi="宋体" w:hint="eastAsia"/>
          <w:szCs w:val="21"/>
        </w:rPr>
        <w:t>职        务：</w:t>
      </w:r>
    </w:p>
    <w:p w:rsidR="00BD73D5" w:rsidRDefault="00BD73D5" w:rsidP="00BD73D5">
      <w:pPr>
        <w:pStyle w:val="4"/>
        <w:spacing w:before="0" w:after="0" w:line="360" w:lineRule="auto"/>
        <w:rPr>
          <w:rFonts w:ascii="宋体" w:eastAsia="宋体" w:hAnsi="宋体" w:hint="eastAsia"/>
          <w:b w:val="0"/>
          <w:sz w:val="21"/>
          <w:szCs w:val="21"/>
        </w:rPr>
      </w:pPr>
      <w:r>
        <w:rPr>
          <w:rFonts w:ascii="宋体" w:hAnsi="宋体" w:hint="eastAsia"/>
          <w:b w:val="0"/>
          <w:szCs w:val="21"/>
        </w:rPr>
        <w:lastRenderedPageBreak/>
        <w:br w:type="page"/>
      </w:r>
    </w:p>
    <w:p w:rsidR="00BD73D5" w:rsidRDefault="00BD73D5" w:rsidP="00BD73D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4.3</w:t>
      </w:r>
      <w:bookmarkStart w:id="4" w:name="_Toc256676961"/>
      <w:r>
        <w:rPr>
          <w:rFonts w:ascii="宋体" w:eastAsia="宋体" w:hAnsi="宋体" w:hint="eastAsia"/>
          <w:sz w:val="21"/>
          <w:szCs w:val="21"/>
        </w:rPr>
        <w:tab/>
        <w:t>法定代表人授权书格式</w:t>
      </w:r>
      <w:bookmarkEnd w:id="4"/>
    </w:p>
    <w:p w:rsidR="00BD73D5" w:rsidRDefault="00BD73D5" w:rsidP="00BD73D5">
      <w:pPr>
        <w:pStyle w:val="af4"/>
        <w:spacing w:line="360" w:lineRule="auto"/>
        <w:rPr>
          <w:rFonts w:hAnsi="宋体" w:hint="eastAsia"/>
          <w:bCs/>
        </w:rPr>
      </w:pPr>
      <w:r>
        <w:rPr>
          <w:rFonts w:hAnsi="宋体" w:hint="eastAsia"/>
          <w:bCs/>
        </w:rPr>
        <w:t>（对于银行、保险、电信、邮政、铁路等行业以及获得总公司投标授权的分公司，可以提供投标分支机构负责人授权书）</w:t>
      </w:r>
    </w:p>
    <w:p w:rsidR="00BD73D5" w:rsidRDefault="00BD73D5" w:rsidP="00BD73D5">
      <w:pPr>
        <w:pStyle w:val="af4"/>
        <w:spacing w:line="360" w:lineRule="auto"/>
        <w:rPr>
          <w:rFonts w:hAnsi="宋体" w:hint="eastAsia"/>
        </w:rPr>
      </w:pPr>
    </w:p>
    <w:p w:rsidR="00BD73D5" w:rsidRDefault="00BD73D5" w:rsidP="00BD73D5">
      <w:pPr>
        <w:pStyle w:val="af4"/>
        <w:spacing w:line="360" w:lineRule="auto"/>
        <w:jc w:val="center"/>
        <w:rPr>
          <w:rFonts w:hAnsi="宋体" w:hint="eastAsia"/>
          <w:b/>
          <w:sz w:val="24"/>
          <w:szCs w:val="24"/>
        </w:rPr>
      </w:pPr>
      <w:r>
        <w:rPr>
          <w:rFonts w:hAnsi="宋体" w:hint="eastAsia"/>
          <w:b/>
          <w:sz w:val="24"/>
          <w:szCs w:val="24"/>
        </w:rPr>
        <w:t>法定代表人授权书</w:t>
      </w:r>
    </w:p>
    <w:p w:rsidR="00BD73D5" w:rsidRDefault="00BD73D5" w:rsidP="00BD73D5">
      <w:pPr>
        <w:pStyle w:val="af4"/>
        <w:spacing w:line="360" w:lineRule="auto"/>
        <w:rPr>
          <w:rFonts w:hAnsi="宋体" w:hint="eastAsia"/>
        </w:rPr>
      </w:pPr>
    </w:p>
    <w:p w:rsidR="00BD73D5" w:rsidRDefault="00BD73D5" w:rsidP="00BD73D5">
      <w:pPr>
        <w:pStyle w:val="af4"/>
        <w:spacing w:line="360" w:lineRule="auto"/>
        <w:rPr>
          <w:rFonts w:hAnsi="宋体" w:hint="eastAsia"/>
          <w:b/>
        </w:rPr>
      </w:pPr>
      <w:r>
        <w:rPr>
          <w:rFonts w:hAnsi="宋体" w:hint="eastAsia"/>
        </w:rPr>
        <w:t>致：</w:t>
      </w:r>
      <w:r>
        <w:rPr>
          <w:rFonts w:hAnsi="宋体" w:hint="eastAsia"/>
          <w:b/>
        </w:rPr>
        <w:t>广东省政府采购中心</w:t>
      </w:r>
    </w:p>
    <w:p w:rsidR="00BD73D5" w:rsidRDefault="00BD73D5" w:rsidP="00BD73D5">
      <w:pPr>
        <w:spacing w:line="360" w:lineRule="auto"/>
        <w:rPr>
          <w:rFonts w:ascii="宋体" w:hAnsi="宋体" w:hint="eastAsia"/>
          <w:bCs/>
          <w:szCs w:val="21"/>
        </w:rPr>
      </w:pPr>
      <w:r>
        <w:rPr>
          <w:rFonts w:hAnsi="宋体" w:hint="eastAsia"/>
        </w:rPr>
        <w:t>本授权书声明：</w:t>
      </w:r>
      <w:r>
        <w:rPr>
          <w:rFonts w:ascii="宋体" w:hAnsi="宋体" w:hint="eastAsia"/>
          <w:bCs/>
          <w:szCs w:val="21"/>
        </w:rPr>
        <w:t>__________________</w:t>
      </w:r>
      <w:r>
        <w:rPr>
          <w:rFonts w:hAnsi="宋体" w:hint="eastAsia"/>
        </w:rPr>
        <w:t>是注册于</w:t>
      </w:r>
      <w:r>
        <w:rPr>
          <w:rFonts w:hAnsi="宋体" w:hint="eastAsia"/>
          <w:i/>
          <w:u w:val="single"/>
        </w:rPr>
        <w:t>（国家或地区）</w:t>
      </w:r>
      <w:r>
        <w:rPr>
          <w:rFonts w:hAnsi="宋体"/>
          <w:i/>
          <w:u w:val="single"/>
        </w:rPr>
        <w:t xml:space="preserve">   </w:t>
      </w:r>
      <w:r>
        <w:rPr>
          <w:rFonts w:hAnsi="宋体" w:hint="eastAsia"/>
        </w:rPr>
        <w:t>的</w:t>
      </w:r>
      <w:r>
        <w:rPr>
          <w:rFonts w:hAnsi="宋体" w:hint="eastAsia"/>
          <w:i/>
          <w:u w:val="single"/>
        </w:rPr>
        <w:t>（投标供应商名称）</w:t>
      </w:r>
      <w:r>
        <w:rPr>
          <w:rFonts w:hAnsi="宋体"/>
          <w:i/>
          <w:u w:val="single"/>
        </w:rPr>
        <w:t xml:space="preserve">     </w:t>
      </w:r>
      <w:r>
        <w:rPr>
          <w:rFonts w:hAnsi="宋体" w:hint="eastAsia"/>
        </w:rPr>
        <w:t>的法定代表人，现任职务</w:t>
      </w:r>
      <w:r>
        <w:rPr>
          <w:rFonts w:ascii="宋体" w:hAnsi="宋体" w:hint="eastAsia"/>
          <w:bCs/>
          <w:szCs w:val="21"/>
        </w:rPr>
        <w:t>_________</w:t>
      </w:r>
      <w:r>
        <w:rPr>
          <w:rFonts w:hAnsi="宋体" w:hint="eastAsia"/>
        </w:rPr>
        <w:t>，有效证件号码：</w:t>
      </w:r>
      <w:r>
        <w:rPr>
          <w:rFonts w:ascii="宋体" w:hAnsi="宋体" w:hint="eastAsia"/>
          <w:bCs/>
          <w:szCs w:val="21"/>
        </w:rPr>
        <w:t>__________________</w:t>
      </w:r>
      <w:r>
        <w:rPr>
          <w:rFonts w:hAnsi="宋体" w:hint="eastAsia"/>
        </w:rPr>
        <w:t>。现授权</w:t>
      </w:r>
      <w:r>
        <w:rPr>
          <w:rFonts w:hAnsi="宋体" w:hint="eastAsia"/>
          <w:i/>
          <w:u w:val="single"/>
        </w:rPr>
        <w:t>（姓名、职务）</w:t>
      </w:r>
      <w:r>
        <w:rPr>
          <w:rFonts w:hAnsi="宋体"/>
          <w:i/>
          <w:u w:val="single"/>
        </w:rPr>
        <w:t xml:space="preserve">    </w:t>
      </w:r>
      <w:r>
        <w:rPr>
          <w:rFonts w:hAnsi="宋体" w:hint="eastAsia"/>
        </w:rPr>
        <w:t>作为我公司的全权代理人（有效证件号码：</w:t>
      </w:r>
      <w:r>
        <w:rPr>
          <w:rFonts w:ascii="宋体" w:hAnsi="宋体" w:hint="eastAsia"/>
          <w:bCs/>
          <w:szCs w:val="21"/>
        </w:rPr>
        <w:t>__________________</w:t>
      </w:r>
      <w:r>
        <w:rPr>
          <w:rFonts w:hAnsi="宋体" w:hint="eastAsia"/>
        </w:rPr>
        <w:t>），就</w:t>
      </w:r>
      <w:r>
        <w:rPr>
          <w:rFonts w:ascii="宋体" w:hAnsi="宋体" w:hint="eastAsia"/>
          <w:bCs/>
          <w:szCs w:val="21"/>
        </w:rPr>
        <w:t>___________________________</w:t>
      </w:r>
      <w:r>
        <w:rPr>
          <w:rFonts w:hAnsi="宋体" w:hint="eastAsia"/>
        </w:rPr>
        <w:t>项目采购</w:t>
      </w:r>
      <w:r>
        <w:rPr>
          <w:rFonts w:hAnsi="宋体"/>
        </w:rPr>
        <w:t>[</w:t>
      </w:r>
      <w:r>
        <w:rPr>
          <w:rFonts w:hAnsi="宋体" w:hint="eastAsia"/>
        </w:rPr>
        <w:t>采购项目编号为</w:t>
      </w:r>
      <w:r>
        <w:rPr>
          <w:rFonts w:ascii="宋体" w:hAnsi="宋体" w:hint="eastAsia"/>
          <w:bCs/>
          <w:szCs w:val="21"/>
        </w:rPr>
        <w:t>__________________</w:t>
      </w:r>
      <w:r>
        <w:rPr>
          <w:rFonts w:hAnsi="宋体"/>
        </w:rPr>
        <w:t>]</w:t>
      </w:r>
      <w:r>
        <w:rPr>
          <w:rFonts w:hAnsi="宋体" w:hint="eastAsia"/>
        </w:rPr>
        <w:t>的投标和合同执行，以我方的名义处理一切与之有关的事宜。</w:t>
      </w:r>
    </w:p>
    <w:p w:rsidR="00BD73D5" w:rsidRDefault="00BD73D5" w:rsidP="00BD73D5">
      <w:pPr>
        <w:spacing w:line="360" w:lineRule="auto"/>
        <w:rPr>
          <w:rFonts w:ascii="宋体" w:hAnsi="宋体" w:hint="eastAsia"/>
          <w:bCs/>
          <w:szCs w:val="21"/>
        </w:rPr>
      </w:pPr>
      <w:r>
        <w:rPr>
          <w:rFonts w:ascii="宋体" w:hAnsi="宋体" w:hint="eastAsia"/>
          <w:szCs w:val="21"/>
        </w:rPr>
        <w:t>本授权书于</w:t>
      </w:r>
      <w:r>
        <w:rPr>
          <w:rFonts w:ascii="宋体" w:hAnsi="宋体" w:hint="eastAsia"/>
          <w:bCs/>
          <w:szCs w:val="21"/>
        </w:rPr>
        <w:t>_____</w:t>
      </w:r>
      <w:r>
        <w:rPr>
          <w:rFonts w:ascii="宋体" w:hAnsi="宋体" w:hint="eastAsia"/>
          <w:szCs w:val="21"/>
        </w:rPr>
        <w:t>年</w:t>
      </w:r>
      <w:r>
        <w:rPr>
          <w:rFonts w:ascii="宋体" w:hAnsi="宋体" w:hint="eastAsia"/>
          <w:bCs/>
          <w:szCs w:val="21"/>
        </w:rPr>
        <w:t>____</w:t>
      </w:r>
      <w:r>
        <w:rPr>
          <w:rFonts w:ascii="宋体" w:hAnsi="宋体" w:hint="eastAsia"/>
          <w:szCs w:val="21"/>
        </w:rPr>
        <w:t>月</w:t>
      </w:r>
      <w:r>
        <w:rPr>
          <w:rFonts w:ascii="宋体" w:hAnsi="宋体" w:hint="eastAsia"/>
          <w:bCs/>
          <w:szCs w:val="21"/>
        </w:rPr>
        <w:t>___</w:t>
      </w:r>
      <w:r>
        <w:rPr>
          <w:rFonts w:ascii="宋体" w:hAnsi="宋体" w:hint="eastAsia"/>
          <w:szCs w:val="21"/>
        </w:rPr>
        <w:t>日签字生效，特此声明。</w:t>
      </w:r>
    </w:p>
    <w:p w:rsidR="00BD73D5" w:rsidRDefault="00BD73D5" w:rsidP="00BD73D5">
      <w:pPr>
        <w:spacing w:line="360" w:lineRule="auto"/>
        <w:rPr>
          <w:rFonts w:ascii="宋体" w:hAnsi="宋体" w:hint="eastAsia"/>
          <w:szCs w:val="21"/>
        </w:rPr>
      </w:pPr>
    </w:p>
    <w:p w:rsidR="00BD73D5" w:rsidRDefault="00BD73D5" w:rsidP="00BD73D5">
      <w:pPr>
        <w:spacing w:line="360" w:lineRule="auto"/>
        <w:rPr>
          <w:rFonts w:ascii="宋体" w:hAnsi="宋体" w:hint="eastAsia"/>
          <w:b/>
          <w:szCs w:val="21"/>
        </w:rPr>
      </w:pPr>
    </w:p>
    <w:p w:rsidR="00BD73D5" w:rsidRDefault="00BD73D5" w:rsidP="00BD73D5">
      <w:pPr>
        <w:spacing w:line="360" w:lineRule="auto"/>
        <w:rPr>
          <w:rFonts w:ascii="宋体" w:hAnsi="宋体" w:hint="eastAsia"/>
          <w:szCs w:val="21"/>
        </w:rPr>
      </w:pPr>
    </w:p>
    <w:p w:rsidR="00BD73D5" w:rsidRDefault="00BD73D5" w:rsidP="00BD73D5">
      <w:pPr>
        <w:spacing w:line="360" w:lineRule="auto"/>
        <w:rPr>
          <w:rFonts w:ascii="宋体" w:hAnsi="宋体" w:hint="eastAsia"/>
          <w:szCs w:val="21"/>
        </w:rPr>
      </w:pPr>
    </w:p>
    <w:p w:rsidR="00BD73D5" w:rsidRDefault="00BD73D5" w:rsidP="00BD73D5">
      <w:pPr>
        <w:spacing w:line="360" w:lineRule="auto"/>
        <w:ind w:leftChars="2190" w:left="4599"/>
        <w:rPr>
          <w:rFonts w:ascii="宋体" w:hAnsi="宋体" w:hint="eastAsia"/>
          <w:szCs w:val="21"/>
        </w:rPr>
      </w:pPr>
      <w:r>
        <w:rPr>
          <w:rFonts w:ascii="宋体" w:hAnsi="宋体" w:hint="eastAsia"/>
          <w:szCs w:val="21"/>
        </w:rPr>
        <w:t>投标供应商（盖章）：</w:t>
      </w:r>
    </w:p>
    <w:p w:rsidR="00BD73D5" w:rsidRDefault="00BD73D5" w:rsidP="00BD73D5">
      <w:pPr>
        <w:spacing w:line="360" w:lineRule="auto"/>
        <w:ind w:leftChars="2190" w:left="4599"/>
        <w:rPr>
          <w:rFonts w:ascii="宋体" w:hAnsi="宋体" w:hint="eastAsia"/>
          <w:szCs w:val="21"/>
        </w:rPr>
      </w:pPr>
    </w:p>
    <w:p w:rsidR="00BD73D5" w:rsidRDefault="00BD73D5" w:rsidP="00BD73D5">
      <w:pPr>
        <w:spacing w:line="360" w:lineRule="auto"/>
        <w:ind w:leftChars="2190" w:left="4599"/>
        <w:rPr>
          <w:rFonts w:ascii="宋体" w:hAnsi="宋体" w:hint="eastAsia"/>
          <w:szCs w:val="21"/>
        </w:rPr>
      </w:pPr>
      <w:r>
        <w:rPr>
          <w:rFonts w:ascii="宋体" w:hAnsi="宋体" w:hint="eastAsia"/>
          <w:szCs w:val="21"/>
        </w:rPr>
        <w:t>地        址：</w:t>
      </w:r>
    </w:p>
    <w:p w:rsidR="00BD73D5" w:rsidRDefault="00BD73D5" w:rsidP="00BD73D5">
      <w:pPr>
        <w:spacing w:line="360" w:lineRule="auto"/>
        <w:ind w:leftChars="2190" w:left="4599"/>
        <w:rPr>
          <w:rFonts w:ascii="宋体" w:hAnsi="宋体" w:hint="eastAsia"/>
          <w:szCs w:val="21"/>
        </w:rPr>
      </w:pPr>
    </w:p>
    <w:p w:rsidR="00BD73D5" w:rsidRDefault="00BD73D5" w:rsidP="00BD73D5">
      <w:pPr>
        <w:tabs>
          <w:tab w:val="left" w:pos="3780"/>
        </w:tabs>
        <w:spacing w:line="360" w:lineRule="auto"/>
        <w:ind w:leftChars="2190" w:left="4599"/>
        <w:rPr>
          <w:rFonts w:ascii="宋体" w:hAnsi="宋体" w:hint="eastAsia"/>
          <w:szCs w:val="21"/>
        </w:rPr>
      </w:pPr>
      <w:r>
        <w:rPr>
          <w:rFonts w:ascii="宋体" w:hAnsi="宋体" w:hint="eastAsia"/>
          <w:szCs w:val="21"/>
        </w:rPr>
        <w:t>法定代表人（签字或盖章）：</w:t>
      </w:r>
    </w:p>
    <w:p w:rsidR="00BD73D5" w:rsidRDefault="00BD73D5" w:rsidP="00BD73D5">
      <w:pPr>
        <w:tabs>
          <w:tab w:val="left" w:pos="3885"/>
        </w:tabs>
        <w:spacing w:line="360" w:lineRule="auto"/>
        <w:ind w:leftChars="2190" w:left="4704" w:hanging="105"/>
        <w:rPr>
          <w:rFonts w:ascii="宋体" w:hAnsi="宋体" w:hint="eastAsia"/>
          <w:szCs w:val="21"/>
        </w:rPr>
      </w:pPr>
    </w:p>
    <w:p w:rsidR="00BD73D5" w:rsidRDefault="00BD73D5" w:rsidP="00BD73D5">
      <w:pPr>
        <w:tabs>
          <w:tab w:val="left" w:pos="3885"/>
        </w:tabs>
        <w:spacing w:line="360" w:lineRule="auto"/>
        <w:ind w:leftChars="2190" w:left="4704" w:hanging="105"/>
        <w:rPr>
          <w:rFonts w:ascii="宋体" w:hAnsi="宋体" w:hint="eastAsia"/>
          <w:szCs w:val="21"/>
        </w:rPr>
      </w:pPr>
      <w:r>
        <w:rPr>
          <w:rFonts w:ascii="宋体" w:hAnsi="宋体" w:hint="eastAsia"/>
          <w:szCs w:val="21"/>
        </w:rPr>
        <w:t>职        务：</w:t>
      </w:r>
    </w:p>
    <w:p w:rsidR="00BD73D5" w:rsidRDefault="00BD73D5" w:rsidP="00BD73D5">
      <w:pPr>
        <w:spacing w:line="360" w:lineRule="auto"/>
        <w:ind w:leftChars="2190" w:left="4599"/>
        <w:rPr>
          <w:rFonts w:ascii="宋体" w:hAnsi="宋体" w:hint="eastAsia"/>
          <w:szCs w:val="21"/>
        </w:rPr>
      </w:pPr>
    </w:p>
    <w:p w:rsidR="00BD73D5" w:rsidRDefault="00BD73D5" w:rsidP="00BD73D5">
      <w:pPr>
        <w:spacing w:line="360" w:lineRule="auto"/>
        <w:ind w:leftChars="2190" w:left="4599"/>
        <w:rPr>
          <w:rFonts w:ascii="宋体" w:hAnsi="宋体" w:hint="eastAsia"/>
          <w:szCs w:val="21"/>
        </w:rPr>
      </w:pPr>
      <w:r>
        <w:rPr>
          <w:rFonts w:ascii="宋体" w:hAnsi="宋体" w:hint="eastAsia"/>
          <w:spacing w:val="20"/>
          <w:szCs w:val="21"/>
        </w:rPr>
        <w:t>被授权人（签字或盖章）</w:t>
      </w:r>
      <w:r>
        <w:rPr>
          <w:rFonts w:ascii="宋体" w:hAnsi="宋体" w:hint="eastAsia"/>
          <w:szCs w:val="21"/>
        </w:rPr>
        <w:t>：</w:t>
      </w:r>
    </w:p>
    <w:p w:rsidR="00BD73D5" w:rsidRDefault="00BD73D5" w:rsidP="00BD73D5">
      <w:pPr>
        <w:tabs>
          <w:tab w:val="left" w:pos="2041"/>
        </w:tabs>
        <w:spacing w:line="360" w:lineRule="auto"/>
        <w:ind w:leftChars="2190" w:left="4599"/>
        <w:rPr>
          <w:rFonts w:ascii="宋体" w:hAnsi="宋体" w:hint="eastAsia"/>
          <w:szCs w:val="21"/>
        </w:rPr>
      </w:pPr>
    </w:p>
    <w:p w:rsidR="00BD73D5" w:rsidRDefault="00BD73D5" w:rsidP="00BD73D5">
      <w:pPr>
        <w:tabs>
          <w:tab w:val="left" w:pos="2041"/>
        </w:tabs>
        <w:spacing w:line="360" w:lineRule="auto"/>
        <w:ind w:leftChars="2190" w:left="4599"/>
        <w:rPr>
          <w:rFonts w:ascii="宋体" w:hAnsi="宋体" w:hint="eastAsia"/>
          <w:szCs w:val="21"/>
        </w:rPr>
      </w:pPr>
      <w:r>
        <w:rPr>
          <w:rFonts w:ascii="宋体" w:hAnsi="宋体" w:hint="eastAsia"/>
          <w:szCs w:val="21"/>
        </w:rPr>
        <w:t>职       务：</w:t>
      </w:r>
    </w:p>
    <w:p w:rsidR="00BD73D5" w:rsidRDefault="00BD73D5" w:rsidP="00BD73D5">
      <w:pPr>
        <w:spacing w:line="360" w:lineRule="auto"/>
        <w:rPr>
          <w:rFonts w:ascii="宋体" w:hAnsi="宋体" w:hint="eastAsia"/>
          <w:b/>
          <w:szCs w:val="21"/>
        </w:rPr>
      </w:pPr>
    </w:p>
    <w:p w:rsidR="00BD73D5" w:rsidRDefault="00BD73D5" w:rsidP="00BD73D5">
      <w:pPr>
        <w:spacing w:line="360" w:lineRule="auto"/>
        <w:rPr>
          <w:rFonts w:ascii="宋体" w:hAnsi="宋体" w:hint="eastAsia"/>
          <w:b/>
          <w:szCs w:val="21"/>
        </w:rPr>
      </w:pPr>
      <w:r>
        <w:rPr>
          <w:rFonts w:ascii="宋体" w:hAnsi="宋体" w:hint="eastAsia"/>
          <w:b/>
          <w:szCs w:val="21"/>
        </w:rPr>
        <w:br w:type="page"/>
      </w:r>
    </w:p>
    <w:p w:rsidR="00BD73D5" w:rsidRDefault="00BD73D5" w:rsidP="00BD73D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4.4</w:t>
      </w:r>
      <w:r>
        <w:rPr>
          <w:rFonts w:ascii="宋体" w:eastAsia="宋体" w:hAnsi="宋体" w:hint="eastAsia"/>
          <w:sz w:val="21"/>
          <w:szCs w:val="21"/>
        </w:rPr>
        <w:tab/>
        <w:t>联合体共同投标协议书及分包意向书（选用）</w:t>
      </w:r>
    </w:p>
    <w:p w:rsidR="00BD73D5" w:rsidRDefault="00BD73D5" w:rsidP="00BD73D5">
      <w:pPr>
        <w:spacing w:line="360" w:lineRule="auto"/>
        <w:rPr>
          <w:rFonts w:ascii="宋体" w:hAnsi="宋体" w:hint="eastAsia"/>
          <w:kern w:val="10"/>
          <w:szCs w:val="21"/>
        </w:rPr>
      </w:pPr>
    </w:p>
    <w:p w:rsidR="00BD73D5" w:rsidRDefault="00BD73D5" w:rsidP="00BD73D5">
      <w:pPr>
        <w:widowControl/>
        <w:spacing w:line="360" w:lineRule="auto"/>
        <w:jc w:val="center"/>
        <w:rPr>
          <w:rFonts w:ascii="宋体" w:hAnsi="宋体" w:hint="eastAsia"/>
          <w:b/>
          <w:kern w:val="0"/>
          <w:sz w:val="24"/>
          <w:szCs w:val="24"/>
        </w:rPr>
      </w:pPr>
      <w:r>
        <w:rPr>
          <w:rFonts w:ascii="宋体" w:hAnsi="宋体" w:hint="eastAsia"/>
          <w:b/>
          <w:kern w:val="0"/>
          <w:sz w:val="24"/>
        </w:rPr>
        <w:t>联合体共同投标协议书（项目不接受联合体投标时不适用）</w:t>
      </w:r>
    </w:p>
    <w:p w:rsidR="00BD73D5" w:rsidRDefault="00BD73D5" w:rsidP="00BD73D5">
      <w:pPr>
        <w:spacing w:line="360" w:lineRule="auto"/>
        <w:rPr>
          <w:rFonts w:ascii="宋体" w:hAnsi="宋体" w:hint="eastAsia"/>
          <w:kern w:val="10"/>
          <w:szCs w:val="21"/>
        </w:rPr>
      </w:pPr>
    </w:p>
    <w:p w:rsidR="00BD73D5" w:rsidRDefault="00BD73D5" w:rsidP="00BD73D5">
      <w:pPr>
        <w:spacing w:line="360" w:lineRule="auto"/>
        <w:rPr>
          <w:rFonts w:ascii="宋体" w:hAnsi="宋体" w:hint="eastAsia"/>
          <w:szCs w:val="21"/>
          <w:u w:val="single"/>
        </w:rPr>
      </w:pPr>
      <w:r>
        <w:rPr>
          <w:rFonts w:ascii="宋体" w:hAnsi="宋体" w:hint="eastAsia"/>
          <w:kern w:val="10"/>
          <w:szCs w:val="21"/>
        </w:rPr>
        <w:t>立约方：</w:t>
      </w:r>
      <w:r>
        <w:rPr>
          <w:rFonts w:ascii="宋体" w:hAnsi="宋体" w:hint="eastAsia"/>
          <w:szCs w:val="21"/>
          <w:u w:val="single"/>
        </w:rPr>
        <w:t>（甲公司全称）</w:t>
      </w:r>
    </w:p>
    <w:p w:rsidR="00BD73D5" w:rsidRDefault="00BD73D5" w:rsidP="00BD73D5">
      <w:pPr>
        <w:spacing w:line="360" w:lineRule="auto"/>
        <w:ind w:firstLineChars="400" w:firstLine="840"/>
        <w:rPr>
          <w:rFonts w:ascii="宋体" w:hAnsi="宋体" w:hint="eastAsia"/>
          <w:szCs w:val="21"/>
          <w:u w:val="single"/>
        </w:rPr>
      </w:pPr>
      <w:r>
        <w:rPr>
          <w:rFonts w:ascii="宋体" w:hAnsi="宋体" w:hint="eastAsia"/>
          <w:szCs w:val="21"/>
          <w:u w:val="single"/>
        </w:rPr>
        <w:t>（乙公司全称）</w:t>
      </w:r>
    </w:p>
    <w:p w:rsidR="00BD73D5" w:rsidRDefault="00BD73D5" w:rsidP="00BD73D5">
      <w:pPr>
        <w:spacing w:line="360" w:lineRule="auto"/>
        <w:ind w:firstLineChars="400" w:firstLine="840"/>
        <w:rPr>
          <w:rFonts w:ascii="宋体" w:hAnsi="宋体" w:hint="eastAsia"/>
          <w:szCs w:val="21"/>
          <w:u w:val="single"/>
        </w:rPr>
      </w:pPr>
      <w:r>
        <w:rPr>
          <w:rFonts w:ascii="宋体" w:hAnsi="宋体" w:hint="eastAsia"/>
          <w:szCs w:val="21"/>
          <w:u w:val="single"/>
        </w:rPr>
        <w:t>（……公司全称）</w:t>
      </w:r>
    </w:p>
    <w:p w:rsidR="00BD73D5" w:rsidRDefault="00BD73D5" w:rsidP="00BD73D5">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以一个投标供应商的身份共同</w:t>
      </w:r>
      <w:r>
        <w:rPr>
          <w:rFonts w:ascii="宋体" w:hAnsi="宋体" w:hint="eastAsia"/>
          <w:kern w:val="0"/>
          <w:szCs w:val="21"/>
        </w:rPr>
        <w:t>参加</w:t>
      </w:r>
      <w:r>
        <w:rPr>
          <w:rFonts w:ascii="宋体" w:hAnsi="宋体" w:hint="eastAsia"/>
          <w:kern w:val="0"/>
          <w:szCs w:val="21"/>
          <w:u w:val="single"/>
        </w:rPr>
        <w:t>（采购项目名称）（采购项目编号）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BD73D5" w:rsidRDefault="00BD73D5" w:rsidP="00BD73D5">
      <w:pPr>
        <w:spacing w:line="360" w:lineRule="auto"/>
        <w:ind w:firstLineChars="200" w:firstLine="420"/>
        <w:rPr>
          <w:rFonts w:ascii="宋体" w:hAnsi="宋体" w:hint="eastAsia"/>
          <w:szCs w:val="21"/>
        </w:rPr>
      </w:pPr>
      <w:r>
        <w:rPr>
          <w:rFonts w:ascii="宋体" w:hAnsi="宋体" w:hint="eastAsia"/>
          <w:szCs w:val="21"/>
        </w:rPr>
        <w:t>一、联合体各方关系</w:t>
      </w:r>
    </w:p>
    <w:p w:rsidR="00BD73D5" w:rsidRDefault="00BD73D5" w:rsidP="00BD73D5">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共同组成一个联合体，以一个投标供应商的身份共同参加本项目的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作为联合体成员，若中标，联合体各方共同与</w:t>
      </w:r>
      <w:r>
        <w:rPr>
          <w:rFonts w:ascii="宋体" w:hAnsi="宋体" w:hint="eastAsia"/>
          <w:szCs w:val="21"/>
          <w:u w:val="single"/>
        </w:rPr>
        <w:t>（采购人）</w:t>
      </w:r>
      <w:r>
        <w:rPr>
          <w:rFonts w:ascii="宋体" w:hAnsi="宋体" w:hint="eastAsia"/>
          <w:szCs w:val="21"/>
        </w:rPr>
        <w:t>签订政府采购合同。</w:t>
      </w:r>
    </w:p>
    <w:p w:rsidR="00BD73D5" w:rsidRDefault="00BD73D5" w:rsidP="00BD73D5">
      <w:pPr>
        <w:spacing w:line="360" w:lineRule="auto"/>
        <w:ind w:firstLineChars="200" w:firstLine="420"/>
        <w:rPr>
          <w:rFonts w:ascii="宋体" w:hAnsi="宋体" w:hint="eastAsia"/>
          <w:szCs w:val="21"/>
        </w:rPr>
      </w:pPr>
      <w:r>
        <w:rPr>
          <w:rFonts w:ascii="宋体" w:hAnsi="宋体" w:hint="eastAsia"/>
          <w:szCs w:val="21"/>
        </w:rPr>
        <w:t>二、联合体内部有关事项约定如下：</w:t>
      </w:r>
    </w:p>
    <w:p w:rsidR="00BD73D5" w:rsidRDefault="00BD73D5" w:rsidP="00BD73D5">
      <w:pPr>
        <w:spacing w:line="360" w:lineRule="auto"/>
        <w:ind w:firstLineChars="200" w:firstLine="420"/>
        <w:rPr>
          <w:rFonts w:ascii="宋体" w:hAnsi="宋体" w:hint="eastAsia"/>
          <w:szCs w:val="21"/>
        </w:rPr>
      </w:pPr>
      <w:r>
        <w:rPr>
          <w:rFonts w:ascii="宋体" w:hAnsi="宋体" w:hint="eastAsia"/>
          <w:szCs w:val="21"/>
        </w:rPr>
        <w:t>1. 作为联合体的牵头单位，代表联合体双方负责投标和合同实施阶段的主办、协调工作。</w:t>
      </w:r>
    </w:p>
    <w:p w:rsidR="00BD73D5" w:rsidRDefault="00BD73D5" w:rsidP="00BD73D5">
      <w:pPr>
        <w:spacing w:line="360" w:lineRule="auto"/>
        <w:ind w:firstLineChars="200" w:firstLine="420"/>
        <w:rPr>
          <w:rFonts w:ascii="宋体" w:hAnsi="宋体" w:hint="eastAsia"/>
          <w:szCs w:val="21"/>
        </w:rPr>
      </w:pPr>
      <w:r>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BD73D5" w:rsidRDefault="00BD73D5" w:rsidP="00BD73D5">
      <w:pPr>
        <w:spacing w:line="360" w:lineRule="auto"/>
        <w:ind w:firstLineChars="200" w:firstLine="420"/>
        <w:rPr>
          <w:rFonts w:ascii="宋体" w:hAnsi="宋体" w:hint="eastAsia"/>
          <w:szCs w:val="21"/>
        </w:rPr>
      </w:pPr>
      <w:r>
        <w:rPr>
          <w:rFonts w:ascii="宋体" w:hAnsi="宋体" w:hint="eastAsia"/>
          <w:szCs w:val="21"/>
        </w:rPr>
        <w:t>3. 如果本联合体中标，</w:t>
      </w:r>
      <w:r>
        <w:rPr>
          <w:rFonts w:ascii="宋体" w:hAnsi="宋体" w:hint="eastAsia"/>
          <w:kern w:val="0"/>
          <w:szCs w:val="21"/>
          <w:u w:val="single"/>
        </w:rPr>
        <w:t>（甲公司全称）负责本项目            部分，（乙公司全称）负责本项目              部分。</w:t>
      </w:r>
    </w:p>
    <w:p w:rsidR="00BD73D5" w:rsidRDefault="00BD73D5" w:rsidP="00BD73D5">
      <w:pPr>
        <w:spacing w:line="360" w:lineRule="auto"/>
        <w:ind w:firstLineChars="200" w:firstLine="420"/>
        <w:rPr>
          <w:rFonts w:ascii="宋体" w:hAnsi="宋体" w:hint="eastAsia"/>
          <w:szCs w:val="21"/>
        </w:rPr>
      </w:pPr>
      <w:r>
        <w:rPr>
          <w:rFonts w:ascii="宋体" w:hAnsi="宋体" w:hint="eastAsia"/>
          <w:szCs w:val="21"/>
        </w:rPr>
        <w:t>4.如中标，联合体各方共同与</w:t>
      </w:r>
      <w:r>
        <w:rPr>
          <w:rFonts w:ascii="宋体" w:hAnsi="宋体" w:hint="eastAsia"/>
          <w:szCs w:val="21"/>
          <w:u w:val="single"/>
        </w:rPr>
        <w:t>（采购人）</w:t>
      </w:r>
      <w:r>
        <w:rPr>
          <w:rFonts w:ascii="宋体" w:hAnsi="宋体" w:hint="eastAsia"/>
          <w:szCs w:val="21"/>
        </w:rPr>
        <w:t>签订合同书，并就中标项目向采购人负责有连带的和各自的法律责任；</w:t>
      </w:r>
    </w:p>
    <w:p w:rsidR="00BD73D5" w:rsidRDefault="00BD73D5" w:rsidP="00BD73D5">
      <w:pPr>
        <w:spacing w:line="360" w:lineRule="auto"/>
        <w:ind w:firstLineChars="200" w:firstLine="420"/>
        <w:rPr>
          <w:rFonts w:ascii="宋体" w:hAnsi="宋体" w:hint="eastAsia"/>
          <w:szCs w:val="21"/>
        </w:rPr>
      </w:pPr>
      <w:r>
        <w:rPr>
          <w:rFonts w:ascii="宋体" w:hAnsi="宋体" w:hint="eastAsia"/>
          <w:szCs w:val="21"/>
        </w:rPr>
        <w:t>5.联合体成员</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（请填写：小型、微型）</w:t>
      </w:r>
      <w:r>
        <w:rPr>
          <w:rFonts w:ascii="宋体" w:hAnsi="宋体" w:hint="eastAsia"/>
          <w:szCs w:val="21"/>
        </w:rPr>
        <w:t>企业，将承担合同总金额</w:t>
      </w:r>
      <w:r>
        <w:rPr>
          <w:rFonts w:ascii="宋体" w:hAnsi="宋体" w:hint="eastAsia"/>
          <w:szCs w:val="21"/>
          <w:u w:val="single"/>
        </w:rPr>
        <w:t xml:space="preserve">　　</w:t>
      </w:r>
      <w:r>
        <w:rPr>
          <w:rFonts w:ascii="宋体" w:hAnsi="宋体" w:hint="eastAsia"/>
          <w:szCs w:val="21"/>
        </w:rPr>
        <w:t>%的工作内容</w:t>
      </w:r>
      <w:r>
        <w:rPr>
          <w:rFonts w:ascii="宋体" w:hAnsi="宋体" w:hint="eastAsia"/>
          <w:b/>
          <w:szCs w:val="21"/>
        </w:rPr>
        <w:t>（联合体成员中有小型、微型企业时适用）</w:t>
      </w:r>
      <w:r>
        <w:rPr>
          <w:rFonts w:ascii="宋体" w:hAnsi="宋体" w:hint="eastAsia"/>
          <w:szCs w:val="21"/>
        </w:rPr>
        <w:t>。</w:t>
      </w:r>
    </w:p>
    <w:p w:rsidR="00BD73D5" w:rsidRDefault="00BD73D5" w:rsidP="00BD73D5">
      <w:pPr>
        <w:spacing w:line="360" w:lineRule="auto"/>
        <w:ind w:firstLineChars="200" w:firstLine="420"/>
        <w:rPr>
          <w:rFonts w:ascii="宋体" w:hAnsi="宋体" w:hint="eastAsia"/>
          <w:kern w:val="0"/>
          <w:szCs w:val="21"/>
        </w:rPr>
      </w:pPr>
      <w:r>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BD73D5" w:rsidRDefault="00BD73D5" w:rsidP="00BD73D5">
      <w:pPr>
        <w:spacing w:line="360" w:lineRule="auto"/>
        <w:ind w:firstLineChars="200" w:firstLine="420"/>
        <w:rPr>
          <w:rFonts w:ascii="宋体" w:hAnsi="宋体" w:hint="eastAsia"/>
          <w:kern w:val="0"/>
          <w:szCs w:val="21"/>
        </w:rPr>
      </w:pPr>
      <w:r>
        <w:rPr>
          <w:rFonts w:ascii="宋体" w:hAnsi="宋体" w:hint="eastAsia"/>
          <w:kern w:val="0"/>
          <w:szCs w:val="21"/>
        </w:rPr>
        <w:t>四、联合体如因违约过失责任而导致采购人经济损失或被索赔时，本联合体任何一方均</w:t>
      </w:r>
      <w:r>
        <w:rPr>
          <w:rFonts w:ascii="宋体" w:hAnsi="宋体" w:hint="eastAsia"/>
          <w:kern w:val="0"/>
          <w:szCs w:val="21"/>
        </w:rPr>
        <w:lastRenderedPageBreak/>
        <w:t>同意无条件优先清偿采购人的一切债务和经济赔偿。</w:t>
      </w:r>
    </w:p>
    <w:p w:rsidR="00BD73D5" w:rsidRDefault="00BD73D5" w:rsidP="00BD73D5">
      <w:pPr>
        <w:spacing w:line="360" w:lineRule="auto"/>
        <w:ind w:leftChars="11" w:left="23" w:firstLineChars="200" w:firstLine="420"/>
        <w:rPr>
          <w:rFonts w:ascii="宋体" w:hAnsi="宋体" w:hint="eastAsia"/>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有效期内有效，如获中标资格，合同有效期延续至合同履行完毕之日。</w:t>
      </w:r>
    </w:p>
    <w:p w:rsidR="00BD73D5" w:rsidRDefault="00BD73D5" w:rsidP="00BD73D5">
      <w:pPr>
        <w:spacing w:line="360" w:lineRule="auto"/>
        <w:ind w:leftChars="11" w:left="23" w:firstLineChars="200" w:firstLine="420"/>
        <w:rPr>
          <w:rFonts w:ascii="宋体" w:hAnsi="宋体" w:hint="eastAsia"/>
          <w:kern w:val="0"/>
          <w:szCs w:val="21"/>
        </w:rPr>
      </w:pPr>
      <w:r>
        <w:rPr>
          <w:rFonts w:ascii="宋体" w:hAnsi="宋体" w:hint="eastAsia"/>
          <w:kern w:val="0"/>
          <w:szCs w:val="21"/>
        </w:rPr>
        <w:t>六、本协议书正本一式份，随投标文件装订份，送采购人份，联合体成员各一份；副本一式份，联合体成员各执 份。</w:t>
      </w:r>
    </w:p>
    <w:p w:rsidR="00BD73D5" w:rsidRDefault="00BD73D5" w:rsidP="00BD73D5">
      <w:pPr>
        <w:spacing w:line="360" w:lineRule="auto"/>
        <w:ind w:leftChars="11" w:left="23" w:firstLineChars="200" w:firstLine="420"/>
        <w:rPr>
          <w:rFonts w:ascii="宋体" w:hAnsi="宋体" w:hint="eastAsia"/>
          <w:kern w:val="0"/>
          <w:szCs w:val="21"/>
        </w:rPr>
      </w:pPr>
    </w:p>
    <w:p w:rsidR="00BD73D5" w:rsidRDefault="00BD73D5" w:rsidP="00BD73D5">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BD73D5" w:rsidRDefault="00BD73D5" w:rsidP="00BD73D5">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法定代表人：（签字或</w:t>
      </w:r>
      <w:r>
        <w:rPr>
          <w:rFonts w:ascii="宋体" w:hAnsi="宋体" w:hint="eastAsia"/>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szCs w:val="21"/>
        </w:rPr>
        <w:t>盖章</w:t>
      </w:r>
      <w:r>
        <w:rPr>
          <w:rFonts w:ascii="宋体" w:hAnsi="宋体" w:hint="eastAsia"/>
          <w:kern w:val="0"/>
          <w:szCs w:val="21"/>
        </w:rPr>
        <w:t>）</w:t>
      </w:r>
    </w:p>
    <w:p w:rsidR="00BD73D5" w:rsidRDefault="00BD73D5" w:rsidP="00BD73D5">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BD73D5" w:rsidRDefault="00BD73D5" w:rsidP="00BD73D5">
      <w:pPr>
        <w:spacing w:line="360" w:lineRule="auto"/>
        <w:ind w:left="620" w:hangingChars="294" w:hanging="620"/>
        <w:rPr>
          <w:rFonts w:ascii="宋体" w:hAnsi="宋体" w:hint="eastAsia"/>
          <w:b/>
          <w:szCs w:val="21"/>
        </w:rPr>
      </w:pPr>
      <w:r>
        <w:rPr>
          <w:rFonts w:ascii="宋体" w:hAnsi="宋体" w:hint="eastAsia"/>
          <w:b/>
          <w:szCs w:val="21"/>
        </w:rPr>
        <w:t>注：1．联合投标时需签本协议，联合体各方成员应在本协议上共同盖章确认。</w:t>
      </w:r>
    </w:p>
    <w:p w:rsidR="00BD73D5" w:rsidRDefault="00BD73D5" w:rsidP="00BD73D5">
      <w:pPr>
        <w:spacing w:line="360" w:lineRule="auto"/>
        <w:ind w:firstLineChars="196" w:firstLine="412"/>
        <w:rPr>
          <w:rFonts w:ascii="宋体" w:hAnsi="宋体" w:hint="eastAsia"/>
          <w:b/>
          <w:szCs w:val="21"/>
        </w:rPr>
      </w:pPr>
      <w:r>
        <w:rPr>
          <w:rFonts w:ascii="宋体" w:hAnsi="宋体" w:hint="eastAsia"/>
          <w:szCs w:val="21"/>
        </w:rPr>
        <w:t>2．本协议内容不得擅自修改。此协议将作为签订合同的附件之一。</w:t>
      </w:r>
    </w:p>
    <w:p w:rsidR="00BD73D5" w:rsidRDefault="00BD73D5" w:rsidP="00BD73D5">
      <w:pPr>
        <w:widowControl/>
        <w:spacing w:line="360" w:lineRule="auto"/>
        <w:jc w:val="center"/>
        <w:rPr>
          <w:rFonts w:ascii="宋体" w:hAnsi="宋体" w:hint="eastAsia"/>
          <w:b/>
          <w:kern w:val="0"/>
          <w:sz w:val="24"/>
        </w:rPr>
      </w:pPr>
      <w:r>
        <w:rPr>
          <w:rFonts w:ascii="宋体" w:hAnsi="宋体" w:hint="eastAsia"/>
          <w:b/>
          <w:kern w:val="0"/>
          <w:sz w:val="24"/>
        </w:rPr>
        <w:br w:type="page"/>
      </w:r>
      <w:r>
        <w:rPr>
          <w:rFonts w:ascii="宋体" w:hAnsi="宋体" w:hint="eastAsia"/>
          <w:b/>
          <w:kern w:val="0"/>
          <w:sz w:val="24"/>
        </w:rPr>
        <w:lastRenderedPageBreak/>
        <w:t>分包意向协议书（项目不允许分包时不适用）</w:t>
      </w:r>
    </w:p>
    <w:p w:rsidR="00BD73D5" w:rsidRDefault="00BD73D5" w:rsidP="00BD73D5">
      <w:pPr>
        <w:spacing w:line="360" w:lineRule="auto"/>
        <w:rPr>
          <w:rFonts w:ascii="宋体" w:hAnsi="宋体" w:cs="宋体" w:hint="eastAsia"/>
          <w:kern w:val="10"/>
          <w:szCs w:val="21"/>
        </w:rPr>
      </w:pPr>
    </w:p>
    <w:p w:rsidR="00BD73D5" w:rsidRDefault="00BD73D5" w:rsidP="00BD73D5">
      <w:pPr>
        <w:spacing w:line="360" w:lineRule="auto"/>
        <w:rPr>
          <w:rFonts w:ascii="宋体" w:hAnsi="宋体" w:cs="宋体" w:hint="eastAsia"/>
          <w:u w:val="single"/>
        </w:rPr>
      </w:pPr>
      <w:r>
        <w:rPr>
          <w:rFonts w:ascii="宋体" w:hAnsi="宋体" w:cs="宋体" w:hint="eastAsia"/>
          <w:kern w:val="10"/>
        </w:rPr>
        <w:t>立约方：</w:t>
      </w:r>
      <w:r>
        <w:rPr>
          <w:rFonts w:ascii="宋体" w:hAnsi="宋体" w:cs="宋体" w:hint="eastAsia"/>
          <w:u w:val="single"/>
        </w:rPr>
        <w:t>（甲公司全称）</w:t>
      </w:r>
    </w:p>
    <w:p w:rsidR="00BD73D5" w:rsidRDefault="00BD73D5" w:rsidP="00BD73D5">
      <w:pPr>
        <w:spacing w:line="360" w:lineRule="auto"/>
        <w:ind w:firstLineChars="400" w:firstLine="840"/>
        <w:rPr>
          <w:rFonts w:ascii="宋体" w:hAnsi="宋体" w:cs="宋体" w:hint="eastAsia"/>
          <w:u w:val="single"/>
        </w:rPr>
      </w:pPr>
      <w:r>
        <w:rPr>
          <w:rFonts w:ascii="宋体" w:hAnsi="宋体" w:cs="宋体" w:hint="eastAsia"/>
          <w:u w:val="single"/>
        </w:rPr>
        <w:t>（乙公司全称）</w:t>
      </w:r>
    </w:p>
    <w:p w:rsidR="00BD73D5" w:rsidRDefault="00BD73D5" w:rsidP="00BD73D5">
      <w:pPr>
        <w:spacing w:line="360" w:lineRule="auto"/>
        <w:ind w:firstLineChars="400" w:firstLine="840"/>
        <w:rPr>
          <w:rFonts w:ascii="宋体" w:hAnsi="宋体" w:cs="宋体" w:hint="eastAsia"/>
          <w:u w:val="single"/>
        </w:rPr>
      </w:pPr>
      <w:r>
        <w:rPr>
          <w:rFonts w:ascii="宋体" w:hAnsi="宋体" w:cs="宋体" w:hint="eastAsia"/>
          <w:u w:val="single"/>
        </w:rPr>
        <w:t>（……公司全称）</w:t>
      </w:r>
    </w:p>
    <w:p w:rsidR="00BD73D5" w:rsidRDefault="00BD73D5" w:rsidP="00BD73D5">
      <w:pPr>
        <w:spacing w:line="360" w:lineRule="auto"/>
        <w:ind w:firstLineChars="200" w:firstLine="420"/>
        <w:rPr>
          <w:rFonts w:ascii="宋体" w:hAnsi="宋体" w:cs="宋体" w:hint="eastAsia"/>
        </w:rPr>
      </w:pPr>
      <w:r>
        <w:rPr>
          <w:rFonts w:ascii="宋体" w:hAnsi="宋体" w:cs="宋体" w:hint="eastAsia"/>
          <w:kern w:val="0"/>
          <w:u w:val="single"/>
        </w:rPr>
        <w:t>（甲公司全称）</w:t>
      </w:r>
      <w:r>
        <w:rPr>
          <w:rFonts w:ascii="宋体" w:hAnsi="宋体" w:cs="宋体" w:hint="eastAsia"/>
          <w:kern w:val="0"/>
        </w:rPr>
        <w:t>、</w:t>
      </w:r>
      <w:r>
        <w:rPr>
          <w:rFonts w:ascii="宋体" w:hAnsi="宋体" w:cs="宋体" w:hint="eastAsia"/>
          <w:kern w:val="0"/>
          <w:u w:val="single"/>
        </w:rPr>
        <w:t>（乙公司全称）</w:t>
      </w:r>
      <w:r>
        <w:rPr>
          <w:rFonts w:ascii="宋体" w:hAnsi="宋体" w:cs="宋体" w:hint="eastAsia"/>
          <w:kern w:val="0"/>
        </w:rPr>
        <w:t>、</w:t>
      </w:r>
      <w:r>
        <w:rPr>
          <w:rFonts w:ascii="宋体" w:hAnsi="宋体" w:cs="宋体" w:hint="eastAsia"/>
          <w:kern w:val="0"/>
          <w:u w:val="single"/>
        </w:rPr>
        <w:t>（……公司全称）</w:t>
      </w:r>
      <w:r>
        <w:rPr>
          <w:rFonts w:ascii="宋体" w:hAnsi="宋体" w:cs="宋体" w:hint="eastAsia"/>
          <w:kern w:val="0"/>
        </w:rPr>
        <w:t>自愿达成分包意向，参加</w:t>
      </w:r>
      <w:r>
        <w:rPr>
          <w:rFonts w:ascii="宋体" w:hAnsi="宋体" w:cs="宋体" w:hint="eastAsia"/>
          <w:kern w:val="0"/>
          <w:u w:val="single"/>
        </w:rPr>
        <w:t>（采购项目名称）（采购项目编号）</w:t>
      </w:r>
      <w:r>
        <w:rPr>
          <w:rFonts w:ascii="宋体" w:hAnsi="宋体" w:cs="宋体" w:hint="eastAsia"/>
          <w:kern w:val="0"/>
        </w:rPr>
        <w:t>的响应活动。</w:t>
      </w:r>
      <w:r>
        <w:rPr>
          <w:rFonts w:ascii="宋体" w:hAnsi="宋体" w:cs="宋体" w:hint="eastAsia"/>
        </w:rPr>
        <w:t>经各方充分协商一致，就</w:t>
      </w:r>
      <w:r>
        <w:rPr>
          <w:rFonts w:ascii="宋体" w:hAnsi="宋体" w:cs="宋体" w:hint="eastAsia"/>
          <w:kern w:val="10"/>
        </w:rPr>
        <w:t>项目的响应和合同实施阶段的有关事务协商一致</w:t>
      </w:r>
      <w:r>
        <w:rPr>
          <w:rFonts w:ascii="宋体" w:hAnsi="宋体" w:cs="宋体" w:hint="eastAsia"/>
          <w:kern w:val="0"/>
        </w:rPr>
        <w:t>订立意向如下</w:t>
      </w:r>
      <w:r>
        <w:rPr>
          <w:rFonts w:ascii="宋体" w:hAnsi="宋体" w:cs="宋体" w:hint="eastAsia"/>
        </w:rPr>
        <w:t>：</w:t>
      </w:r>
    </w:p>
    <w:p w:rsidR="00BD73D5" w:rsidRDefault="00BD73D5" w:rsidP="00BD73D5">
      <w:pPr>
        <w:spacing w:line="360" w:lineRule="auto"/>
        <w:ind w:firstLineChars="200" w:firstLine="420"/>
        <w:rPr>
          <w:rFonts w:ascii="宋体" w:hAnsi="宋体" w:cs="宋体" w:hint="eastAsia"/>
        </w:rPr>
      </w:pPr>
      <w:r>
        <w:rPr>
          <w:rFonts w:ascii="宋体" w:hAnsi="宋体" w:cs="宋体" w:hint="eastAsia"/>
        </w:rPr>
        <w:t>一、分包意向各方关系</w:t>
      </w:r>
    </w:p>
    <w:p w:rsidR="00BD73D5" w:rsidRDefault="00BD73D5" w:rsidP="00BD73D5">
      <w:pPr>
        <w:spacing w:line="360" w:lineRule="auto"/>
        <w:ind w:firstLineChars="200" w:firstLine="420"/>
        <w:rPr>
          <w:rFonts w:ascii="宋体" w:hAnsi="宋体" w:cs="宋体" w:hint="eastAsia"/>
        </w:rPr>
      </w:pPr>
      <w:r>
        <w:rPr>
          <w:rFonts w:ascii="宋体" w:hAnsi="宋体" w:cs="宋体" w:hint="eastAsia"/>
          <w:kern w:val="0"/>
          <w:u w:val="single"/>
        </w:rPr>
        <w:t>（甲公司全称）为投标方</w:t>
      </w:r>
      <w:r>
        <w:rPr>
          <w:rFonts w:ascii="宋体" w:hAnsi="宋体" w:cs="宋体" w:hint="eastAsia"/>
          <w:kern w:val="0"/>
        </w:rPr>
        <w:t>、</w:t>
      </w:r>
      <w:r>
        <w:rPr>
          <w:rFonts w:ascii="宋体" w:hAnsi="宋体" w:cs="宋体" w:hint="eastAsia"/>
          <w:kern w:val="0"/>
          <w:u w:val="single"/>
        </w:rPr>
        <w:t>（乙公司全称）</w:t>
      </w:r>
      <w:r>
        <w:rPr>
          <w:rFonts w:ascii="宋体" w:hAnsi="宋体" w:cs="宋体" w:hint="eastAsia"/>
          <w:kern w:val="0"/>
        </w:rPr>
        <w:t>、</w:t>
      </w:r>
      <w:r>
        <w:rPr>
          <w:rFonts w:ascii="宋体" w:hAnsi="宋体" w:cs="宋体" w:hint="eastAsia"/>
          <w:kern w:val="0"/>
          <w:u w:val="single"/>
        </w:rPr>
        <w:t>（……公司全称）</w:t>
      </w:r>
      <w:r>
        <w:rPr>
          <w:rFonts w:ascii="宋体" w:hAnsi="宋体" w:cs="宋体" w:hint="eastAsia"/>
        </w:rPr>
        <w:t>为分包意向供应商，</w:t>
      </w:r>
      <w:r>
        <w:rPr>
          <w:rFonts w:ascii="宋体" w:hAnsi="宋体" w:cs="宋体" w:hint="eastAsia"/>
          <w:kern w:val="0"/>
          <w:u w:val="single"/>
        </w:rPr>
        <w:t>（甲公司全称）</w:t>
      </w:r>
      <w:r>
        <w:rPr>
          <w:rFonts w:ascii="宋体" w:hAnsi="宋体" w:cs="宋体" w:hint="eastAsia"/>
        </w:rPr>
        <w:t>以投标供应商的身份参加本项目的</w:t>
      </w:r>
      <w:r>
        <w:rPr>
          <w:rFonts w:ascii="宋体" w:hAnsi="宋体" w:cs="宋体" w:hint="eastAsia"/>
          <w:kern w:val="0"/>
        </w:rPr>
        <w:t>响应</w:t>
      </w:r>
      <w:r>
        <w:rPr>
          <w:rFonts w:ascii="宋体" w:hAnsi="宋体" w:cs="宋体" w:hint="eastAsia"/>
        </w:rPr>
        <w:t>。若中标，</w:t>
      </w:r>
      <w:r>
        <w:rPr>
          <w:rFonts w:ascii="宋体" w:hAnsi="宋体" w:cs="宋体" w:hint="eastAsia"/>
          <w:kern w:val="0"/>
          <w:u w:val="single"/>
        </w:rPr>
        <w:t>（甲公司全称）与</w:t>
      </w:r>
      <w:r>
        <w:rPr>
          <w:rFonts w:ascii="宋体" w:hAnsi="宋体" w:cs="宋体" w:hint="eastAsia"/>
          <w:u w:val="single"/>
        </w:rPr>
        <w:t>采购人</w:t>
      </w:r>
      <w:r>
        <w:rPr>
          <w:rFonts w:ascii="宋体" w:hAnsi="宋体" w:cs="宋体" w:hint="eastAsia"/>
        </w:rPr>
        <w:t>签订政府采购合同。承接分包意向的各供应商与</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rPr>
        <w:t>签订分包合同。</w:t>
      </w:r>
      <w:r>
        <w:rPr>
          <w:rFonts w:ascii="宋体" w:hAnsi="宋体" w:cs="宋体" w:hint="eastAsia"/>
          <w:kern w:val="0"/>
          <w:u w:val="single"/>
        </w:rPr>
        <w:t>（甲公司全称）</w:t>
      </w:r>
      <w:r>
        <w:rPr>
          <w:rFonts w:ascii="宋体" w:hAnsi="宋体" w:cs="宋体" w:hint="eastAsia"/>
        </w:rPr>
        <w:t>就采购项目和分包项目向采购人负责，分包供应商就分包项目承担责任。</w:t>
      </w:r>
    </w:p>
    <w:p w:rsidR="00BD73D5" w:rsidRDefault="00BD73D5" w:rsidP="00BD73D5">
      <w:pPr>
        <w:spacing w:line="360" w:lineRule="auto"/>
        <w:ind w:firstLineChars="200" w:firstLine="420"/>
        <w:rPr>
          <w:rFonts w:ascii="宋体" w:hAnsi="宋体" w:cs="宋体" w:hint="eastAsia"/>
        </w:rPr>
      </w:pPr>
      <w:r>
        <w:rPr>
          <w:rFonts w:ascii="宋体" w:hAnsi="宋体" w:cs="宋体" w:hint="eastAsia"/>
        </w:rPr>
        <w:t>二、有关事项约定如下：</w:t>
      </w:r>
    </w:p>
    <w:p w:rsidR="00BD73D5" w:rsidRDefault="00BD73D5" w:rsidP="00BD73D5">
      <w:pPr>
        <w:spacing w:line="360" w:lineRule="auto"/>
        <w:ind w:firstLineChars="200" w:firstLine="420"/>
        <w:rPr>
          <w:rFonts w:ascii="宋体" w:hAnsi="宋体" w:cs="宋体" w:hint="eastAsia"/>
        </w:rPr>
      </w:pPr>
      <w:r>
        <w:rPr>
          <w:rFonts w:ascii="宋体" w:hAnsi="宋体" w:cs="宋体" w:hint="eastAsia"/>
        </w:rPr>
        <w:t>1.如中标，分包供应商分别与</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rPr>
        <w:t>签订合同书，并就中标项目分包部分向采购人负责有连带的和各自的法律责任；</w:t>
      </w:r>
    </w:p>
    <w:p w:rsidR="00BD73D5" w:rsidRDefault="00BD73D5" w:rsidP="00BD73D5">
      <w:pPr>
        <w:spacing w:line="360" w:lineRule="auto"/>
        <w:ind w:firstLineChars="200" w:firstLine="420"/>
        <w:rPr>
          <w:rFonts w:ascii="宋体" w:hAnsi="宋体" w:cs="宋体" w:hint="eastAsia"/>
        </w:rPr>
      </w:pPr>
      <w:r>
        <w:rPr>
          <w:rFonts w:ascii="宋体" w:hAnsi="宋体" w:cs="宋体" w:hint="eastAsia"/>
        </w:rPr>
        <w:t>2.分包意向供应商1</w:t>
      </w:r>
      <w:r>
        <w:rPr>
          <w:rFonts w:ascii="宋体" w:hAnsi="宋体" w:cs="宋体" w:hint="eastAsia"/>
          <w:u w:val="single"/>
        </w:rPr>
        <w:t xml:space="preserve"> （公司全称） </w:t>
      </w:r>
      <w:r>
        <w:rPr>
          <w:rFonts w:ascii="宋体" w:hAnsi="宋体" w:cs="宋体" w:hint="eastAsia"/>
        </w:rPr>
        <w:t>为</w:t>
      </w:r>
      <w:r>
        <w:rPr>
          <w:rFonts w:ascii="宋体" w:hAnsi="宋体" w:cs="宋体" w:hint="eastAsia"/>
          <w:u w:val="single"/>
        </w:rPr>
        <w:t>（请填写：大型、中型、小型、微型）</w:t>
      </w:r>
      <w:r>
        <w:rPr>
          <w:rFonts w:ascii="宋体" w:hAnsi="宋体" w:cs="宋体" w:hint="eastAsia"/>
        </w:rPr>
        <w:t>企业，将承担适宜分包部分</w:t>
      </w:r>
      <w:r>
        <w:rPr>
          <w:rFonts w:ascii="宋体" w:hAnsi="宋体" w:cs="宋体" w:hint="eastAsia"/>
          <w:u w:val="single"/>
        </w:rPr>
        <w:t xml:space="preserve"> （具体分包内容）</w:t>
      </w:r>
      <w:r>
        <w:rPr>
          <w:rFonts w:ascii="宋体" w:hAnsi="宋体" w:cs="宋体" w:hint="eastAsia"/>
        </w:rPr>
        <w:t>占合同总金额%的工作内容。</w:t>
      </w:r>
    </w:p>
    <w:p w:rsidR="00BD73D5" w:rsidRDefault="00BD73D5" w:rsidP="00BD73D5">
      <w:pPr>
        <w:spacing w:line="360" w:lineRule="auto"/>
        <w:ind w:firstLineChars="200" w:firstLine="420"/>
        <w:rPr>
          <w:rFonts w:ascii="宋体" w:hAnsi="宋体" w:cs="宋体" w:hint="eastAsia"/>
        </w:rPr>
      </w:pPr>
      <w:r>
        <w:rPr>
          <w:rFonts w:ascii="宋体" w:hAnsi="宋体" w:cs="宋体" w:hint="eastAsia"/>
        </w:rPr>
        <w:t>3.分包意向供应商2</w:t>
      </w:r>
      <w:r>
        <w:rPr>
          <w:rFonts w:ascii="宋体" w:hAnsi="宋体" w:cs="宋体" w:hint="eastAsia"/>
          <w:u w:val="single"/>
        </w:rPr>
        <w:t xml:space="preserve"> （公司全称） </w:t>
      </w:r>
      <w:r>
        <w:rPr>
          <w:rFonts w:ascii="宋体" w:hAnsi="宋体" w:cs="宋体" w:hint="eastAsia"/>
        </w:rPr>
        <w:t>为</w:t>
      </w:r>
      <w:r>
        <w:rPr>
          <w:rFonts w:ascii="宋体" w:hAnsi="宋体" w:cs="宋体" w:hint="eastAsia"/>
          <w:u w:val="single"/>
        </w:rPr>
        <w:t>（请填写：大型、中型、小型、微型）</w:t>
      </w:r>
      <w:r>
        <w:rPr>
          <w:rFonts w:ascii="宋体" w:hAnsi="宋体" w:cs="宋体" w:hint="eastAsia"/>
        </w:rPr>
        <w:t>企业，将承担适宜分包部分</w:t>
      </w:r>
      <w:r>
        <w:rPr>
          <w:rFonts w:ascii="宋体" w:hAnsi="宋体" w:cs="宋体" w:hint="eastAsia"/>
          <w:u w:val="single"/>
        </w:rPr>
        <w:t>（具体分包内容）占</w:t>
      </w:r>
      <w:r>
        <w:rPr>
          <w:rFonts w:ascii="宋体" w:hAnsi="宋体" w:cs="宋体" w:hint="eastAsia"/>
        </w:rPr>
        <w:t>合同总金额%的工作内容。</w:t>
      </w:r>
    </w:p>
    <w:p w:rsidR="00BD73D5" w:rsidRDefault="00BD73D5" w:rsidP="00BD73D5">
      <w:pPr>
        <w:spacing w:line="360" w:lineRule="auto"/>
        <w:ind w:firstLineChars="200" w:firstLine="420"/>
        <w:rPr>
          <w:rFonts w:ascii="宋体" w:hAnsi="宋体" w:cs="宋体" w:hint="eastAsia"/>
        </w:rPr>
      </w:pPr>
      <w:r>
        <w:rPr>
          <w:rFonts w:ascii="宋体" w:hAnsi="宋体" w:cs="宋体" w:hint="eastAsia"/>
        </w:rPr>
        <w:t>…</w:t>
      </w:r>
    </w:p>
    <w:p w:rsidR="00BD73D5" w:rsidRDefault="00BD73D5" w:rsidP="00BD73D5">
      <w:pPr>
        <w:spacing w:line="360" w:lineRule="auto"/>
        <w:ind w:firstLineChars="200" w:firstLine="420"/>
        <w:rPr>
          <w:rFonts w:ascii="宋体" w:hAnsi="宋体" w:cs="宋体" w:hint="eastAsia"/>
          <w:kern w:val="0"/>
        </w:rPr>
      </w:pPr>
      <w:r>
        <w:rPr>
          <w:rFonts w:ascii="宋体" w:hAnsi="宋体" w:cs="宋体" w:hint="eastAsia"/>
          <w:kern w:val="0"/>
        </w:rPr>
        <w:t>三、如因违约过失责任而导致采购人经济损失或被索赔时，</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kern w:val="0"/>
        </w:rPr>
        <w:t>同意无条件优先清偿采购人的一切债务和经济赔偿。</w:t>
      </w:r>
    </w:p>
    <w:p w:rsidR="00BD73D5" w:rsidRDefault="00BD73D5" w:rsidP="00BD73D5">
      <w:pPr>
        <w:spacing w:line="360" w:lineRule="auto"/>
        <w:ind w:firstLineChars="200" w:firstLine="420"/>
        <w:rPr>
          <w:rFonts w:ascii="宋体" w:hAnsi="宋体" w:cs="宋体" w:hint="eastAsia"/>
          <w:kern w:val="0"/>
        </w:rPr>
      </w:pPr>
      <w:r>
        <w:rPr>
          <w:rFonts w:ascii="宋体" w:hAnsi="宋体" w:cs="宋体" w:hint="eastAsia"/>
          <w:kern w:val="0"/>
        </w:rPr>
        <w:t>四、如中标，分包意向供应商不得以任何理由提出终止本意向协议。</w:t>
      </w:r>
    </w:p>
    <w:p w:rsidR="00BD73D5" w:rsidRDefault="00BD73D5" w:rsidP="00BD73D5">
      <w:pPr>
        <w:spacing w:line="360" w:lineRule="auto"/>
        <w:ind w:leftChars="11" w:left="23" w:firstLineChars="200" w:firstLine="420"/>
        <w:rPr>
          <w:rFonts w:ascii="宋体" w:hAnsi="宋体" w:cs="宋体" w:hint="eastAsia"/>
        </w:rPr>
      </w:pPr>
      <w:r>
        <w:rPr>
          <w:rFonts w:ascii="宋体" w:hAnsi="宋体" w:cs="宋体" w:hint="eastAsia"/>
          <w:kern w:val="0"/>
        </w:rPr>
        <w:t>五、</w:t>
      </w:r>
      <w:r>
        <w:rPr>
          <w:rFonts w:ascii="宋体" w:hAnsi="宋体" w:cs="宋体" w:hint="eastAsia"/>
        </w:rPr>
        <w:t>本意向书在</w:t>
      </w:r>
      <w:r>
        <w:rPr>
          <w:rFonts w:ascii="宋体" w:hAnsi="宋体" w:cs="宋体" w:hint="eastAsia"/>
          <w:kern w:val="0"/>
        </w:rPr>
        <w:t>自签署之日起生效，</w:t>
      </w:r>
      <w:r>
        <w:rPr>
          <w:rFonts w:ascii="宋体" w:hAnsi="宋体" w:cs="宋体" w:hint="eastAsia"/>
        </w:rPr>
        <w:t>有效期内有效，如获中标资格，有效期延续至合同履行完毕之日。</w:t>
      </w:r>
    </w:p>
    <w:p w:rsidR="00BD73D5" w:rsidRDefault="00BD73D5" w:rsidP="00BD73D5">
      <w:pPr>
        <w:spacing w:line="360" w:lineRule="auto"/>
        <w:ind w:leftChars="11" w:left="23" w:firstLineChars="200" w:firstLine="420"/>
        <w:rPr>
          <w:rFonts w:ascii="宋体" w:hAnsi="宋体" w:cs="宋体" w:hint="eastAsia"/>
          <w:kern w:val="0"/>
        </w:rPr>
      </w:pPr>
      <w:r>
        <w:rPr>
          <w:rFonts w:ascii="宋体" w:hAnsi="宋体" w:cs="宋体" w:hint="eastAsia"/>
          <w:kern w:val="0"/>
        </w:rPr>
        <w:t>六、本意向书正本一式份，随投标文件装订份，</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kern w:val="0"/>
        </w:rPr>
        <w:t>及各</w:t>
      </w:r>
      <w:r>
        <w:rPr>
          <w:rFonts w:ascii="宋体" w:hAnsi="宋体" w:cs="宋体" w:hint="eastAsia"/>
        </w:rPr>
        <w:t>分包意向供应商</w:t>
      </w:r>
      <w:r>
        <w:rPr>
          <w:rFonts w:ascii="宋体" w:hAnsi="宋体" w:cs="宋体" w:hint="eastAsia"/>
          <w:kern w:val="0"/>
        </w:rPr>
        <w:t>各一份。</w:t>
      </w:r>
    </w:p>
    <w:p w:rsidR="00BD73D5" w:rsidRDefault="00BD73D5" w:rsidP="00BD73D5">
      <w:pPr>
        <w:widowControl/>
        <w:spacing w:line="360" w:lineRule="auto"/>
        <w:jc w:val="left"/>
        <w:rPr>
          <w:rFonts w:ascii="宋体" w:hAnsi="宋体" w:cs="宋体" w:hint="eastAsia"/>
          <w:kern w:val="0"/>
        </w:rPr>
      </w:pPr>
      <w:r>
        <w:rPr>
          <w:rFonts w:ascii="宋体" w:hAnsi="宋体" w:cs="宋体" w:hint="eastAsia"/>
          <w:kern w:val="0"/>
        </w:rPr>
        <w:t xml:space="preserve">甲公司全称：（盖章） </w:t>
      </w:r>
      <w:r>
        <w:rPr>
          <w:rFonts w:ascii="宋体" w:hAnsi="宋体" w:cs="宋体" w:hint="eastAsia"/>
          <w:kern w:val="0"/>
        </w:rPr>
        <w:tab/>
      </w:r>
    </w:p>
    <w:p w:rsidR="00BD73D5" w:rsidRDefault="00BD73D5" w:rsidP="00BD73D5">
      <w:pPr>
        <w:widowControl/>
        <w:spacing w:line="360" w:lineRule="auto"/>
        <w:jc w:val="left"/>
        <w:rPr>
          <w:rFonts w:ascii="宋体" w:hAnsi="宋体" w:cs="宋体" w:hint="eastAsia"/>
          <w:kern w:val="0"/>
        </w:rPr>
      </w:pPr>
      <w:r>
        <w:rPr>
          <w:rFonts w:ascii="宋体" w:hAnsi="宋体" w:cs="宋体" w:hint="eastAsia"/>
          <w:kern w:val="0"/>
        </w:rPr>
        <w:t>法定代表人（签字或</w:t>
      </w:r>
      <w:r>
        <w:rPr>
          <w:rFonts w:ascii="宋体" w:hAnsi="宋体" w:cs="宋体" w:hint="eastAsia"/>
        </w:rPr>
        <w:t>盖章</w:t>
      </w:r>
      <w:r>
        <w:rPr>
          <w:rFonts w:ascii="宋体" w:hAnsi="宋体" w:cs="宋体" w:hint="eastAsia"/>
          <w:kern w:val="0"/>
        </w:rPr>
        <w:t>）</w:t>
      </w:r>
    </w:p>
    <w:p w:rsidR="00BD73D5" w:rsidRDefault="00BD73D5" w:rsidP="00BD73D5">
      <w:pPr>
        <w:widowControl/>
        <w:spacing w:line="360" w:lineRule="auto"/>
        <w:jc w:val="left"/>
        <w:rPr>
          <w:rFonts w:ascii="宋体" w:hAnsi="宋体" w:cs="宋体" w:hint="eastAsia"/>
          <w:kern w:val="0"/>
        </w:rPr>
      </w:pPr>
      <w:r>
        <w:rPr>
          <w:rFonts w:ascii="宋体" w:hAnsi="宋体" w:cs="宋体" w:hint="eastAsia"/>
          <w:kern w:val="0"/>
        </w:rPr>
        <w:lastRenderedPageBreak/>
        <w:t xml:space="preserve">  年  月  日</w:t>
      </w:r>
      <w:r>
        <w:rPr>
          <w:rFonts w:ascii="宋体" w:hAnsi="宋体" w:cs="宋体" w:hint="eastAsia"/>
          <w:kern w:val="0"/>
        </w:rPr>
        <w:tab/>
      </w:r>
    </w:p>
    <w:p w:rsidR="00BD73D5" w:rsidRDefault="00BD73D5" w:rsidP="00BD73D5">
      <w:pPr>
        <w:widowControl/>
        <w:spacing w:line="360" w:lineRule="auto"/>
        <w:jc w:val="left"/>
        <w:rPr>
          <w:rFonts w:ascii="宋体" w:hAnsi="宋体" w:cs="宋体" w:hint="eastAsia"/>
          <w:kern w:val="0"/>
        </w:rPr>
      </w:pPr>
    </w:p>
    <w:p w:rsidR="00BD73D5" w:rsidRDefault="00BD73D5" w:rsidP="00BD73D5">
      <w:pPr>
        <w:widowControl/>
        <w:spacing w:line="360" w:lineRule="auto"/>
        <w:jc w:val="left"/>
        <w:rPr>
          <w:rFonts w:ascii="宋体" w:hAnsi="宋体" w:cs="宋体" w:hint="eastAsia"/>
          <w:kern w:val="0"/>
        </w:rPr>
      </w:pPr>
      <w:r>
        <w:rPr>
          <w:rFonts w:ascii="宋体" w:hAnsi="宋体" w:cs="宋体" w:hint="eastAsia"/>
          <w:kern w:val="0"/>
        </w:rPr>
        <w:t>乙公司全称：（盖章）</w:t>
      </w:r>
      <w:r>
        <w:rPr>
          <w:rFonts w:ascii="宋体" w:hAnsi="宋体" w:cs="宋体" w:hint="eastAsia"/>
          <w:kern w:val="0"/>
        </w:rPr>
        <w:tab/>
      </w:r>
    </w:p>
    <w:p w:rsidR="00BD73D5" w:rsidRDefault="00BD73D5" w:rsidP="00BD73D5">
      <w:pPr>
        <w:spacing w:line="360" w:lineRule="auto"/>
        <w:ind w:left="615" w:hangingChars="293" w:hanging="615"/>
        <w:rPr>
          <w:rFonts w:ascii="宋体" w:hAnsi="宋体" w:cs="宋体" w:hint="eastAsia"/>
          <w:b/>
          <w:bCs/>
        </w:rPr>
      </w:pPr>
      <w:r>
        <w:rPr>
          <w:rFonts w:ascii="宋体" w:hAnsi="宋体" w:cs="宋体" w:hint="eastAsia"/>
          <w:kern w:val="0"/>
        </w:rPr>
        <w:t>法定代表人（签字或</w:t>
      </w:r>
      <w:r>
        <w:rPr>
          <w:rFonts w:ascii="宋体" w:hAnsi="宋体" w:cs="宋体" w:hint="eastAsia"/>
        </w:rPr>
        <w:t>盖章</w:t>
      </w:r>
      <w:r>
        <w:rPr>
          <w:rFonts w:ascii="宋体" w:hAnsi="宋体" w:cs="宋体" w:hint="eastAsia"/>
          <w:kern w:val="0"/>
        </w:rPr>
        <w:t>）</w:t>
      </w:r>
      <w:r>
        <w:rPr>
          <w:rFonts w:ascii="宋体" w:hAnsi="宋体" w:cs="宋体" w:hint="eastAsia"/>
          <w:kern w:val="0"/>
        </w:rPr>
        <w:tab/>
      </w:r>
    </w:p>
    <w:p w:rsidR="00BD73D5" w:rsidRDefault="00BD73D5" w:rsidP="00BD73D5">
      <w:pPr>
        <w:widowControl/>
        <w:spacing w:line="360" w:lineRule="auto"/>
        <w:ind w:firstLine="405"/>
        <w:jc w:val="left"/>
        <w:rPr>
          <w:rFonts w:ascii="宋体" w:hAnsi="宋体" w:cs="宋体" w:hint="eastAsia"/>
          <w:kern w:val="0"/>
        </w:rPr>
      </w:pPr>
      <w:r>
        <w:rPr>
          <w:rFonts w:ascii="宋体" w:hAnsi="宋体" w:cs="宋体" w:hint="eastAsia"/>
          <w:kern w:val="0"/>
        </w:rPr>
        <w:t>年  月  日</w:t>
      </w:r>
      <w:r>
        <w:rPr>
          <w:rFonts w:ascii="宋体" w:hAnsi="宋体" w:cs="宋体" w:hint="eastAsia"/>
          <w:kern w:val="0"/>
        </w:rPr>
        <w:tab/>
      </w:r>
    </w:p>
    <w:p w:rsidR="00BD73D5" w:rsidRDefault="00BD73D5" w:rsidP="00BD73D5">
      <w:pPr>
        <w:widowControl/>
        <w:spacing w:line="360" w:lineRule="auto"/>
        <w:jc w:val="left"/>
        <w:rPr>
          <w:rFonts w:ascii="宋体" w:hAnsi="宋体" w:cs="宋体" w:hint="eastAsia"/>
          <w:kern w:val="0"/>
        </w:rPr>
      </w:pPr>
    </w:p>
    <w:p w:rsidR="00BD73D5" w:rsidRDefault="00BD73D5" w:rsidP="00BD73D5">
      <w:pPr>
        <w:widowControl/>
        <w:spacing w:line="360" w:lineRule="auto"/>
        <w:jc w:val="left"/>
        <w:rPr>
          <w:rFonts w:ascii="宋体" w:hAnsi="宋体" w:cs="宋体" w:hint="eastAsia"/>
          <w:kern w:val="0"/>
        </w:rPr>
      </w:pPr>
      <w:r>
        <w:rPr>
          <w:rFonts w:ascii="宋体" w:hAnsi="宋体" w:cs="宋体" w:hint="eastAsia"/>
          <w:kern w:val="0"/>
        </w:rPr>
        <w:t>……公司全称（盖章）</w:t>
      </w:r>
    </w:p>
    <w:p w:rsidR="00BD73D5" w:rsidRDefault="00BD73D5" w:rsidP="00BD73D5">
      <w:pPr>
        <w:spacing w:line="360" w:lineRule="auto"/>
        <w:ind w:left="615" w:hangingChars="293" w:hanging="615"/>
        <w:rPr>
          <w:rFonts w:ascii="宋体" w:hAnsi="宋体" w:cs="宋体" w:hint="eastAsia"/>
          <w:kern w:val="0"/>
        </w:rPr>
      </w:pPr>
      <w:r>
        <w:rPr>
          <w:rFonts w:ascii="宋体" w:hAnsi="宋体" w:cs="宋体" w:hint="eastAsia"/>
          <w:kern w:val="0"/>
        </w:rPr>
        <w:t>法定代表人：（签字或</w:t>
      </w:r>
      <w:r>
        <w:rPr>
          <w:rFonts w:ascii="宋体" w:hAnsi="宋体" w:cs="宋体" w:hint="eastAsia"/>
        </w:rPr>
        <w:t>盖章</w:t>
      </w:r>
      <w:r>
        <w:rPr>
          <w:rFonts w:ascii="宋体" w:hAnsi="宋体" w:cs="宋体" w:hint="eastAsia"/>
          <w:kern w:val="0"/>
        </w:rPr>
        <w:t>）</w:t>
      </w:r>
    </w:p>
    <w:p w:rsidR="00BD73D5" w:rsidRDefault="00BD73D5" w:rsidP="00BD73D5">
      <w:pPr>
        <w:spacing w:line="360" w:lineRule="auto"/>
        <w:ind w:left="615" w:hangingChars="293" w:hanging="615"/>
        <w:rPr>
          <w:rFonts w:ascii="宋体" w:hAnsi="宋体" w:cs="宋体" w:hint="eastAsia"/>
          <w:b/>
          <w:bCs/>
        </w:rPr>
      </w:pPr>
      <w:r>
        <w:rPr>
          <w:rFonts w:ascii="宋体" w:hAnsi="宋体" w:cs="宋体" w:hint="eastAsia"/>
          <w:kern w:val="0"/>
        </w:rPr>
        <w:t xml:space="preserve">  年  月  日</w:t>
      </w:r>
    </w:p>
    <w:p w:rsidR="00BD73D5" w:rsidRDefault="00BD73D5" w:rsidP="00BD73D5">
      <w:pPr>
        <w:spacing w:line="360" w:lineRule="auto"/>
        <w:ind w:left="618" w:hangingChars="293" w:hanging="618"/>
        <w:rPr>
          <w:rFonts w:ascii="宋体" w:hAnsi="宋体" w:cs="宋体" w:hint="eastAsia"/>
          <w:b/>
          <w:bCs/>
        </w:rPr>
      </w:pPr>
    </w:p>
    <w:p w:rsidR="00BD73D5" w:rsidRDefault="00BD73D5" w:rsidP="00BD73D5">
      <w:pPr>
        <w:spacing w:line="360" w:lineRule="auto"/>
        <w:ind w:left="618" w:hangingChars="293" w:hanging="618"/>
        <w:rPr>
          <w:rFonts w:ascii="宋体" w:hAnsi="宋体" w:cs="宋体" w:hint="eastAsia"/>
          <w:b/>
          <w:bCs/>
        </w:rPr>
      </w:pPr>
      <w:r>
        <w:rPr>
          <w:rFonts w:ascii="宋体" w:hAnsi="宋体" w:cs="宋体" w:hint="eastAsia"/>
          <w:b/>
          <w:bCs/>
        </w:rPr>
        <w:t>注：1．各方成员应在本意向书上共同盖章确认。</w:t>
      </w:r>
    </w:p>
    <w:p w:rsidR="00BD73D5" w:rsidRDefault="00BD73D5" w:rsidP="00BD73D5">
      <w:pPr>
        <w:rPr>
          <w:rFonts w:hint="eastAsia"/>
        </w:rPr>
      </w:pPr>
      <w:r>
        <w:rPr>
          <w:rFonts w:ascii="宋体" w:hAnsi="宋体" w:cs="宋体" w:hint="eastAsia"/>
        </w:rPr>
        <w:t>2．本意向书内容将作为签订合同的附件之一。</w:t>
      </w:r>
    </w:p>
    <w:p w:rsidR="00BD73D5" w:rsidRDefault="00BD73D5" w:rsidP="00BD73D5">
      <w:pPr>
        <w:pStyle w:val="4"/>
        <w:tabs>
          <w:tab w:val="left" w:pos="851"/>
        </w:tabs>
        <w:spacing w:before="0" w:after="0" w:line="360" w:lineRule="auto"/>
        <w:rPr>
          <w:rFonts w:ascii="宋体" w:eastAsia="宋体" w:hAnsi="宋体"/>
          <w:sz w:val="21"/>
          <w:szCs w:val="21"/>
        </w:rPr>
      </w:pPr>
      <w:r>
        <w:rPr>
          <w:rFonts w:ascii="宋体" w:hAnsi="宋体" w:hint="eastAsia"/>
          <w:bCs w:val="0"/>
          <w:szCs w:val="21"/>
        </w:rPr>
        <w:br w:type="page"/>
      </w:r>
      <w:r>
        <w:rPr>
          <w:rFonts w:ascii="宋体" w:eastAsia="宋体" w:hAnsi="宋体" w:hint="eastAsia"/>
          <w:sz w:val="21"/>
          <w:szCs w:val="21"/>
        </w:rPr>
        <w:lastRenderedPageBreak/>
        <w:t>4.5</w:t>
      </w:r>
      <w:r>
        <w:rPr>
          <w:rFonts w:ascii="宋体" w:eastAsia="宋体" w:hAnsi="宋体" w:hint="eastAsia"/>
          <w:sz w:val="21"/>
          <w:szCs w:val="21"/>
        </w:rPr>
        <w:tab/>
        <w:t>《政府采购法》第二十二条规定的相关证明文件</w:t>
      </w:r>
    </w:p>
    <w:p w:rsidR="00BD73D5" w:rsidRDefault="00BD73D5" w:rsidP="00BD73D5">
      <w:pPr>
        <w:spacing w:line="360" w:lineRule="auto"/>
        <w:rPr>
          <w:rFonts w:ascii="宋体" w:hAnsi="宋体" w:hint="eastAsia"/>
          <w:szCs w:val="21"/>
        </w:rPr>
      </w:pPr>
      <w:r>
        <w:rPr>
          <w:rFonts w:ascii="宋体" w:hAnsi="宋体" w:hint="eastAsia"/>
          <w:szCs w:val="21"/>
        </w:rPr>
        <w:t>4.5.1  a.经会计师事务所审计的2023年度财务状况报告或b.同时提供①基本开户行出具的资信证明，②《基本存款账号信息》或《开户许可证》。</w:t>
      </w:r>
    </w:p>
    <w:p w:rsidR="00BD73D5" w:rsidRDefault="00BD73D5" w:rsidP="00BD73D5">
      <w:pPr>
        <w:spacing w:line="360" w:lineRule="auto"/>
        <w:rPr>
          <w:rFonts w:ascii="宋体" w:hAnsi="宋体" w:hint="eastAsia"/>
          <w:szCs w:val="21"/>
        </w:rPr>
      </w:pPr>
      <w:r>
        <w:rPr>
          <w:rFonts w:ascii="宋体" w:hAnsi="宋体" w:hint="eastAsia"/>
          <w:szCs w:val="21"/>
        </w:rPr>
        <w:t>4.5.2   投标截止日前6个月内任意1个月依法缴纳税收和社会保障资金的相关材料（如依法免税或不需要缴纳社会保障资金的，提供相应证明材料）</w:t>
      </w:r>
    </w:p>
    <w:p w:rsidR="00BD73D5" w:rsidRDefault="00BD73D5" w:rsidP="00BD73D5">
      <w:pPr>
        <w:spacing w:line="360" w:lineRule="auto"/>
        <w:rPr>
          <w:rFonts w:ascii="宋体" w:hAnsi="宋体" w:hint="eastAsia"/>
          <w:szCs w:val="21"/>
        </w:rPr>
      </w:pPr>
      <w:r>
        <w:rPr>
          <w:rFonts w:ascii="宋体" w:hAnsi="宋体" w:hint="eastAsia"/>
          <w:szCs w:val="21"/>
        </w:rPr>
        <w:t>4.5.3   设备及专业技术能力情况表：</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4A0"/>
      </w:tblPr>
      <w:tblGrid>
        <w:gridCol w:w="791"/>
        <w:gridCol w:w="3867"/>
        <w:gridCol w:w="1220"/>
        <w:gridCol w:w="2642"/>
      </w:tblGrid>
      <w:tr w:rsidR="00BD73D5" w:rsidTr="00BD73D5">
        <w:tc>
          <w:tcPr>
            <w:tcW w:w="8522" w:type="dxa"/>
            <w:gridSpan w:val="4"/>
            <w:tcBorders>
              <w:top w:val="single" w:sz="4" w:space="0" w:color="auto"/>
              <w:left w:val="single" w:sz="4" w:space="0" w:color="auto"/>
              <w:bottom w:val="single" w:sz="4" w:space="0" w:color="auto"/>
              <w:right w:val="single" w:sz="4" w:space="0" w:color="auto"/>
            </w:tcBorders>
            <w:hideMark/>
          </w:tcPr>
          <w:p w:rsidR="00BD73D5" w:rsidRDefault="00BD73D5">
            <w:pPr>
              <w:rPr>
                <w:rFonts w:ascii="宋体" w:hAnsi="宋体"/>
                <w:b/>
                <w:szCs w:val="21"/>
              </w:rPr>
            </w:pPr>
            <w:r>
              <w:rPr>
                <w:rFonts w:ascii="宋体" w:hAnsi="宋体" w:hint="eastAsia"/>
                <w:b/>
                <w:szCs w:val="21"/>
              </w:rPr>
              <w:t>我单位为本项目实施提供以下设备和专业技术人员：</w:t>
            </w:r>
          </w:p>
        </w:tc>
      </w:tr>
      <w:tr w:rsidR="00BD73D5" w:rsidTr="00BD73D5">
        <w:tc>
          <w:tcPr>
            <w:tcW w:w="791" w:type="dxa"/>
            <w:tcBorders>
              <w:top w:val="single" w:sz="4" w:space="0" w:color="auto"/>
              <w:left w:val="single" w:sz="4" w:space="0" w:color="auto"/>
              <w:bottom w:val="single" w:sz="4" w:space="0" w:color="auto"/>
              <w:right w:val="single" w:sz="4" w:space="0" w:color="auto"/>
            </w:tcBorders>
            <w:hideMark/>
          </w:tcPr>
          <w:p w:rsidR="00BD73D5" w:rsidRDefault="00BD73D5">
            <w:pPr>
              <w:jc w:val="center"/>
              <w:rPr>
                <w:rFonts w:ascii="宋体" w:hAnsi="宋体"/>
                <w:b/>
                <w:szCs w:val="21"/>
              </w:rPr>
            </w:pPr>
            <w:r>
              <w:rPr>
                <w:rFonts w:ascii="宋体" w:hAnsi="宋体" w:hint="eastAsia"/>
                <w:b/>
                <w:szCs w:val="21"/>
              </w:rPr>
              <w:t>序号</w:t>
            </w:r>
          </w:p>
        </w:tc>
        <w:tc>
          <w:tcPr>
            <w:tcW w:w="3868" w:type="dxa"/>
            <w:tcBorders>
              <w:top w:val="single" w:sz="4" w:space="0" w:color="auto"/>
              <w:left w:val="single" w:sz="4" w:space="0" w:color="auto"/>
              <w:bottom w:val="single" w:sz="4" w:space="0" w:color="auto"/>
              <w:right w:val="single" w:sz="4" w:space="0" w:color="auto"/>
            </w:tcBorders>
            <w:hideMark/>
          </w:tcPr>
          <w:p w:rsidR="00BD73D5" w:rsidRDefault="00BD73D5">
            <w:pPr>
              <w:jc w:val="center"/>
              <w:rPr>
                <w:rFonts w:ascii="宋体" w:hAnsi="宋体"/>
                <w:b/>
                <w:szCs w:val="21"/>
              </w:rPr>
            </w:pPr>
            <w:r>
              <w:rPr>
                <w:rFonts w:ascii="宋体" w:hAnsi="宋体" w:hint="eastAsia"/>
                <w:b/>
                <w:szCs w:val="21"/>
              </w:rPr>
              <w:t>设备名称或专业技术人员</w:t>
            </w:r>
          </w:p>
        </w:tc>
        <w:tc>
          <w:tcPr>
            <w:tcW w:w="1220" w:type="dxa"/>
            <w:tcBorders>
              <w:top w:val="single" w:sz="4" w:space="0" w:color="auto"/>
              <w:left w:val="single" w:sz="4" w:space="0" w:color="auto"/>
              <w:bottom w:val="single" w:sz="4" w:space="0" w:color="auto"/>
              <w:right w:val="single" w:sz="4" w:space="0" w:color="auto"/>
            </w:tcBorders>
            <w:hideMark/>
          </w:tcPr>
          <w:p w:rsidR="00BD73D5" w:rsidRDefault="00BD73D5">
            <w:pPr>
              <w:jc w:val="center"/>
              <w:rPr>
                <w:rFonts w:ascii="宋体" w:hAnsi="宋体"/>
                <w:b/>
                <w:szCs w:val="21"/>
              </w:rPr>
            </w:pPr>
            <w:r>
              <w:rPr>
                <w:rFonts w:ascii="宋体" w:hAnsi="宋体" w:hint="eastAsia"/>
                <w:b/>
                <w:szCs w:val="21"/>
              </w:rPr>
              <w:t>数量及单位</w:t>
            </w:r>
          </w:p>
        </w:tc>
        <w:tc>
          <w:tcPr>
            <w:tcW w:w="2643" w:type="dxa"/>
            <w:tcBorders>
              <w:top w:val="single" w:sz="4" w:space="0" w:color="auto"/>
              <w:left w:val="single" w:sz="4" w:space="0" w:color="auto"/>
              <w:bottom w:val="single" w:sz="4" w:space="0" w:color="auto"/>
              <w:right w:val="single" w:sz="4" w:space="0" w:color="auto"/>
            </w:tcBorders>
            <w:hideMark/>
          </w:tcPr>
          <w:p w:rsidR="00BD73D5" w:rsidRDefault="00BD73D5">
            <w:pPr>
              <w:jc w:val="center"/>
              <w:rPr>
                <w:rFonts w:ascii="宋体" w:hAnsi="宋体"/>
                <w:b/>
                <w:szCs w:val="21"/>
              </w:rPr>
            </w:pPr>
            <w:r>
              <w:rPr>
                <w:rFonts w:ascii="宋体" w:hAnsi="宋体" w:hint="eastAsia"/>
                <w:b/>
                <w:szCs w:val="21"/>
              </w:rPr>
              <w:t>备注</w:t>
            </w:r>
          </w:p>
        </w:tc>
      </w:tr>
      <w:tr w:rsidR="00BD73D5" w:rsidTr="00BD73D5">
        <w:tc>
          <w:tcPr>
            <w:tcW w:w="791" w:type="dxa"/>
            <w:tcBorders>
              <w:top w:val="single" w:sz="4" w:space="0" w:color="auto"/>
              <w:left w:val="single" w:sz="4" w:space="0" w:color="auto"/>
              <w:bottom w:val="single" w:sz="4" w:space="0" w:color="auto"/>
              <w:right w:val="single" w:sz="4" w:space="0" w:color="auto"/>
            </w:tcBorders>
            <w:hideMark/>
          </w:tcPr>
          <w:p w:rsidR="00BD73D5" w:rsidRDefault="00BD73D5">
            <w:pPr>
              <w:jc w:val="center"/>
              <w:rPr>
                <w:rFonts w:ascii="宋体" w:hAnsi="宋体"/>
                <w:szCs w:val="21"/>
              </w:rPr>
            </w:pPr>
            <w:r>
              <w:rPr>
                <w:rFonts w:ascii="宋体" w:hAnsi="宋体" w:hint="eastAsia"/>
                <w:szCs w:val="21"/>
              </w:rPr>
              <w:t>1</w:t>
            </w:r>
          </w:p>
        </w:tc>
        <w:tc>
          <w:tcPr>
            <w:tcW w:w="3868" w:type="dxa"/>
            <w:tcBorders>
              <w:top w:val="single" w:sz="4" w:space="0" w:color="auto"/>
              <w:left w:val="single" w:sz="4" w:space="0" w:color="auto"/>
              <w:bottom w:val="single" w:sz="4" w:space="0" w:color="auto"/>
              <w:right w:val="single" w:sz="4" w:space="0" w:color="auto"/>
            </w:tcBorders>
          </w:tcPr>
          <w:p w:rsidR="00BD73D5" w:rsidRDefault="00BD73D5">
            <w:pPr>
              <w:keepNext/>
              <w:keepLines/>
              <w:spacing w:before="340" w:after="330" w:line="576" w:lineRule="auto"/>
              <w:outlineLvl w:val="0"/>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BD73D5" w:rsidRDefault="00BD73D5">
            <w:pPr>
              <w:keepNext/>
              <w:keepLines/>
              <w:spacing w:before="340" w:after="330" w:line="576" w:lineRule="auto"/>
              <w:outlineLvl w:val="0"/>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BD73D5" w:rsidRDefault="00BD73D5">
            <w:pPr>
              <w:keepNext/>
              <w:keepLines/>
              <w:spacing w:before="340" w:after="330" w:line="576" w:lineRule="auto"/>
              <w:outlineLvl w:val="0"/>
              <w:rPr>
                <w:rFonts w:ascii="宋体" w:hAnsi="宋体"/>
                <w:szCs w:val="21"/>
              </w:rPr>
            </w:pPr>
          </w:p>
        </w:tc>
      </w:tr>
      <w:tr w:rsidR="00BD73D5" w:rsidTr="00BD73D5">
        <w:tc>
          <w:tcPr>
            <w:tcW w:w="791" w:type="dxa"/>
            <w:tcBorders>
              <w:top w:val="single" w:sz="4" w:space="0" w:color="auto"/>
              <w:left w:val="single" w:sz="4" w:space="0" w:color="auto"/>
              <w:bottom w:val="single" w:sz="4" w:space="0" w:color="auto"/>
              <w:right w:val="single" w:sz="4" w:space="0" w:color="auto"/>
            </w:tcBorders>
            <w:hideMark/>
          </w:tcPr>
          <w:p w:rsidR="00BD73D5" w:rsidRDefault="00BD73D5">
            <w:pPr>
              <w:jc w:val="center"/>
              <w:rPr>
                <w:rFonts w:ascii="宋体" w:hAnsi="宋体"/>
                <w:szCs w:val="21"/>
              </w:rPr>
            </w:pPr>
            <w:r>
              <w:rPr>
                <w:rFonts w:ascii="宋体" w:hAnsi="宋体" w:hint="eastAsia"/>
                <w:szCs w:val="21"/>
              </w:rPr>
              <w:t>2</w:t>
            </w:r>
          </w:p>
        </w:tc>
        <w:tc>
          <w:tcPr>
            <w:tcW w:w="3868" w:type="dxa"/>
            <w:tcBorders>
              <w:top w:val="single" w:sz="4" w:space="0" w:color="auto"/>
              <w:left w:val="single" w:sz="4" w:space="0" w:color="auto"/>
              <w:bottom w:val="single" w:sz="4" w:space="0" w:color="auto"/>
              <w:right w:val="single" w:sz="4" w:space="0" w:color="auto"/>
            </w:tcBorders>
          </w:tcPr>
          <w:p w:rsidR="00BD73D5" w:rsidRDefault="00BD73D5">
            <w:pPr>
              <w:keepNext/>
              <w:keepLines/>
              <w:spacing w:before="340" w:after="330" w:line="576" w:lineRule="auto"/>
              <w:outlineLvl w:val="0"/>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BD73D5" w:rsidRDefault="00BD73D5">
            <w:pPr>
              <w:keepNext/>
              <w:keepLines/>
              <w:spacing w:before="340" w:after="330" w:line="576" w:lineRule="auto"/>
              <w:outlineLvl w:val="0"/>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BD73D5" w:rsidRDefault="00BD73D5">
            <w:pPr>
              <w:keepNext/>
              <w:keepLines/>
              <w:spacing w:before="340" w:after="330" w:line="576" w:lineRule="auto"/>
              <w:outlineLvl w:val="0"/>
              <w:rPr>
                <w:rFonts w:ascii="宋体" w:hAnsi="宋体"/>
                <w:szCs w:val="21"/>
              </w:rPr>
            </w:pPr>
          </w:p>
        </w:tc>
      </w:tr>
      <w:tr w:rsidR="00BD73D5" w:rsidTr="00BD73D5">
        <w:tc>
          <w:tcPr>
            <w:tcW w:w="791" w:type="dxa"/>
            <w:tcBorders>
              <w:top w:val="single" w:sz="4" w:space="0" w:color="auto"/>
              <w:left w:val="single" w:sz="4" w:space="0" w:color="auto"/>
              <w:bottom w:val="single" w:sz="4" w:space="0" w:color="auto"/>
              <w:right w:val="single" w:sz="4" w:space="0" w:color="auto"/>
            </w:tcBorders>
            <w:hideMark/>
          </w:tcPr>
          <w:p w:rsidR="00BD73D5" w:rsidRDefault="00BD73D5">
            <w:pPr>
              <w:jc w:val="center"/>
              <w:rPr>
                <w:rFonts w:ascii="宋体" w:hAnsi="宋体"/>
                <w:szCs w:val="21"/>
              </w:rPr>
            </w:pPr>
            <w:r>
              <w:rPr>
                <w:rFonts w:ascii="宋体" w:hAnsi="宋体" w:hint="eastAsia"/>
                <w:szCs w:val="21"/>
              </w:rPr>
              <w:t>3</w:t>
            </w:r>
          </w:p>
        </w:tc>
        <w:tc>
          <w:tcPr>
            <w:tcW w:w="3868" w:type="dxa"/>
            <w:tcBorders>
              <w:top w:val="single" w:sz="4" w:space="0" w:color="auto"/>
              <w:left w:val="single" w:sz="4" w:space="0" w:color="auto"/>
              <w:bottom w:val="single" w:sz="4" w:space="0" w:color="auto"/>
              <w:right w:val="single" w:sz="4" w:space="0" w:color="auto"/>
            </w:tcBorders>
          </w:tcPr>
          <w:p w:rsidR="00BD73D5" w:rsidRDefault="00BD73D5">
            <w:pPr>
              <w:keepNext/>
              <w:keepLines/>
              <w:spacing w:before="340" w:after="330" w:line="576" w:lineRule="auto"/>
              <w:outlineLvl w:val="0"/>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BD73D5" w:rsidRDefault="00BD73D5">
            <w:pPr>
              <w:keepNext/>
              <w:keepLines/>
              <w:spacing w:before="340" w:after="330" w:line="576" w:lineRule="auto"/>
              <w:outlineLvl w:val="0"/>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BD73D5" w:rsidRDefault="00BD73D5">
            <w:pPr>
              <w:keepNext/>
              <w:keepLines/>
              <w:spacing w:before="340" w:after="330" w:line="576" w:lineRule="auto"/>
              <w:outlineLvl w:val="0"/>
              <w:rPr>
                <w:rFonts w:ascii="宋体" w:hAnsi="宋体"/>
                <w:szCs w:val="21"/>
              </w:rPr>
            </w:pPr>
          </w:p>
        </w:tc>
      </w:tr>
      <w:tr w:rsidR="00BD73D5" w:rsidTr="00BD73D5">
        <w:tc>
          <w:tcPr>
            <w:tcW w:w="791" w:type="dxa"/>
            <w:tcBorders>
              <w:top w:val="single" w:sz="4" w:space="0" w:color="auto"/>
              <w:left w:val="single" w:sz="4" w:space="0" w:color="auto"/>
              <w:bottom w:val="single" w:sz="4" w:space="0" w:color="auto"/>
              <w:right w:val="single" w:sz="4" w:space="0" w:color="auto"/>
            </w:tcBorders>
            <w:hideMark/>
          </w:tcPr>
          <w:p w:rsidR="00BD73D5" w:rsidRDefault="00BD73D5">
            <w:pPr>
              <w:jc w:val="center"/>
              <w:rPr>
                <w:rFonts w:ascii="宋体" w:hAnsi="宋体"/>
                <w:szCs w:val="21"/>
              </w:rPr>
            </w:pPr>
            <w:r>
              <w:rPr>
                <w:rFonts w:ascii="宋体" w:hAnsi="宋体" w:hint="eastAsia"/>
                <w:szCs w:val="21"/>
              </w:rPr>
              <w:t>…</w:t>
            </w:r>
          </w:p>
        </w:tc>
        <w:tc>
          <w:tcPr>
            <w:tcW w:w="3868" w:type="dxa"/>
            <w:tcBorders>
              <w:top w:val="single" w:sz="4" w:space="0" w:color="auto"/>
              <w:left w:val="single" w:sz="4" w:space="0" w:color="auto"/>
              <w:bottom w:val="single" w:sz="4" w:space="0" w:color="auto"/>
              <w:right w:val="single" w:sz="4" w:space="0" w:color="auto"/>
            </w:tcBorders>
          </w:tcPr>
          <w:p w:rsidR="00BD73D5" w:rsidRDefault="00BD73D5">
            <w:pPr>
              <w:keepNext/>
              <w:keepLines/>
              <w:spacing w:before="340" w:after="330" w:line="576" w:lineRule="auto"/>
              <w:outlineLvl w:val="0"/>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BD73D5" w:rsidRDefault="00BD73D5">
            <w:pPr>
              <w:keepNext/>
              <w:keepLines/>
              <w:spacing w:before="340" w:after="330" w:line="576" w:lineRule="auto"/>
              <w:outlineLvl w:val="0"/>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BD73D5" w:rsidRDefault="00BD73D5">
            <w:pPr>
              <w:keepNext/>
              <w:keepLines/>
              <w:spacing w:before="340" w:after="330" w:line="576" w:lineRule="auto"/>
              <w:outlineLvl w:val="0"/>
              <w:rPr>
                <w:rFonts w:ascii="宋体" w:hAnsi="宋体"/>
                <w:szCs w:val="21"/>
              </w:rPr>
            </w:pPr>
          </w:p>
        </w:tc>
      </w:tr>
    </w:tbl>
    <w:p w:rsidR="00BD73D5" w:rsidRDefault="00BD73D5" w:rsidP="00BD73D5">
      <w:pPr>
        <w:spacing w:line="360" w:lineRule="auto"/>
        <w:rPr>
          <w:rFonts w:ascii="宋体" w:hAnsi="宋体" w:hint="eastAsia"/>
          <w:szCs w:val="21"/>
        </w:rPr>
      </w:pPr>
    </w:p>
    <w:p w:rsidR="00BD73D5" w:rsidRDefault="00BD73D5" w:rsidP="00BD73D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4.6</w:t>
      </w:r>
      <w:r>
        <w:rPr>
          <w:rFonts w:ascii="宋体" w:eastAsia="宋体" w:hAnsi="宋体" w:hint="eastAsia"/>
          <w:sz w:val="21"/>
          <w:szCs w:val="21"/>
        </w:rPr>
        <w:tab/>
        <w:t>资格性审查要求的其他资质证明文件</w:t>
      </w:r>
    </w:p>
    <w:p w:rsidR="00BD73D5" w:rsidRDefault="00BD73D5" w:rsidP="00BD73D5">
      <w:pPr>
        <w:spacing w:line="360" w:lineRule="auto"/>
        <w:ind w:leftChars="405" w:left="850"/>
        <w:rPr>
          <w:rFonts w:ascii="宋体" w:hAnsi="宋体" w:hint="eastAsia"/>
          <w:i/>
          <w:szCs w:val="21"/>
        </w:rPr>
      </w:pPr>
      <w:r>
        <w:rPr>
          <w:rFonts w:ascii="宋体" w:hAnsi="宋体" w:hint="eastAsia"/>
          <w:i/>
          <w:szCs w:val="21"/>
        </w:rPr>
        <w:t>1.……</w:t>
      </w:r>
    </w:p>
    <w:p w:rsidR="00BD73D5" w:rsidRDefault="00BD73D5" w:rsidP="00BD73D5">
      <w:pPr>
        <w:spacing w:line="360" w:lineRule="auto"/>
        <w:ind w:leftChars="405" w:left="850"/>
        <w:rPr>
          <w:rFonts w:ascii="宋体" w:hAnsi="宋体" w:hint="eastAsia"/>
          <w:i/>
          <w:szCs w:val="21"/>
        </w:rPr>
      </w:pPr>
      <w:r>
        <w:rPr>
          <w:rFonts w:ascii="宋体" w:hAnsi="宋体" w:hint="eastAsia"/>
          <w:i/>
          <w:szCs w:val="21"/>
        </w:rPr>
        <w:t>2.……</w:t>
      </w:r>
    </w:p>
    <w:p w:rsidR="00BD73D5" w:rsidRDefault="00BD73D5" w:rsidP="00BD73D5">
      <w:pPr>
        <w:spacing w:line="360" w:lineRule="auto"/>
        <w:ind w:leftChars="405" w:left="850"/>
        <w:rPr>
          <w:rFonts w:ascii="宋体" w:hAnsi="宋体" w:hint="eastAsia"/>
          <w:i/>
          <w:szCs w:val="21"/>
        </w:rPr>
      </w:pPr>
      <w:r>
        <w:rPr>
          <w:rFonts w:ascii="宋体" w:hAnsi="宋体" w:hint="eastAsia"/>
          <w:i/>
          <w:szCs w:val="21"/>
        </w:rPr>
        <w:t>3.……</w:t>
      </w:r>
    </w:p>
    <w:p w:rsidR="00BD73D5" w:rsidRDefault="00BD73D5" w:rsidP="00BD73D5">
      <w:pPr>
        <w:spacing w:line="360" w:lineRule="auto"/>
        <w:rPr>
          <w:rFonts w:ascii="宋体" w:hAnsi="宋体" w:hint="eastAsia"/>
          <w:szCs w:val="21"/>
          <w:u w:val="single"/>
        </w:rPr>
      </w:pPr>
    </w:p>
    <w:p w:rsidR="00BD73D5" w:rsidRDefault="00BD73D5" w:rsidP="00BD73D5">
      <w:pPr>
        <w:spacing w:line="360" w:lineRule="auto"/>
        <w:rPr>
          <w:rFonts w:ascii="宋体" w:hAnsi="宋体" w:hint="eastAsia"/>
          <w:szCs w:val="21"/>
          <w:u w:val="single"/>
        </w:rPr>
      </w:pPr>
    </w:p>
    <w:p w:rsidR="00BD73D5" w:rsidRDefault="00BD73D5" w:rsidP="00BD73D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4.7</w:t>
      </w:r>
      <w:r>
        <w:rPr>
          <w:rFonts w:ascii="宋体" w:eastAsia="宋体" w:hAnsi="宋体" w:hint="eastAsia"/>
          <w:sz w:val="21"/>
          <w:szCs w:val="21"/>
        </w:rPr>
        <w:tab/>
        <w:t>名称变更</w:t>
      </w:r>
    </w:p>
    <w:p w:rsidR="00BD73D5" w:rsidRDefault="00BD73D5" w:rsidP="00BD73D5">
      <w:pPr>
        <w:pStyle w:val="af7"/>
        <w:spacing w:before="0" w:after="0" w:line="360" w:lineRule="auto"/>
        <w:ind w:leftChars="405" w:left="850"/>
        <w:rPr>
          <w:rFonts w:ascii="宋体" w:hAnsi="宋体" w:hint="eastAsia"/>
          <w:sz w:val="21"/>
          <w:szCs w:val="21"/>
        </w:rPr>
      </w:pPr>
      <w:r>
        <w:rPr>
          <w:rFonts w:ascii="宋体" w:hAnsi="宋体" w:hint="eastAsia"/>
          <w:sz w:val="21"/>
          <w:szCs w:val="21"/>
        </w:rPr>
        <w:t>投标供应商如果有名称变更的，应提供由市场监督管理部门出具的变更证明文件。</w:t>
      </w:r>
    </w:p>
    <w:p w:rsidR="00BD73D5" w:rsidRDefault="00BD73D5" w:rsidP="00BD73D5">
      <w:pPr>
        <w:pStyle w:val="4"/>
        <w:tabs>
          <w:tab w:val="left" w:pos="851"/>
        </w:tabs>
        <w:spacing w:before="0" w:after="0" w:line="360" w:lineRule="auto"/>
        <w:rPr>
          <w:rFonts w:ascii="宋体" w:hAnsi="宋体" w:hint="eastAsia"/>
          <w:bCs w:val="0"/>
          <w:sz w:val="21"/>
          <w:szCs w:val="21"/>
        </w:rPr>
      </w:pPr>
      <w:r>
        <w:rPr>
          <w:rFonts w:ascii="宋体" w:hAnsi="宋体" w:hint="eastAsia"/>
          <w:bCs w:val="0"/>
          <w:sz w:val="21"/>
          <w:szCs w:val="21"/>
        </w:rPr>
        <w:t>4.8</w:t>
      </w:r>
      <w:r>
        <w:rPr>
          <w:rFonts w:ascii="宋体" w:hAnsi="宋体" w:hint="eastAsia"/>
          <w:bCs w:val="0"/>
          <w:sz w:val="21"/>
          <w:szCs w:val="21"/>
        </w:rPr>
        <w:tab/>
      </w:r>
      <w:r>
        <w:rPr>
          <w:rFonts w:ascii="宋体" w:hAnsi="宋体" w:hint="eastAsia"/>
          <w:bCs w:val="0"/>
          <w:sz w:val="21"/>
          <w:szCs w:val="21"/>
        </w:rPr>
        <w:t>承诺函</w:t>
      </w:r>
      <w:r>
        <w:rPr>
          <w:rFonts w:ascii="宋体" w:hAnsi="宋体" w:hint="eastAsia"/>
          <w:bCs w:val="0"/>
          <w:sz w:val="21"/>
          <w:szCs w:val="21"/>
        </w:rPr>
        <w:t>: (</w:t>
      </w:r>
      <w:r>
        <w:rPr>
          <w:rFonts w:ascii="宋体" w:hAnsi="宋体" w:hint="eastAsia"/>
          <w:bCs w:val="0"/>
          <w:sz w:val="21"/>
          <w:szCs w:val="21"/>
        </w:rPr>
        <w:t>对于采购需求写明“提供承诺”</w:t>
      </w:r>
      <w:r>
        <w:rPr>
          <w:rFonts w:ascii="宋体" w:hAnsi="宋体" w:hint="eastAsia"/>
          <w:bCs w:val="0"/>
          <w:sz w:val="21"/>
          <w:szCs w:val="21"/>
        </w:rPr>
        <w:t xml:space="preserve"> </w:t>
      </w:r>
      <w:r>
        <w:rPr>
          <w:rFonts w:ascii="宋体" w:hAnsi="宋体" w:hint="eastAsia"/>
          <w:bCs w:val="0"/>
          <w:sz w:val="21"/>
          <w:szCs w:val="21"/>
        </w:rPr>
        <w:t>的条款，供应商可参照以下格式提供承诺</w:t>
      </w:r>
      <w:r>
        <w:rPr>
          <w:rFonts w:ascii="宋体" w:hAnsi="宋体" w:hint="eastAsia"/>
          <w:bCs w:val="0"/>
          <w:sz w:val="21"/>
          <w:szCs w:val="21"/>
        </w:rPr>
        <w:t>)</w:t>
      </w:r>
    </w:p>
    <w:p w:rsidR="00BD73D5" w:rsidRDefault="00BD73D5" w:rsidP="00BD73D5">
      <w:pPr>
        <w:spacing w:line="360" w:lineRule="auto"/>
        <w:ind w:firstLineChars="200" w:firstLine="640"/>
        <w:jc w:val="center"/>
        <w:rPr>
          <w:rFonts w:ascii="宋体" w:hAnsi="宋体" w:hint="eastAsia"/>
          <w:sz w:val="32"/>
          <w:szCs w:val="32"/>
        </w:rPr>
      </w:pPr>
      <w:r>
        <w:rPr>
          <w:rFonts w:ascii="宋体" w:hAnsi="宋体" w:hint="eastAsia"/>
          <w:sz w:val="32"/>
          <w:szCs w:val="32"/>
        </w:rPr>
        <w:t>承诺函</w:t>
      </w:r>
    </w:p>
    <w:p w:rsidR="00BD73D5" w:rsidRDefault="00BD73D5" w:rsidP="00BD73D5">
      <w:pPr>
        <w:spacing w:line="360" w:lineRule="auto"/>
        <w:ind w:firstLineChars="200" w:firstLine="640"/>
        <w:jc w:val="center"/>
        <w:rPr>
          <w:rFonts w:ascii="宋体" w:hAnsi="宋体" w:hint="eastAsia"/>
          <w:sz w:val="32"/>
          <w:szCs w:val="32"/>
        </w:rPr>
      </w:pPr>
    </w:p>
    <w:p w:rsidR="00BD73D5" w:rsidRDefault="00BD73D5" w:rsidP="00BD73D5">
      <w:pPr>
        <w:pStyle w:val="af4"/>
        <w:spacing w:line="360" w:lineRule="auto"/>
        <w:rPr>
          <w:rFonts w:hAnsi="宋体" w:hint="eastAsia"/>
          <w:b/>
        </w:rPr>
      </w:pPr>
      <w:r>
        <w:rPr>
          <w:rFonts w:hAnsi="宋体" w:hint="eastAsia"/>
        </w:rPr>
        <w:t xml:space="preserve">致： </w:t>
      </w:r>
      <w:r>
        <w:rPr>
          <w:rFonts w:hAnsi="宋体" w:hint="eastAsia"/>
          <w:b/>
          <w:u w:val="single"/>
        </w:rPr>
        <w:t xml:space="preserve">采购人名称 </w:t>
      </w:r>
    </w:p>
    <w:p w:rsidR="00BD73D5" w:rsidRDefault="00BD73D5" w:rsidP="00BD73D5">
      <w:pPr>
        <w:spacing w:line="360" w:lineRule="auto"/>
        <w:ind w:firstLineChars="200" w:firstLine="420"/>
        <w:rPr>
          <w:rFonts w:ascii="宋体" w:hAnsi="宋体" w:hint="eastAsia"/>
          <w:szCs w:val="21"/>
        </w:rPr>
      </w:pPr>
    </w:p>
    <w:p w:rsidR="00BD73D5" w:rsidRDefault="00BD73D5" w:rsidP="00BD73D5">
      <w:pPr>
        <w:spacing w:line="360" w:lineRule="auto"/>
        <w:ind w:firstLineChars="200" w:firstLine="420"/>
        <w:rPr>
          <w:rFonts w:ascii="宋体" w:hAnsi="宋体" w:hint="eastAsia"/>
          <w:szCs w:val="21"/>
        </w:rPr>
      </w:pPr>
      <w:r>
        <w:rPr>
          <w:rFonts w:ascii="宋体" w:hAnsi="宋体" w:hint="eastAsia"/>
          <w:szCs w:val="21"/>
        </w:rPr>
        <w:t>对于</w:t>
      </w:r>
      <w:r>
        <w:rPr>
          <w:rFonts w:ascii="宋体" w:hAnsi="宋体" w:hint="eastAsia"/>
          <w:kern w:val="28"/>
          <w:szCs w:val="21"/>
        </w:rPr>
        <w:t>项目（项目编号：         ）</w:t>
      </w:r>
      <w:r>
        <w:rPr>
          <w:rFonts w:ascii="宋体" w:hAnsi="宋体" w:hint="eastAsia"/>
          <w:szCs w:val="21"/>
        </w:rPr>
        <w:t>，我方郑重承诺如下：</w:t>
      </w:r>
    </w:p>
    <w:p w:rsidR="00BD73D5" w:rsidRDefault="00BD73D5" w:rsidP="00BD73D5">
      <w:pPr>
        <w:spacing w:line="360" w:lineRule="auto"/>
        <w:ind w:firstLineChars="200" w:firstLine="420"/>
        <w:rPr>
          <w:rFonts w:ascii="宋体" w:hAnsi="宋体" w:hint="eastAsia"/>
          <w:szCs w:val="21"/>
        </w:rPr>
      </w:pPr>
      <w:r>
        <w:rPr>
          <w:rFonts w:ascii="宋体" w:hAnsi="宋体" w:hint="eastAsia"/>
          <w:szCs w:val="21"/>
        </w:rPr>
        <w:t>如中标/成交，我方承诺严格落实采购文件以下条款：(建议逐条复制采购文件相关条款原文)</w:t>
      </w:r>
    </w:p>
    <w:p w:rsidR="00BD73D5" w:rsidRDefault="00BD73D5" w:rsidP="00BD73D5">
      <w:pPr>
        <w:spacing w:line="360" w:lineRule="auto"/>
        <w:ind w:firstLine="405"/>
        <w:rPr>
          <w:rFonts w:ascii="宋体" w:hAnsi="宋体" w:hint="eastAsia"/>
          <w:szCs w:val="21"/>
        </w:rPr>
      </w:pPr>
      <w:r>
        <w:rPr>
          <w:rFonts w:ascii="宋体" w:hAnsi="宋体" w:hint="eastAsia"/>
          <w:szCs w:val="21"/>
        </w:rPr>
        <w:t>（一）星号条款</w:t>
      </w:r>
    </w:p>
    <w:p w:rsidR="00BD73D5" w:rsidRDefault="00BD73D5" w:rsidP="00BD73D5">
      <w:pPr>
        <w:spacing w:line="360" w:lineRule="auto"/>
        <w:ind w:firstLine="405"/>
        <w:rPr>
          <w:rFonts w:ascii="宋体" w:hAnsi="宋体" w:hint="eastAsia"/>
          <w:szCs w:val="21"/>
        </w:rPr>
      </w:pPr>
      <w:r>
        <w:rPr>
          <w:rFonts w:ascii="宋体" w:hAnsi="宋体" w:hint="eastAsia"/>
          <w:szCs w:val="21"/>
        </w:rPr>
        <w:t>1.</w:t>
      </w:r>
    </w:p>
    <w:p w:rsidR="00BD73D5" w:rsidRDefault="00BD73D5" w:rsidP="00BD73D5">
      <w:pPr>
        <w:spacing w:line="360" w:lineRule="auto"/>
        <w:ind w:firstLine="405"/>
        <w:rPr>
          <w:rFonts w:ascii="宋体" w:hAnsi="宋体" w:hint="eastAsia"/>
          <w:szCs w:val="21"/>
        </w:rPr>
      </w:pPr>
      <w:r>
        <w:rPr>
          <w:rFonts w:ascii="宋体" w:hAnsi="宋体" w:hint="eastAsia"/>
          <w:szCs w:val="21"/>
        </w:rPr>
        <w:t>2.</w:t>
      </w:r>
    </w:p>
    <w:p w:rsidR="00BD73D5" w:rsidRDefault="00BD73D5" w:rsidP="00BD73D5">
      <w:pPr>
        <w:spacing w:line="360" w:lineRule="auto"/>
        <w:ind w:firstLine="405"/>
        <w:rPr>
          <w:rFonts w:ascii="宋体" w:hAnsi="宋体" w:hint="eastAsia"/>
          <w:szCs w:val="21"/>
        </w:rPr>
      </w:pPr>
      <w:r>
        <w:rPr>
          <w:rFonts w:ascii="宋体" w:hAnsi="宋体" w:hint="eastAsia"/>
          <w:szCs w:val="21"/>
        </w:rPr>
        <w:t>3.</w:t>
      </w:r>
    </w:p>
    <w:p w:rsidR="00BD73D5" w:rsidRDefault="00BD73D5" w:rsidP="00BD73D5">
      <w:pPr>
        <w:spacing w:line="360" w:lineRule="auto"/>
        <w:ind w:firstLine="405"/>
        <w:rPr>
          <w:rFonts w:ascii="宋体" w:hAnsi="宋体" w:hint="eastAsia"/>
          <w:szCs w:val="21"/>
        </w:rPr>
      </w:pPr>
      <w:r>
        <w:rPr>
          <w:rFonts w:ascii="宋体" w:hAnsi="宋体" w:hint="eastAsia"/>
          <w:szCs w:val="21"/>
        </w:rPr>
        <w:t>………</w:t>
      </w:r>
    </w:p>
    <w:p w:rsidR="00BD73D5" w:rsidRDefault="00BD73D5" w:rsidP="00BD73D5">
      <w:pPr>
        <w:spacing w:line="360" w:lineRule="auto"/>
        <w:ind w:firstLine="405"/>
        <w:rPr>
          <w:rFonts w:ascii="宋体" w:hAnsi="宋体" w:hint="eastAsia"/>
          <w:szCs w:val="21"/>
        </w:rPr>
      </w:pPr>
      <w:r>
        <w:rPr>
          <w:rFonts w:ascii="宋体" w:hAnsi="宋体" w:hint="eastAsia"/>
          <w:szCs w:val="21"/>
        </w:rPr>
        <w:t>（二）三角号条款</w:t>
      </w:r>
    </w:p>
    <w:p w:rsidR="00BD73D5" w:rsidRDefault="00BD73D5" w:rsidP="00BD73D5">
      <w:pPr>
        <w:spacing w:line="360" w:lineRule="auto"/>
        <w:ind w:firstLine="405"/>
        <w:rPr>
          <w:rFonts w:ascii="宋体" w:hAnsi="宋体" w:hint="eastAsia"/>
          <w:szCs w:val="21"/>
        </w:rPr>
      </w:pPr>
      <w:r>
        <w:rPr>
          <w:rFonts w:ascii="宋体" w:hAnsi="宋体" w:hint="eastAsia"/>
          <w:szCs w:val="21"/>
        </w:rPr>
        <w:t>1.</w:t>
      </w:r>
    </w:p>
    <w:p w:rsidR="00BD73D5" w:rsidRDefault="00BD73D5" w:rsidP="00BD73D5">
      <w:pPr>
        <w:spacing w:line="360" w:lineRule="auto"/>
        <w:ind w:firstLine="405"/>
        <w:rPr>
          <w:rFonts w:ascii="宋体" w:hAnsi="宋体" w:hint="eastAsia"/>
          <w:szCs w:val="21"/>
        </w:rPr>
      </w:pPr>
      <w:r>
        <w:rPr>
          <w:rFonts w:ascii="宋体" w:hAnsi="宋体" w:hint="eastAsia"/>
          <w:szCs w:val="21"/>
        </w:rPr>
        <w:t>2.</w:t>
      </w:r>
    </w:p>
    <w:p w:rsidR="00BD73D5" w:rsidRDefault="00BD73D5" w:rsidP="00BD73D5">
      <w:pPr>
        <w:spacing w:line="360" w:lineRule="auto"/>
        <w:ind w:firstLine="405"/>
        <w:rPr>
          <w:rFonts w:ascii="宋体" w:hAnsi="宋体" w:hint="eastAsia"/>
          <w:szCs w:val="21"/>
        </w:rPr>
      </w:pPr>
      <w:r>
        <w:rPr>
          <w:rFonts w:ascii="宋体" w:hAnsi="宋体" w:hint="eastAsia"/>
          <w:szCs w:val="21"/>
        </w:rPr>
        <w:t>3.</w:t>
      </w:r>
    </w:p>
    <w:p w:rsidR="00BD73D5" w:rsidRDefault="00BD73D5" w:rsidP="00BD73D5">
      <w:pPr>
        <w:spacing w:line="360" w:lineRule="auto"/>
        <w:ind w:firstLine="405"/>
        <w:rPr>
          <w:rFonts w:ascii="宋体" w:hAnsi="宋体" w:hint="eastAsia"/>
          <w:szCs w:val="21"/>
        </w:rPr>
      </w:pPr>
      <w:r>
        <w:rPr>
          <w:rFonts w:ascii="宋体" w:hAnsi="宋体" w:hint="eastAsia"/>
          <w:szCs w:val="21"/>
        </w:rPr>
        <w:t>………</w:t>
      </w:r>
    </w:p>
    <w:p w:rsidR="00BD73D5" w:rsidRDefault="00BD73D5" w:rsidP="00BD73D5">
      <w:pPr>
        <w:spacing w:line="360" w:lineRule="auto"/>
        <w:ind w:firstLine="405"/>
        <w:rPr>
          <w:rFonts w:ascii="宋体" w:hAnsi="宋体" w:hint="eastAsia"/>
          <w:szCs w:val="21"/>
        </w:rPr>
      </w:pPr>
      <w:r>
        <w:rPr>
          <w:rFonts w:ascii="宋体" w:hAnsi="宋体" w:hint="eastAsia"/>
          <w:szCs w:val="21"/>
        </w:rPr>
        <w:t>（三）非星号、非三角号条款</w:t>
      </w:r>
    </w:p>
    <w:p w:rsidR="00BD73D5" w:rsidRDefault="00BD73D5" w:rsidP="00BD73D5">
      <w:pPr>
        <w:spacing w:line="360" w:lineRule="auto"/>
        <w:ind w:firstLine="405"/>
        <w:rPr>
          <w:rFonts w:ascii="宋体" w:hAnsi="宋体" w:hint="eastAsia"/>
          <w:szCs w:val="21"/>
        </w:rPr>
      </w:pPr>
      <w:r>
        <w:rPr>
          <w:rFonts w:ascii="宋体" w:hAnsi="宋体" w:hint="eastAsia"/>
          <w:szCs w:val="21"/>
        </w:rPr>
        <w:t>1.</w:t>
      </w:r>
    </w:p>
    <w:p w:rsidR="00BD73D5" w:rsidRDefault="00BD73D5" w:rsidP="00BD73D5">
      <w:pPr>
        <w:spacing w:line="360" w:lineRule="auto"/>
        <w:ind w:firstLine="405"/>
        <w:rPr>
          <w:rFonts w:ascii="宋体" w:hAnsi="宋体" w:hint="eastAsia"/>
          <w:szCs w:val="21"/>
        </w:rPr>
      </w:pPr>
      <w:r>
        <w:rPr>
          <w:rFonts w:ascii="宋体" w:hAnsi="宋体" w:hint="eastAsia"/>
          <w:szCs w:val="21"/>
        </w:rPr>
        <w:t>2.</w:t>
      </w:r>
    </w:p>
    <w:p w:rsidR="00BD73D5" w:rsidRDefault="00BD73D5" w:rsidP="00BD73D5">
      <w:pPr>
        <w:spacing w:line="360" w:lineRule="auto"/>
        <w:ind w:firstLine="405"/>
        <w:rPr>
          <w:rFonts w:ascii="宋体" w:hAnsi="宋体" w:hint="eastAsia"/>
          <w:szCs w:val="21"/>
        </w:rPr>
      </w:pPr>
      <w:r>
        <w:rPr>
          <w:rFonts w:ascii="宋体" w:hAnsi="宋体" w:hint="eastAsia"/>
          <w:szCs w:val="21"/>
        </w:rPr>
        <w:t>3.</w:t>
      </w:r>
    </w:p>
    <w:p w:rsidR="00BD73D5" w:rsidRDefault="00BD73D5" w:rsidP="00BD73D5">
      <w:pPr>
        <w:spacing w:line="360" w:lineRule="auto"/>
        <w:ind w:firstLine="405"/>
        <w:rPr>
          <w:rFonts w:ascii="宋体" w:hAnsi="宋体" w:hint="eastAsia"/>
          <w:szCs w:val="21"/>
        </w:rPr>
      </w:pPr>
      <w:r>
        <w:rPr>
          <w:rFonts w:ascii="宋体" w:hAnsi="宋体" w:hint="eastAsia"/>
          <w:szCs w:val="21"/>
        </w:rPr>
        <w:t>………</w:t>
      </w:r>
    </w:p>
    <w:p w:rsidR="00BD73D5" w:rsidRDefault="00BD73D5" w:rsidP="00BD73D5">
      <w:pPr>
        <w:spacing w:line="360" w:lineRule="auto"/>
        <w:ind w:firstLine="405"/>
        <w:rPr>
          <w:rFonts w:ascii="宋体" w:hAnsi="宋体" w:hint="eastAsia"/>
          <w:szCs w:val="21"/>
        </w:rPr>
      </w:pPr>
    </w:p>
    <w:p w:rsidR="00BD73D5" w:rsidRDefault="00BD73D5" w:rsidP="00BD73D5">
      <w:pPr>
        <w:spacing w:line="360" w:lineRule="auto"/>
        <w:ind w:firstLine="405"/>
        <w:rPr>
          <w:rFonts w:ascii="宋体" w:hAnsi="宋体" w:hint="eastAsia"/>
          <w:szCs w:val="21"/>
        </w:rPr>
      </w:pPr>
      <w:r>
        <w:rPr>
          <w:rFonts w:ascii="宋体" w:hAnsi="宋体" w:hint="eastAsia"/>
          <w:szCs w:val="21"/>
        </w:rPr>
        <w:lastRenderedPageBreak/>
        <w:t>特此承诺。</w:t>
      </w:r>
    </w:p>
    <w:p w:rsidR="00BD73D5" w:rsidRDefault="00BD73D5" w:rsidP="00BD73D5">
      <w:pPr>
        <w:spacing w:line="360" w:lineRule="auto"/>
        <w:ind w:firstLine="405"/>
        <w:rPr>
          <w:rFonts w:ascii="宋体" w:hAnsi="宋体" w:hint="eastAsia"/>
          <w:szCs w:val="21"/>
        </w:rPr>
      </w:pPr>
    </w:p>
    <w:p w:rsidR="00BD73D5" w:rsidRDefault="00BD73D5" w:rsidP="00BD73D5">
      <w:pPr>
        <w:spacing w:line="360" w:lineRule="auto"/>
        <w:ind w:firstLine="405"/>
        <w:rPr>
          <w:rFonts w:ascii="宋体" w:hAnsi="宋体" w:hint="eastAsia"/>
          <w:szCs w:val="21"/>
        </w:rPr>
      </w:pPr>
    </w:p>
    <w:p w:rsidR="00BD73D5" w:rsidRDefault="00BD73D5" w:rsidP="00BD73D5">
      <w:pPr>
        <w:spacing w:line="360" w:lineRule="auto"/>
        <w:ind w:firstLineChars="800" w:firstLine="1680"/>
        <w:rPr>
          <w:rFonts w:ascii="宋体" w:hAnsi="宋体" w:hint="eastAsia"/>
          <w:szCs w:val="21"/>
        </w:rPr>
      </w:pPr>
    </w:p>
    <w:p w:rsidR="00BD73D5" w:rsidRDefault="00BD73D5" w:rsidP="00BD73D5">
      <w:pPr>
        <w:adjustRightInd w:val="0"/>
        <w:snapToGrid w:val="0"/>
        <w:spacing w:line="360" w:lineRule="auto"/>
        <w:ind w:firstLineChars="1850" w:firstLine="3885"/>
        <w:rPr>
          <w:rFonts w:ascii="宋体" w:hAnsi="宋体" w:hint="eastAsia"/>
          <w:szCs w:val="21"/>
          <w:u w:val="single"/>
        </w:rPr>
      </w:pPr>
      <w:r>
        <w:rPr>
          <w:rFonts w:ascii="宋体" w:hAnsi="宋体" w:hint="eastAsia"/>
          <w:szCs w:val="21"/>
        </w:rPr>
        <w:t>供应商名称（盖章）：</w:t>
      </w:r>
    </w:p>
    <w:p w:rsidR="00BD73D5" w:rsidRDefault="00BD73D5" w:rsidP="00BD73D5">
      <w:pPr>
        <w:spacing w:line="360" w:lineRule="auto"/>
        <w:ind w:firstLineChars="1850" w:firstLine="3885"/>
        <w:rPr>
          <w:rFonts w:ascii="宋体" w:hAnsi="宋体" w:hint="eastAsia"/>
          <w:szCs w:val="21"/>
        </w:rPr>
      </w:pPr>
      <w:r>
        <w:rPr>
          <w:rFonts w:ascii="宋体" w:hAnsi="宋体" w:hint="eastAsia"/>
          <w:szCs w:val="21"/>
        </w:rPr>
        <w:t>日期：   年   月   日</w:t>
      </w:r>
    </w:p>
    <w:p w:rsidR="00BD73D5" w:rsidRDefault="00BD73D5" w:rsidP="00BD73D5">
      <w:pPr>
        <w:spacing w:line="360" w:lineRule="auto"/>
        <w:rPr>
          <w:rFonts w:ascii="宋体" w:hAnsi="宋体" w:hint="eastAsia"/>
          <w:b/>
          <w:szCs w:val="21"/>
        </w:rPr>
      </w:pPr>
    </w:p>
    <w:p w:rsidR="00BD73D5" w:rsidRDefault="00BD73D5" w:rsidP="00BD73D5">
      <w:pPr>
        <w:spacing w:line="360" w:lineRule="auto"/>
        <w:rPr>
          <w:rFonts w:ascii="宋体" w:hAnsi="宋体" w:hint="eastAsia"/>
          <w:b/>
          <w:szCs w:val="21"/>
        </w:rPr>
      </w:pPr>
    </w:p>
    <w:p w:rsidR="00BD73D5" w:rsidRDefault="00BD73D5" w:rsidP="00BD73D5">
      <w:pPr>
        <w:pStyle w:val="4"/>
        <w:tabs>
          <w:tab w:val="left" w:pos="851"/>
        </w:tabs>
        <w:spacing w:before="0" w:after="0" w:line="360" w:lineRule="auto"/>
        <w:rPr>
          <w:rFonts w:ascii="宋体" w:eastAsia="宋体" w:hAnsi="宋体" w:hint="eastAsia"/>
          <w:sz w:val="21"/>
          <w:szCs w:val="21"/>
        </w:rPr>
      </w:pPr>
      <w:r>
        <w:rPr>
          <w:rFonts w:ascii="宋体" w:hAnsi="宋体" w:hint="eastAsia"/>
          <w:b w:val="0"/>
          <w:bCs w:val="0"/>
          <w:szCs w:val="21"/>
        </w:rPr>
        <w:br w:type="page"/>
      </w:r>
      <w:r>
        <w:rPr>
          <w:rFonts w:ascii="宋体" w:eastAsia="宋体" w:hAnsi="宋体" w:hint="eastAsia"/>
          <w:sz w:val="21"/>
          <w:szCs w:val="21"/>
        </w:rPr>
        <w:lastRenderedPageBreak/>
        <w:t>4.9</w:t>
      </w:r>
      <w:r>
        <w:rPr>
          <w:rFonts w:ascii="宋体" w:eastAsia="宋体" w:hAnsi="宋体" w:hint="eastAsia"/>
          <w:sz w:val="21"/>
          <w:szCs w:val="21"/>
        </w:rPr>
        <w:tab/>
        <w:t>中小企业声明函（承接本项目服务为中小企业时提交本函，所属行业应符合采购文件中明确的本项目所属行业）</w:t>
      </w:r>
    </w:p>
    <w:p w:rsidR="00BD73D5" w:rsidRDefault="00BD73D5" w:rsidP="00BD73D5">
      <w:pPr>
        <w:spacing w:line="360" w:lineRule="auto"/>
        <w:jc w:val="center"/>
        <w:rPr>
          <w:rFonts w:ascii="宋体" w:hAnsi="宋体" w:hint="eastAsia"/>
          <w:b/>
          <w:szCs w:val="21"/>
        </w:rPr>
      </w:pPr>
    </w:p>
    <w:p w:rsidR="00BD73D5" w:rsidRDefault="00BD73D5" w:rsidP="00BD73D5">
      <w:pPr>
        <w:spacing w:line="360" w:lineRule="auto"/>
        <w:jc w:val="center"/>
        <w:rPr>
          <w:rFonts w:ascii="宋体" w:hAnsi="宋体" w:hint="eastAsia"/>
          <w:b/>
          <w:sz w:val="24"/>
        </w:rPr>
      </w:pPr>
      <w:r>
        <w:rPr>
          <w:rFonts w:ascii="宋体" w:hAnsi="宋体" w:hint="eastAsia"/>
          <w:b/>
          <w:sz w:val="24"/>
        </w:rPr>
        <w:t xml:space="preserve">中小企业声明函（服务） </w:t>
      </w:r>
    </w:p>
    <w:p w:rsidR="00BD73D5" w:rsidRDefault="00BD73D5" w:rsidP="00BD73D5">
      <w:pPr>
        <w:spacing w:line="360" w:lineRule="auto"/>
        <w:jc w:val="left"/>
        <w:rPr>
          <w:rFonts w:hint="eastAsia"/>
        </w:rPr>
      </w:pPr>
      <w:r>
        <w:rPr>
          <w:rFonts w:ascii="宋体" w:hAnsi="宋体" w:hint="eastAsia"/>
          <w:bCs/>
          <w:spacing w:val="10"/>
          <w:kern w:val="0"/>
          <w:szCs w:val="21"/>
        </w:rPr>
        <w:t>本公司（联合体）郑重声明，根据《政府采购促进中小企业发展管理办法</w:t>
      </w:r>
      <w:r>
        <w:rPr>
          <w:rFonts w:hint="eastAsia"/>
        </w:rPr>
        <w:t>》（财库﹝</w:t>
      </w:r>
      <w:r>
        <w:t>2020</w:t>
      </w:r>
      <w:r>
        <w:rPr>
          <w:rFonts w:hint="eastAsia"/>
        </w:rPr>
        <w:t>﹞</w:t>
      </w:r>
      <w:r>
        <w:t xml:space="preserve">46 </w:t>
      </w:r>
      <w:r>
        <w:rPr>
          <w:rFonts w:hint="eastAsia"/>
        </w:rPr>
        <w:t>号）的规定，本公司（联合体）参加</w:t>
      </w:r>
      <w:r>
        <w:rPr>
          <w:rFonts w:hint="eastAsia"/>
          <w:i/>
          <w:u w:val="single"/>
        </w:rPr>
        <w:t>（单位名称）</w:t>
      </w:r>
      <w:r>
        <w:rPr>
          <w:rFonts w:hint="eastAsia"/>
        </w:rPr>
        <w:t>的</w:t>
      </w:r>
      <w:r>
        <w:rPr>
          <w:rFonts w:hint="eastAsia"/>
          <w:i/>
          <w:u w:val="single"/>
        </w:rPr>
        <w:t>（项目名称）</w:t>
      </w:r>
      <w:r>
        <w:rPr>
          <w:rFonts w:hint="eastAsia"/>
        </w:rPr>
        <w:t>采购活动，服务全部由符合政策要求的中小企业承接。相关企业（含联合体中的中小企业、签订分包意向协议的中小企业）的具体情况如下：</w:t>
      </w:r>
    </w:p>
    <w:p w:rsidR="00BD73D5" w:rsidRDefault="00BD73D5" w:rsidP="00BD73D5">
      <w:pPr>
        <w:spacing w:line="360" w:lineRule="auto"/>
        <w:jc w:val="left"/>
      </w:pPr>
      <w:r>
        <w:t xml:space="preserve"> 1. </w:t>
      </w:r>
      <w:r>
        <w:rPr>
          <w:rFonts w:hint="eastAsia"/>
          <w:i/>
          <w:u w:val="single"/>
        </w:rPr>
        <w:t>（标的名称）</w:t>
      </w:r>
      <w:r>
        <w:t xml:space="preserve"> </w:t>
      </w:r>
      <w:r>
        <w:rPr>
          <w:rFonts w:hint="eastAsia"/>
        </w:rPr>
        <w:t>，属于</w:t>
      </w:r>
      <w:r>
        <w:rPr>
          <w:rFonts w:hint="eastAsia"/>
          <w:i/>
          <w:u w:val="single"/>
        </w:rPr>
        <w:t>（采购文件中明确的所属行业）</w:t>
      </w:r>
      <w:r>
        <w:rPr>
          <w:rFonts w:hint="eastAsia"/>
        </w:rPr>
        <w:t>；</w:t>
      </w:r>
      <w:r>
        <w:t xml:space="preserve"> </w:t>
      </w:r>
      <w:r>
        <w:rPr>
          <w:rFonts w:hint="eastAsia"/>
        </w:rPr>
        <w:t>承建（承接）企业为</w:t>
      </w:r>
      <w:r>
        <w:rPr>
          <w:rFonts w:hint="eastAsia"/>
          <w:i/>
          <w:u w:val="single"/>
        </w:rPr>
        <w:t>（企业名称）</w:t>
      </w:r>
      <w:r>
        <w:rPr>
          <w:rFonts w:hint="eastAsia"/>
        </w:rPr>
        <w:t>，从业人员人，营业</w:t>
      </w:r>
      <w:r>
        <w:t xml:space="preserve"> </w:t>
      </w:r>
      <w:r>
        <w:rPr>
          <w:rFonts w:hint="eastAsia"/>
        </w:rPr>
        <w:t>收入为万元，资产总额为万元，属于</w:t>
      </w:r>
      <w:r>
        <w:rPr>
          <w:rFonts w:hint="eastAsia"/>
          <w:i/>
          <w:u w:val="single"/>
        </w:rPr>
        <w:t>（中型企业、</w:t>
      </w:r>
      <w:r>
        <w:rPr>
          <w:i/>
          <w:u w:val="single"/>
        </w:rPr>
        <w:t xml:space="preserve"> </w:t>
      </w:r>
      <w:r>
        <w:rPr>
          <w:rFonts w:hint="eastAsia"/>
          <w:i/>
          <w:u w:val="single"/>
        </w:rPr>
        <w:t>小型企业、微型企业）</w:t>
      </w:r>
      <w:r>
        <w:rPr>
          <w:rFonts w:hint="eastAsia"/>
        </w:rPr>
        <w:t>；</w:t>
      </w:r>
      <w:r>
        <w:t xml:space="preserve"> </w:t>
      </w:r>
    </w:p>
    <w:p w:rsidR="00BD73D5" w:rsidRDefault="00BD73D5" w:rsidP="00BD73D5">
      <w:pPr>
        <w:spacing w:line="360" w:lineRule="auto"/>
        <w:jc w:val="left"/>
      </w:pPr>
      <w:r>
        <w:t xml:space="preserve">2. </w:t>
      </w:r>
      <w:r>
        <w:rPr>
          <w:rFonts w:hint="eastAsia"/>
          <w:i/>
          <w:u w:val="single"/>
        </w:rPr>
        <w:t>（标的名称）</w:t>
      </w:r>
      <w:r>
        <w:t xml:space="preserve"> </w:t>
      </w:r>
      <w:r>
        <w:rPr>
          <w:rFonts w:hint="eastAsia"/>
        </w:rPr>
        <w:t>，属于</w:t>
      </w:r>
      <w:r>
        <w:rPr>
          <w:rFonts w:hint="eastAsia"/>
          <w:i/>
          <w:u w:val="single"/>
        </w:rPr>
        <w:t>（采购文件中明确的所属行业）</w:t>
      </w:r>
      <w:r>
        <w:rPr>
          <w:rFonts w:hint="eastAsia"/>
        </w:rPr>
        <w:t>；</w:t>
      </w:r>
      <w:r>
        <w:t xml:space="preserve"> </w:t>
      </w:r>
      <w:r>
        <w:rPr>
          <w:rFonts w:hint="eastAsia"/>
        </w:rPr>
        <w:t>承建（承接）企业为</w:t>
      </w:r>
      <w:r>
        <w:rPr>
          <w:rFonts w:hint="eastAsia"/>
          <w:i/>
          <w:u w:val="single"/>
        </w:rPr>
        <w:t>（企业名称）</w:t>
      </w:r>
      <w:r>
        <w:rPr>
          <w:rFonts w:hint="eastAsia"/>
        </w:rPr>
        <w:t>，从业人员人，营业</w:t>
      </w:r>
      <w:r>
        <w:t xml:space="preserve"> </w:t>
      </w:r>
      <w:r>
        <w:rPr>
          <w:rFonts w:hint="eastAsia"/>
        </w:rPr>
        <w:t>收入为万元，资产总额为万元，属于</w:t>
      </w:r>
      <w:r>
        <w:rPr>
          <w:rFonts w:hint="eastAsia"/>
          <w:i/>
          <w:u w:val="single"/>
        </w:rPr>
        <w:t>（中型企业、</w:t>
      </w:r>
      <w:r>
        <w:rPr>
          <w:i/>
          <w:u w:val="single"/>
        </w:rPr>
        <w:t xml:space="preserve"> </w:t>
      </w:r>
      <w:r>
        <w:rPr>
          <w:rFonts w:hint="eastAsia"/>
          <w:i/>
          <w:u w:val="single"/>
        </w:rPr>
        <w:t>小型企业、微型企业）</w:t>
      </w:r>
      <w:r>
        <w:rPr>
          <w:rFonts w:hint="eastAsia"/>
        </w:rPr>
        <w:t>；</w:t>
      </w:r>
      <w:r>
        <w:t xml:space="preserve"> </w:t>
      </w:r>
    </w:p>
    <w:p w:rsidR="00BD73D5" w:rsidRDefault="00BD73D5" w:rsidP="00BD73D5">
      <w:pPr>
        <w:spacing w:line="360" w:lineRule="auto"/>
        <w:jc w:val="left"/>
      </w:pPr>
      <w:r>
        <w:t xml:space="preserve">…… </w:t>
      </w:r>
    </w:p>
    <w:p w:rsidR="00BD73D5" w:rsidRDefault="00BD73D5" w:rsidP="00BD73D5">
      <w:pPr>
        <w:spacing w:line="360" w:lineRule="auto"/>
        <w:jc w:val="left"/>
      </w:pPr>
      <w:r>
        <w:rPr>
          <w:rFonts w:hint="eastAsia"/>
        </w:rPr>
        <w:t>以上企业，不属于大企业的分支机构，不存在控股股东为大企业的情形，也不存在与大企业的负责人为同一人的情形。</w:t>
      </w:r>
      <w:r>
        <w:t xml:space="preserve"> </w:t>
      </w:r>
    </w:p>
    <w:p w:rsidR="00BD73D5" w:rsidRDefault="00BD73D5" w:rsidP="00BD73D5">
      <w:pPr>
        <w:spacing w:line="360" w:lineRule="auto"/>
        <w:jc w:val="left"/>
      </w:pPr>
      <w:r>
        <w:rPr>
          <w:rFonts w:hint="eastAsia"/>
        </w:rPr>
        <w:t>本企业对上述声明内容的真实性负责。如有虚假，将依法承担相应责任。</w:t>
      </w:r>
      <w:r>
        <w:t xml:space="preserve"> </w:t>
      </w:r>
    </w:p>
    <w:p w:rsidR="00BD73D5" w:rsidRDefault="00BD73D5" w:rsidP="00BD73D5">
      <w:pPr>
        <w:spacing w:line="360" w:lineRule="auto"/>
        <w:jc w:val="left"/>
      </w:pPr>
    </w:p>
    <w:p w:rsidR="00BD73D5" w:rsidRDefault="00BD73D5" w:rsidP="00BD73D5">
      <w:pPr>
        <w:spacing w:line="360" w:lineRule="auto"/>
        <w:jc w:val="left"/>
      </w:pPr>
      <w:r>
        <w:rPr>
          <w:rFonts w:hint="eastAsia"/>
        </w:rPr>
        <w:t>企业名称（盖章）：</w:t>
      </w:r>
      <w:r>
        <w:t xml:space="preserve"> </w:t>
      </w:r>
    </w:p>
    <w:p w:rsidR="00BD73D5" w:rsidRDefault="00BD73D5" w:rsidP="00BD73D5">
      <w:pPr>
        <w:spacing w:line="360" w:lineRule="auto"/>
        <w:jc w:val="left"/>
      </w:pPr>
      <w:r>
        <w:rPr>
          <w:rFonts w:hint="eastAsia"/>
        </w:rPr>
        <w:t>日</w:t>
      </w:r>
      <w:r>
        <w:t xml:space="preserve"> </w:t>
      </w:r>
      <w:r>
        <w:rPr>
          <w:rFonts w:hint="eastAsia"/>
        </w:rPr>
        <w:t>期：</w:t>
      </w:r>
      <w:r>
        <w:t xml:space="preserve"> </w:t>
      </w:r>
    </w:p>
    <w:p w:rsidR="00BD73D5" w:rsidRDefault="00BD73D5" w:rsidP="00BD73D5">
      <w:pPr>
        <w:pStyle w:val="2"/>
        <w:keepLines w:val="0"/>
        <w:tabs>
          <w:tab w:val="left" w:pos="851"/>
        </w:tabs>
        <w:spacing w:before="0" w:after="0" w:line="360" w:lineRule="auto"/>
        <w:rPr>
          <w:rFonts w:ascii="宋体" w:hAnsi="宋体"/>
          <w:bCs w:val="0"/>
          <w:szCs w:val="21"/>
        </w:rPr>
      </w:pPr>
    </w:p>
    <w:p w:rsidR="00BD73D5" w:rsidRDefault="00BD73D5" w:rsidP="00BD73D5">
      <w:pPr>
        <w:spacing w:line="360" w:lineRule="auto"/>
        <w:rPr>
          <w:rFonts w:ascii="宋体" w:hAnsi="宋体" w:hint="eastAsia"/>
          <w:szCs w:val="21"/>
        </w:rPr>
      </w:pPr>
      <w:r>
        <w:rPr>
          <w:rFonts w:ascii="宋体" w:hAnsi="宋体" w:hint="eastAsia"/>
          <w:szCs w:val="21"/>
        </w:rPr>
        <w:t>注：</w:t>
      </w:r>
      <w:r>
        <w:rPr>
          <w:rFonts w:hint="eastAsia"/>
        </w:rPr>
        <w:t>从业人员、营业收入、资产总额填报上一年度数据，无上一年度数据的新成立企业可不填报。</w:t>
      </w:r>
      <w:r>
        <w:rPr>
          <w:rFonts w:ascii="宋体" w:hAnsi="宋体" w:hint="eastAsia"/>
          <w:bCs/>
          <w:szCs w:val="21"/>
        </w:rPr>
        <w:br w:type="page"/>
      </w:r>
      <w:r>
        <w:rPr>
          <w:rFonts w:ascii="宋体" w:hAnsi="宋体" w:hint="eastAsia"/>
          <w:szCs w:val="21"/>
        </w:rPr>
        <w:lastRenderedPageBreak/>
        <w:t>4.9残疾人福利性单位声明函</w:t>
      </w:r>
    </w:p>
    <w:p w:rsidR="00BD73D5" w:rsidRDefault="00BD73D5" w:rsidP="00BD73D5">
      <w:pPr>
        <w:spacing w:line="360" w:lineRule="auto"/>
        <w:jc w:val="center"/>
        <w:rPr>
          <w:rFonts w:ascii="宋体" w:hAnsi="宋体" w:hint="eastAsia"/>
          <w:b/>
          <w:sz w:val="24"/>
        </w:rPr>
      </w:pPr>
    </w:p>
    <w:p w:rsidR="00BD73D5" w:rsidRDefault="00BD73D5" w:rsidP="00BD73D5">
      <w:pPr>
        <w:spacing w:line="360" w:lineRule="auto"/>
        <w:jc w:val="center"/>
        <w:rPr>
          <w:rFonts w:ascii="宋体" w:hAnsi="宋体" w:hint="eastAsia"/>
          <w:b/>
          <w:sz w:val="24"/>
          <w:szCs w:val="24"/>
        </w:rPr>
      </w:pPr>
      <w:r>
        <w:rPr>
          <w:rFonts w:ascii="宋体" w:hAnsi="宋体" w:hint="eastAsia"/>
          <w:b/>
          <w:sz w:val="24"/>
        </w:rPr>
        <w:t>残疾人福利性单位声明函</w:t>
      </w:r>
    </w:p>
    <w:p w:rsidR="00BD73D5" w:rsidRDefault="00BD73D5" w:rsidP="00BD73D5">
      <w:pPr>
        <w:spacing w:line="360" w:lineRule="auto"/>
        <w:ind w:firstLineChars="200" w:firstLine="420"/>
        <w:rPr>
          <w:rFonts w:ascii="宋体" w:hAnsi="宋体" w:hint="eastAsia"/>
          <w:szCs w:val="21"/>
        </w:rPr>
      </w:pPr>
      <w:r>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BD73D5" w:rsidRDefault="00BD73D5" w:rsidP="00BD73D5">
      <w:pPr>
        <w:spacing w:line="360" w:lineRule="auto"/>
        <w:ind w:firstLineChars="200" w:firstLine="420"/>
        <w:rPr>
          <w:rFonts w:ascii="宋体" w:hAnsi="宋体" w:hint="eastAsia"/>
          <w:szCs w:val="21"/>
        </w:rPr>
      </w:pPr>
      <w:r>
        <w:rPr>
          <w:rFonts w:ascii="宋体" w:hAnsi="宋体" w:hint="eastAsia"/>
          <w:szCs w:val="21"/>
        </w:rPr>
        <w:t>本单位对上述声明的真实性负责。如有虚假，将依法承担相应责任。</w:t>
      </w:r>
    </w:p>
    <w:p w:rsidR="00BD73D5" w:rsidRDefault="00BD73D5" w:rsidP="00BD73D5">
      <w:pPr>
        <w:spacing w:line="360" w:lineRule="auto"/>
        <w:ind w:firstLineChars="200" w:firstLine="420"/>
        <w:rPr>
          <w:rFonts w:ascii="宋体" w:hAnsi="宋体" w:hint="eastAsia"/>
          <w:szCs w:val="21"/>
        </w:rPr>
      </w:pPr>
    </w:p>
    <w:p w:rsidR="00BD73D5" w:rsidRDefault="00BD73D5" w:rsidP="00BD73D5">
      <w:pPr>
        <w:spacing w:line="360" w:lineRule="auto"/>
        <w:ind w:firstLineChars="200" w:firstLine="420"/>
        <w:rPr>
          <w:rFonts w:ascii="宋体" w:hAnsi="宋体" w:hint="eastAsia"/>
          <w:szCs w:val="21"/>
        </w:rPr>
      </w:pPr>
    </w:p>
    <w:p w:rsidR="00BD73D5" w:rsidRDefault="00BD73D5" w:rsidP="00BD73D5">
      <w:pPr>
        <w:spacing w:line="360" w:lineRule="auto"/>
        <w:ind w:firstLineChars="200" w:firstLine="420"/>
        <w:rPr>
          <w:rFonts w:ascii="宋体" w:hAnsi="宋体" w:hint="eastAsia"/>
          <w:szCs w:val="21"/>
        </w:rPr>
      </w:pPr>
      <w:r>
        <w:rPr>
          <w:rFonts w:ascii="宋体" w:hAnsi="宋体" w:hint="eastAsia"/>
          <w:szCs w:val="21"/>
        </w:rPr>
        <w:t xml:space="preserve">                                                       单位名称（盖章）：</w:t>
      </w:r>
    </w:p>
    <w:p w:rsidR="00BD73D5" w:rsidRDefault="00BD73D5" w:rsidP="00BD73D5">
      <w:pPr>
        <w:rPr>
          <w:rFonts w:hint="eastAsia"/>
        </w:rPr>
      </w:pPr>
      <w:r>
        <w:rPr>
          <w:rFonts w:ascii="宋体" w:hAnsi="宋体" w:hint="eastAsia"/>
          <w:szCs w:val="21"/>
        </w:rPr>
        <w:t>日  期：</w:t>
      </w:r>
    </w:p>
    <w:p w:rsidR="00BD73D5" w:rsidRDefault="00BD73D5" w:rsidP="00BD73D5">
      <w:r>
        <w:rPr>
          <w:rFonts w:ascii="宋体" w:hAnsi="宋体" w:hint="eastAsia"/>
          <w:szCs w:val="21"/>
        </w:rPr>
        <w:t>注：本函未填写或未勾选视作未做声明。</w:t>
      </w:r>
    </w:p>
    <w:p w:rsidR="00BD73D5" w:rsidRDefault="00BD73D5" w:rsidP="00BD73D5">
      <w:pPr>
        <w:pStyle w:val="2"/>
        <w:keepLines w:val="0"/>
        <w:tabs>
          <w:tab w:val="left" w:pos="851"/>
        </w:tabs>
        <w:spacing w:before="0" w:after="0" w:line="360" w:lineRule="auto"/>
        <w:ind w:left="851"/>
        <w:rPr>
          <w:rFonts w:ascii="宋体" w:hAnsi="宋体"/>
          <w:szCs w:val="21"/>
        </w:rPr>
      </w:pPr>
      <w:r>
        <w:rPr>
          <w:rFonts w:ascii="宋体" w:hAnsi="宋体" w:hint="eastAsia"/>
          <w:b w:val="0"/>
          <w:szCs w:val="21"/>
        </w:rPr>
        <w:br w:type="page"/>
      </w:r>
    </w:p>
    <w:p w:rsidR="00BD73D5" w:rsidRDefault="00BD73D5" w:rsidP="00BD73D5">
      <w:pPr>
        <w:tabs>
          <w:tab w:val="left" w:pos="540"/>
        </w:tabs>
        <w:spacing w:line="360" w:lineRule="auto"/>
        <w:rPr>
          <w:rFonts w:ascii="宋体" w:hAnsi="宋体" w:hint="eastAsia"/>
          <w:szCs w:val="21"/>
        </w:rPr>
      </w:pPr>
    </w:p>
    <w:p w:rsidR="00BD73D5" w:rsidRDefault="00BD73D5" w:rsidP="00BD73D5">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bookmarkStart w:id="5" w:name="_Toc171588829"/>
      <w:r>
        <w:rPr>
          <w:rFonts w:ascii="宋体" w:eastAsia="宋体" w:hAnsi="宋体" w:hint="eastAsia"/>
          <w:sz w:val="21"/>
          <w:szCs w:val="21"/>
        </w:rPr>
        <w:t>同类项目业绩介绍</w:t>
      </w:r>
      <w:bookmarkEnd w:id="5"/>
    </w:p>
    <w:tbl>
      <w:tblPr>
        <w:tblW w:w="8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2245"/>
        <w:gridCol w:w="2852"/>
        <w:gridCol w:w="1072"/>
        <w:gridCol w:w="1712"/>
      </w:tblGrid>
      <w:tr w:rsidR="00BD73D5" w:rsidTr="00BD73D5">
        <w:trPr>
          <w:trHeight w:val="567"/>
          <w:jc w:val="center"/>
        </w:trPr>
        <w:tc>
          <w:tcPr>
            <w:tcW w:w="639"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bCs/>
                <w:szCs w:val="21"/>
              </w:rPr>
            </w:pPr>
            <w:r>
              <w:rPr>
                <w:rFonts w:ascii="宋体" w:hAnsi="宋体" w:hint="eastAsia"/>
                <w:b/>
                <w:bCs/>
                <w:szCs w:val="21"/>
              </w:rPr>
              <w:t>序号</w:t>
            </w:r>
          </w:p>
        </w:tc>
        <w:tc>
          <w:tcPr>
            <w:tcW w:w="2246"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bCs/>
                <w:szCs w:val="21"/>
              </w:rPr>
            </w:pPr>
            <w:r>
              <w:rPr>
                <w:rFonts w:ascii="宋体" w:hAnsi="宋体" w:hint="eastAsia"/>
                <w:b/>
                <w:bCs/>
                <w:szCs w:val="21"/>
              </w:rPr>
              <w:t>客户名称</w:t>
            </w:r>
          </w:p>
        </w:tc>
        <w:tc>
          <w:tcPr>
            <w:tcW w:w="2853"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bCs/>
                <w:szCs w:val="21"/>
              </w:rPr>
            </w:pPr>
            <w:r>
              <w:rPr>
                <w:rFonts w:ascii="宋体" w:hAnsi="宋体" w:hint="eastAsia"/>
                <w:b/>
                <w:bCs/>
                <w:szCs w:val="21"/>
              </w:rPr>
              <w:t>项目名称及合同金额（万元）</w:t>
            </w:r>
          </w:p>
        </w:tc>
        <w:tc>
          <w:tcPr>
            <w:tcW w:w="1072"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bCs/>
                <w:szCs w:val="21"/>
              </w:rPr>
            </w:pPr>
            <w:r>
              <w:rPr>
                <w:rFonts w:ascii="宋体" w:hAnsi="宋体" w:hint="eastAsia"/>
                <w:b/>
                <w:bCs/>
                <w:szCs w:val="21"/>
              </w:rPr>
              <w:t>实施时间</w:t>
            </w:r>
          </w:p>
        </w:tc>
        <w:tc>
          <w:tcPr>
            <w:tcW w:w="1712"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bCs/>
                <w:szCs w:val="21"/>
              </w:rPr>
            </w:pPr>
            <w:r>
              <w:rPr>
                <w:rFonts w:ascii="宋体" w:hAnsi="宋体" w:hint="eastAsia"/>
                <w:b/>
                <w:bCs/>
                <w:szCs w:val="21"/>
              </w:rPr>
              <w:t>联系人及电话</w:t>
            </w:r>
          </w:p>
        </w:tc>
      </w:tr>
      <w:tr w:rsidR="00BD73D5" w:rsidTr="00BD73D5">
        <w:trPr>
          <w:trHeight w:val="567"/>
          <w:jc w:val="center"/>
        </w:trPr>
        <w:tc>
          <w:tcPr>
            <w:tcW w:w="639"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1</w:t>
            </w:r>
          </w:p>
        </w:tc>
        <w:tc>
          <w:tcPr>
            <w:tcW w:w="224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1712"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r>
      <w:tr w:rsidR="00BD73D5" w:rsidTr="00BD73D5">
        <w:trPr>
          <w:trHeight w:val="567"/>
          <w:jc w:val="center"/>
        </w:trPr>
        <w:tc>
          <w:tcPr>
            <w:tcW w:w="639"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2</w:t>
            </w:r>
          </w:p>
        </w:tc>
        <w:tc>
          <w:tcPr>
            <w:tcW w:w="224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BD73D5" w:rsidRDefault="00BD73D5">
            <w:pPr>
              <w:pStyle w:val="41"/>
              <w:keepNext/>
              <w:keepLines/>
              <w:spacing w:line="576" w:lineRule="auto"/>
              <w:outlineLvl w:val="0"/>
              <w:rPr>
                <w:rFonts w:ascii="宋体" w:hAnsi="宋体"/>
                <w:color w:val="auto"/>
              </w:rPr>
            </w:pPr>
          </w:p>
        </w:tc>
        <w:tc>
          <w:tcPr>
            <w:tcW w:w="1712"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r>
      <w:tr w:rsidR="00BD73D5" w:rsidTr="00BD73D5">
        <w:trPr>
          <w:trHeight w:val="567"/>
          <w:jc w:val="center"/>
        </w:trPr>
        <w:tc>
          <w:tcPr>
            <w:tcW w:w="639"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3</w:t>
            </w:r>
          </w:p>
        </w:tc>
        <w:tc>
          <w:tcPr>
            <w:tcW w:w="224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1712"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r>
      <w:tr w:rsidR="00BD73D5" w:rsidTr="00BD73D5">
        <w:trPr>
          <w:trHeight w:val="567"/>
          <w:jc w:val="center"/>
        </w:trPr>
        <w:tc>
          <w:tcPr>
            <w:tcW w:w="639"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w:t>
            </w:r>
          </w:p>
        </w:tc>
        <w:tc>
          <w:tcPr>
            <w:tcW w:w="224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1712"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r>
    </w:tbl>
    <w:p w:rsidR="00BD73D5" w:rsidRDefault="00BD73D5" w:rsidP="00BD73D5">
      <w:pPr>
        <w:spacing w:line="360" w:lineRule="auto"/>
        <w:rPr>
          <w:rFonts w:ascii="宋体" w:hAnsi="宋体" w:hint="eastAsia"/>
          <w:szCs w:val="21"/>
        </w:rPr>
      </w:pPr>
      <w:r>
        <w:rPr>
          <w:rFonts w:ascii="宋体" w:hAnsi="宋体" w:hint="eastAsia"/>
          <w:szCs w:val="21"/>
        </w:rPr>
        <w:t>注：根据评审表的要求提交相应资料。</w:t>
      </w:r>
    </w:p>
    <w:p w:rsidR="00BD73D5" w:rsidRDefault="00BD73D5" w:rsidP="00BD73D5">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szCs w:val="21"/>
        </w:rPr>
        <w:br w:type="page"/>
      </w:r>
      <w:bookmarkStart w:id="6" w:name="_Toc171588830"/>
      <w:r>
        <w:rPr>
          <w:rFonts w:ascii="宋体" w:eastAsia="宋体" w:hAnsi="宋体" w:hint="eastAsia"/>
          <w:sz w:val="21"/>
          <w:szCs w:val="21"/>
        </w:rPr>
        <w:lastRenderedPageBreak/>
        <w:t>一般商务条款偏离表</w:t>
      </w:r>
      <w:bookmarkEnd w:id="6"/>
    </w:p>
    <w:p w:rsidR="00BD73D5" w:rsidRDefault="00BD73D5" w:rsidP="00BD73D5">
      <w:pPr>
        <w:rPr>
          <w:rFonts w:ascii="Times New Roman" w:hAnsi="Times New Roman" w:hint="eastAsia"/>
          <w:szCs w:val="24"/>
        </w:rPr>
      </w:pPr>
    </w:p>
    <w:tbl>
      <w:tblPr>
        <w:tblW w:w="8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6"/>
        <w:gridCol w:w="2038"/>
        <w:gridCol w:w="2147"/>
        <w:gridCol w:w="1074"/>
        <w:gridCol w:w="2515"/>
      </w:tblGrid>
      <w:tr w:rsidR="00BD73D5" w:rsidTr="00BD73D5">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bCs/>
                <w:szCs w:val="21"/>
              </w:rPr>
            </w:pPr>
            <w:r>
              <w:rPr>
                <w:rFonts w:ascii="宋体" w:hAnsi="宋体" w:hint="eastAsia"/>
                <w:b/>
                <w:bCs/>
                <w:szCs w:val="21"/>
              </w:rPr>
              <w:t>序号</w:t>
            </w:r>
          </w:p>
        </w:tc>
        <w:tc>
          <w:tcPr>
            <w:tcW w:w="2038"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bCs/>
                <w:szCs w:val="21"/>
              </w:rPr>
            </w:pPr>
            <w:r>
              <w:rPr>
                <w:rFonts w:ascii="宋体" w:hAnsi="宋体" w:hint="eastAsia"/>
                <w:b/>
                <w:bCs/>
                <w:szCs w:val="21"/>
              </w:rPr>
              <w:t>一般商务条款序号</w:t>
            </w:r>
          </w:p>
        </w:tc>
        <w:tc>
          <w:tcPr>
            <w:tcW w:w="2148"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bCs/>
                <w:szCs w:val="21"/>
              </w:rPr>
            </w:pPr>
            <w:r>
              <w:rPr>
                <w:rFonts w:ascii="宋体" w:hAnsi="宋体" w:hint="eastAsia"/>
                <w:b/>
                <w:bCs/>
                <w:szCs w:val="21"/>
              </w:rPr>
              <w:t>条款内容</w:t>
            </w:r>
          </w:p>
        </w:tc>
        <w:tc>
          <w:tcPr>
            <w:tcW w:w="1074"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bCs/>
                <w:szCs w:val="21"/>
              </w:rPr>
            </w:pPr>
            <w:r>
              <w:rPr>
                <w:rFonts w:ascii="宋体" w:hAnsi="宋体" w:hint="eastAsia"/>
                <w:b/>
                <w:bCs/>
                <w:szCs w:val="21"/>
              </w:rPr>
              <w:t>是否响应</w:t>
            </w:r>
          </w:p>
        </w:tc>
        <w:tc>
          <w:tcPr>
            <w:tcW w:w="2516"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bCs/>
                <w:szCs w:val="21"/>
              </w:rPr>
            </w:pPr>
            <w:r>
              <w:rPr>
                <w:rFonts w:ascii="宋体" w:hAnsi="宋体" w:hint="eastAsia"/>
                <w:b/>
                <w:bCs/>
                <w:szCs w:val="21"/>
              </w:rPr>
              <w:t>偏离说明</w:t>
            </w:r>
          </w:p>
        </w:tc>
      </w:tr>
      <w:tr w:rsidR="00BD73D5" w:rsidTr="00BD73D5">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1</w:t>
            </w:r>
          </w:p>
        </w:tc>
        <w:tc>
          <w:tcPr>
            <w:tcW w:w="203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D73D5" w:rsidRDefault="00BD73D5">
            <w:pPr>
              <w:pStyle w:val="af8"/>
              <w:keepNext w:val="0"/>
              <w:keepLines/>
              <w:adjustRightInd/>
              <w:spacing w:before="0" w:after="0" w:line="240" w:lineRule="auto"/>
              <w:outlineLvl w:val="0"/>
              <w:rPr>
                <w:rFonts w:ascii="宋体" w:hAnsi="宋体"/>
                <w:spacing w:val="0"/>
                <w:kern w:val="2"/>
                <w:sz w:val="2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D73D5" w:rsidRDefault="00BD73D5">
            <w:pPr>
              <w:pStyle w:val="af8"/>
              <w:keepNext w:val="0"/>
              <w:keepLines/>
              <w:adjustRightInd/>
              <w:spacing w:before="0" w:after="0" w:line="240" w:lineRule="auto"/>
              <w:outlineLvl w:val="0"/>
              <w:rPr>
                <w:rFonts w:ascii="宋体" w:hAnsi="宋体"/>
                <w:spacing w:val="0"/>
                <w:kern w:val="2"/>
                <w:sz w:val="2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ind w:right="-35"/>
              <w:jc w:val="center"/>
              <w:outlineLvl w:val="0"/>
              <w:rPr>
                <w:rFonts w:ascii="宋体" w:hAnsi="宋体"/>
                <w:szCs w:val="21"/>
              </w:rPr>
            </w:pPr>
          </w:p>
        </w:tc>
      </w:tr>
      <w:tr w:rsidR="00BD73D5" w:rsidTr="00BD73D5">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2</w:t>
            </w:r>
          </w:p>
        </w:tc>
        <w:tc>
          <w:tcPr>
            <w:tcW w:w="203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D73D5" w:rsidRDefault="00BD73D5">
            <w:pPr>
              <w:pStyle w:val="af8"/>
              <w:keepNext w:val="0"/>
              <w:keepLines/>
              <w:adjustRightInd/>
              <w:spacing w:before="0" w:after="0" w:line="240" w:lineRule="auto"/>
              <w:outlineLvl w:val="0"/>
              <w:rPr>
                <w:rFonts w:ascii="宋体" w:hAnsi="宋体"/>
                <w:spacing w:val="0"/>
                <w:kern w:val="2"/>
                <w:sz w:val="2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D73D5" w:rsidRDefault="00BD73D5">
            <w:pPr>
              <w:pStyle w:val="af8"/>
              <w:keepNext w:val="0"/>
              <w:keepLines/>
              <w:adjustRightInd/>
              <w:spacing w:before="0" w:after="0" w:line="240" w:lineRule="auto"/>
              <w:outlineLvl w:val="0"/>
              <w:rPr>
                <w:rFonts w:ascii="宋体" w:hAnsi="宋体"/>
                <w:spacing w:val="0"/>
                <w:kern w:val="2"/>
                <w:sz w:val="2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ind w:right="-35"/>
              <w:jc w:val="center"/>
              <w:outlineLvl w:val="0"/>
              <w:rPr>
                <w:rFonts w:ascii="宋体" w:hAnsi="宋体"/>
                <w:szCs w:val="21"/>
              </w:rPr>
            </w:pPr>
          </w:p>
        </w:tc>
      </w:tr>
      <w:tr w:rsidR="00BD73D5" w:rsidTr="00BD73D5">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3</w:t>
            </w:r>
          </w:p>
        </w:tc>
        <w:tc>
          <w:tcPr>
            <w:tcW w:w="203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ind w:right="-35"/>
              <w:jc w:val="center"/>
              <w:outlineLvl w:val="0"/>
              <w:rPr>
                <w:rFonts w:ascii="宋体" w:hAnsi="宋体"/>
                <w:szCs w:val="21"/>
              </w:rPr>
            </w:pPr>
          </w:p>
        </w:tc>
      </w:tr>
      <w:tr w:rsidR="00BD73D5" w:rsidTr="00BD73D5">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BD73D5" w:rsidRDefault="00BD73D5">
            <w:pPr>
              <w:rPr>
                <w:rFonts w:ascii="宋体" w:hAnsi="宋体"/>
                <w:szCs w:val="21"/>
              </w:rPr>
            </w:pPr>
            <w:r>
              <w:rPr>
                <w:rFonts w:ascii="宋体" w:hAnsi="宋体" w:hint="eastAsia"/>
                <w:szCs w:val="21"/>
              </w:rPr>
              <w:t xml:space="preserve">  4</w:t>
            </w:r>
          </w:p>
        </w:tc>
        <w:tc>
          <w:tcPr>
            <w:tcW w:w="2038"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outlineLvl w:val="2"/>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ind w:right="-35"/>
              <w:jc w:val="center"/>
              <w:outlineLvl w:val="2"/>
              <w:rPr>
                <w:rFonts w:ascii="宋体" w:hAnsi="宋体"/>
                <w:szCs w:val="21"/>
              </w:rPr>
            </w:pPr>
          </w:p>
        </w:tc>
      </w:tr>
      <w:tr w:rsidR="00BD73D5" w:rsidTr="00BD73D5">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5</w:t>
            </w:r>
          </w:p>
        </w:tc>
        <w:tc>
          <w:tcPr>
            <w:tcW w:w="203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i/>
                <w:iCs/>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ind w:right="-35"/>
              <w:jc w:val="center"/>
              <w:outlineLvl w:val="0"/>
              <w:rPr>
                <w:rFonts w:ascii="宋体" w:hAnsi="宋体"/>
                <w:szCs w:val="21"/>
              </w:rPr>
            </w:pPr>
          </w:p>
        </w:tc>
      </w:tr>
      <w:tr w:rsidR="00BD73D5" w:rsidTr="00BD73D5">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6</w:t>
            </w:r>
          </w:p>
        </w:tc>
        <w:tc>
          <w:tcPr>
            <w:tcW w:w="203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ind w:right="-35"/>
              <w:jc w:val="center"/>
              <w:outlineLvl w:val="0"/>
              <w:rPr>
                <w:rFonts w:ascii="宋体" w:hAnsi="宋体"/>
                <w:szCs w:val="21"/>
              </w:rPr>
            </w:pPr>
          </w:p>
        </w:tc>
      </w:tr>
      <w:tr w:rsidR="00BD73D5" w:rsidTr="00BD73D5">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7</w:t>
            </w:r>
          </w:p>
        </w:tc>
        <w:tc>
          <w:tcPr>
            <w:tcW w:w="203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r>
      <w:tr w:rsidR="00BD73D5" w:rsidTr="00BD73D5">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8</w:t>
            </w:r>
          </w:p>
        </w:tc>
        <w:tc>
          <w:tcPr>
            <w:tcW w:w="203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r>
      <w:tr w:rsidR="00BD73D5" w:rsidTr="00BD73D5">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9</w:t>
            </w:r>
          </w:p>
        </w:tc>
        <w:tc>
          <w:tcPr>
            <w:tcW w:w="203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r>
      <w:tr w:rsidR="00BD73D5" w:rsidTr="00BD73D5">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lastRenderedPageBreak/>
              <w:t>10</w:t>
            </w:r>
          </w:p>
        </w:tc>
        <w:tc>
          <w:tcPr>
            <w:tcW w:w="203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r>
      <w:tr w:rsidR="00BD73D5" w:rsidTr="00BD73D5">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11</w:t>
            </w:r>
          </w:p>
        </w:tc>
        <w:tc>
          <w:tcPr>
            <w:tcW w:w="203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r>
      <w:tr w:rsidR="00BD73D5" w:rsidTr="00BD73D5">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12</w:t>
            </w:r>
          </w:p>
        </w:tc>
        <w:tc>
          <w:tcPr>
            <w:tcW w:w="203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lang w:val="en-GB"/>
              </w:rPr>
            </w:pPr>
          </w:p>
        </w:tc>
        <w:tc>
          <w:tcPr>
            <w:tcW w:w="1074"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lang w:val="en-GB"/>
              </w:rPr>
            </w:pPr>
          </w:p>
        </w:tc>
        <w:tc>
          <w:tcPr>
            <w:tcW w:w="251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r>
      <w:tr w:rsidR="00BD73D5" w:rsidTr="00BD73D5">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13</w:t>
            </w:r>
          </w:p>
        </w:tc>
        <w:tc>
          <w:tcPr>
            <w:tcW w:w="203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r>
      <w:tr w:rsidR="00BD73D5" w:rsidTr="00BD73D5">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14</w:t>
            </w:r>
          </w:p>
        </w:tc>
        <w:tc>
          <w:tcPr>
            <w:tcW w:w="203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r>
      <w:tr w:rsidR="00BD73D5" w:rsidTr="00BD73D5">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15</w:t>
            </w:r>
          </w:p>
        </w:tc>
        <w:tc>
          <w:tcPr>
            <w:tcW w:w="2038" w:type="dxa"/>
            <w:tcBorders>
              <w:top w:val="single" w:sz="4" w:space="0" w:color="auto"/>
              <w:left w:val="single" w:sz="4" w:space="0" w:color="auto"/>
              <w:bottom w:val="single" w:sz="4" w:space="0" w:color="auto"/>
              <w:right w:val="single" w:sz="4" w:space="0" w:color="auto"/>
            </w:tcBorders>
            <w:vAlign w:val="center"/>
          </w:tcPr>
          <w:p w:rsidR="00BD73D5" w:rsidRDefault="00BD73D5">
            <w:pPr>
              <w:pStyle w:val="ab"/>
              <w:keepNext/>
              <w:keepLines/>
              <w:spacing w:before="340" w:after="330" w:line="576" w:lineRule="auto"/>
              <w:outlineLvl w:val="0"/>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D73D5" w:rsidRDefault="00BD73D5">
            <w:pPr>
              <w:pStyle w:val="50"/>
              <w:keepNext/>
              <w:keepLines/>
              <w:spacing w:before="340" w:after="330" w:line="576" w:lineRule="auto"/>
              <w:outlineLvl w:val="0"/>
              <w:rPr>
                <w:rFonts w:ascii="宋体" w:hAnsi="宋体"/>
                <w:color w:val="auto"/>
                <w:sz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D73D5" w:rsidRDefault="00BD73D5">
            <w:pPr>
              <w:pStyle w:val="50"/>
              <w:keepNext/>
              <w:keepLines/>
              <w:spacing w:before="340" w:after="330" w:line="576" w:lineRule="auto"/>
              <w:outlineLvl w:val="0"/>
              <w:rPr>
                <w:rFonts w:ascii="宋体" w:hAnsi="宋体"/>
                <w:color w:val="auto"/>
                <w:sz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D73D5" w:rsidRDefault="00BD73D5">
            <w:pPr>
              <w:pStyle w:val="50"/>
              <w:keepNext/>
              <w:keepLines/>
              <w:spacing w:before="340" w:after="330" w:line="576" w:lineRule="auto"/>
              <w:outlineLvl w:val="0"/>
              <w:rPr>
                <w:rFonts w:ascii="宋体" w:hAnsi="宋体"/>
                <w:color w:val="auto"/>
                <w:sz w:val="21"/>
              </w:rPr>
            </w:pPr>
          </w:p>
        </w:tc>
      </w:tr>
    </w:tbl>
    <w:p w:rsidR="00BD73D5" w:rsidRDefault="00BD73D5" w:rsidP="00BD73D5">
      <w:pPr>
        <w:spacing w:line="360" w:lineRule="auto"/>
        <w:rPr>
          <w:rFonts w:ascii="宋体" w:hAnsi="宋体"/>
          <w:szCs w:val="21"/>
          <w:lang w:val="en-GB"/>
        </w:rPr>
      </w:pPr>
      <w:r>
        <w:rPr>
          <w:rFonts w:ascii="宋体" w:hAnsi="宋体" w:hint="eastAsia"/>
          <w:szCs w:val="21"/>
          <w:lang w:val="en-GB"/>
        </w:rPr>
        <w:t>注：请在“偏离说明”栏内扼要说明偏离情况，如无偏离则不需列明。</w:t>
      </w:r>
    </w:p>
    <w:p w:rsidR="00BD73D5" w:rsidRDefault="00BD73D5" w:rsidP="00BD73D5">
      <w:pPr>
        <w:adjustRightInd w:val="0"/>
        <w:snapToGrid w:val="0"/>
        <w:spacing w:line="360" w:lineRule="auto"/>
        <w:rPr>
          <w:rFonts w:ascii="宋体" w:hAnsi="宋体" w:hint="eastAsia"/>
          <w:szCs w:val="21"/>
        </w:rPr>
      </w:pPr>
    </w:p>
    <w:p w:rsidR="00BD73D5" w:rsidRDefault="00BD73D5" w:rsidP="00BD73D5">
      <w:pPr>
        <w:adjustRightInd w:val="0"/>
        <w:snapToGrid w:val="0"/>
        <w:spacing w:line="360" w:lineRule="auto"/>
        <w:rPr>
          <w:rFonts w:ascii="宋体" w:hAnsi="宋体" w:hint="eastAsia"/>
          <w:szCs w:val="21"/>
        </w:rPr>
      </w:pPr>
    </w:p>
    <w:p w:rsidR="00BD73D5" w:rsidRDefault="00BD73D5" w:rsidP="00BD73D5">
      <w:pPr>
        <w:adjustRightInd w:val="0"/>
        <w:snapToGrid w:val="0"/>
        <w:spacing w:line="360" w:lineRule="auto"/>
        <w:rPr>
          <w:rFonts w:ascii="宋体" w:hAnsi="宋体" w:hint="eastAsia"/>
          <w:szCs w:val="21"/>
        </w:rPr>
      </w:pPr>
    </w:p>
    <w:p w:rsidR="00BD73D5" w:rsidRDefault="00BD73D5" w:rsidP="00BD73D5">
      <w:pPr>
        <w:adjustRightInd w:val="0"/>
        <w:snapToGrid w:val="0"/>
        <w:spacing w:line="360" w:lineRule="auto"/>
        <w:rPr>
          <w:rFonts w:ascii="宋体" w:hAnsi="宋体" w:hint="eastAsia"/>
          <w:szCs w:val="21"/>
          <w:u w:val="single"/>
        </w:rPr>
      </w:pPr>
      <w:r>
        <w:rPr>
          <w:rFonts w:ascii="宋体" w:hAnsi="宋体" w:hint="eastAsia"/>
          <w:szCs w:val="21"/>
        </w:rPr>
        <w:t>报价供应商名称（盖章）：</w:t>
      </w:r>
    </w:p>
    <w:p w:rsidR="00BD73D5" w:rsidRDefault="00BD73D5" w:rsidP="00BD73D5">
      <w:pPr>
        <w:spacing w:line="360" w:lineRule="auto"/>
        <w:rPr>
          <w:rFonts w:ascii="宋体" w:hAnsi="宋体" w:hint="eastAsia"/>
          <w:szCs w:val="21"/>
        </w:rPr>
      </w:pPr>
      <w:r>
        <w:rPr>
          <w:rFonts w:ascii="宋体" w:hAnsi="宋体" w:hint="eastAsia"/>
          <w:szCs w:val="21"/>
        </w:rPr>
        <w:t>日期：   年   月   日</w:t>
      </w:r>
    </w:p>
    <w:p w:rsidR="00BD73D5" w:rsidRDefault="00BD73D5" w:rsidP="00BD73D5">
      <w:pPr>
        <w:tabs>
          <w:tab w:val="left" w:pos="540"/>
        </w:tabs>
        <w:spacing w:line="360" w:lineRule="auto"/>
        <w:rPr>
          <w:rFonts w:ascii="宋体" w:hAnsi="宋体" w:hint="eastAsia"/>
          <w:b/>
          <w:szCs w:val="21"/>
        </w:rPr>
      </w:pPr>
    </w:p>
    <w:p w:rsidR="00BD73D5" w:rsidRDefault="00BD73D5" w:rsidP="00BD73D5">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7" w:name="_Toc171588831"/>
      <w:r>
        <w:rPr>
          <w:rFonts w:ascii="宋体" w:eastAsia="宋体" w:hAnsi="宋体" w:hint="eastAsia"/>
          <w:sz w:val="21"/>
          <w:szCs w:val="21"/>
        </w:rPr>
        <w:lastRenderedPageBreak/>
        <w:t>实施计划</w:t>
      </w:r>
      <w:bookmarkEnd w:id="7"/>
    </w:p>
    <w:p w:rsidR="00BD73D5" w:rsidRDefault="00BD73D5" w:rsidP="00BD73D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7.1</w:t>
      </w:r>
      <w:r>
        <w:rPr>
          <w:rFonts w:ascii="宋体" w:eastAsia="宋体" w:hAnsi="宋体" w:hint="eastAsia"/>
          <w:sz w:val="21"/>
          <w:szCs w:val="21"/>
        </w:rPr>
        <w:tab/>
        <w:t>服务方案</w:t>
      </w:r>
    </w:p>
    <w:p w:rsidR="00BD73D5" w:rsidRDefault="00BD73D5" w:rsidP="00BD73D5">
      <w:pPr>
        <w:spacing w:line="360" w:lineRule="auto"/>
        <w:ind w:leftChars="405" w:left="850"/>
        <w:rPr>
          <w:rFonts w:ascii="宋体" w:hAnsi="宋体" w:hint="eastAsia"/>
          <w:szCs w:val="21"/>
        </w:rPr>
      </w:pPr>
      <w:r>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BD73D5" w:rsidRDefault="00BD73D5" w:rsidP="00BD73D5">
      <w:pPr>
        <w:spacing w:line="360" w:lineRule="auto"/>
        <w:ind w:leftChars="405" w:left="850"/>
        <w:rPr>
          <w:rFonts w:ascii="宋体" w:hAnsi="宋体" w:hint="eastAsia"/>
          <w:szCs w:val="21"/>
        </w:rPr>
      </w:pPr>
      <w:r>
        <w:rPr>
          <w:rFonts w:ascii="宋体" w:hAnsi="宋体" w:hint="eastAsia"/>
          <w:szCs w:val="21"/>
        </w:rPr>
        <w:t>组织实施方案的内容应包括</w:t>
      </w:r>
      <w:r>
        <w:rPr>
          <w:rFonts w:ascii="宋体" w:hAnsi="宋体" w:hint="eastAsia"/>
          <w:szCs w:val="21"/>
          <w:lang w:val="en-GB"/>
        </w:rPr>
        <w:t>：</w:t>
      </w:r>
    </w:p>
    <w:p w:rsidR="00BD73D5" w:rsidRDefault="00BD73D5" w:rsidP="00BD73D5">
      <w:pPr>
        <w:adjustRightInd w:val="0"/>
        <w:snapToGrid w:val="0"/>
        <w:spacing w:line="360" w:lineRule="auto"/>
        <w:rPr>
          <w:rFonts w:ascii="宋体" w:hAnsi="宋体" w:hint="eastAsia"/>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BD73D5" w:rsidRDefault="00BD73D5" w:rsidP="00BD73D5">
      <w:pPr>
        <w:adjustRightInd w:val="0"/>
        <w:snapToGrid w:val="0"/>
        <w:spacing w:line="360" w:lineRule="auto"/>
        <w:rPr>
          <w:rFonts w:ascii="宋体" w:hAnsi="宋体" w:hint="eastAsia"/>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BD73D5" w:rsidRDefault="00BD73D5" w:rsidP="00BD73D5">
      <w:pPr>
        <w:adjustRightInd w:val="0"/>
        <w:snapToGrid w:val="0"/>
        <w:spacing w:line="360" w:lineRule="auto"/>
        <w:rPr>
          <w:rFonts w:ascii="宋体" w:hAnsi="宋体" w:hint="eastAsia"/>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BD73D5" w:rsidRDefault="00BD73D5" w:rsidP="00BD73D5">
      <w:pPr>
        <w:adjustRightInd w:val="0"/>
        <w:snapToGrid w:val="0"/>
        <w:spacing w:line="360" w:lineRule="auto"/>
        <w:rPr>
          <w:rFonts w:ascii="宋体" w:hAnsi="宋体" w:hint="eastAsia"/>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BD73D5" w:rsidRDefault="00BD73D5" w:rsidP="00BD73D5">
      <w:pPr>
        <w:adjustRightInd w:val="0"/>
        <w:snapToGrid w:val="0"/>
        <w:spacing w:line="360" w:lineRule="auto"/>
        <w:rPr>
          <w:rFonts w:ascii="宋体" w:hAnsi="宋体" w:hint="eastAsia"/>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BD73D5" w:rsidRDefault="00BD73D5" w:rsidP="00BD73D5">
      <w:pPr>
        <w:adjustRightInd w:val="0"/>
        <w:snapToGrid w:val="0"/>
        <w:spacing w:line="360" w:lineRule="auto"/>
        <w:rPr>
          <w:rFonts w:ascii="宋体" w:hAnsi="宋体" w:hint="eastAsia"/>
          <w:szCs w:val="21"/>
        </w:rPr>
      </w:pPr>
      <w:r>
        <w:rPr>
          <w:rFonts w:ascii="宋体" w:hAnsi="宋体" w:hint="eastAsia"/>
          <w:szCs w:val="21"/>
          <w:lang w:val="en-GB"/>
        </w:rPr>
        <w:t>7.1.6</w:t>
      </w:r>
      <w:r>
        <w:rPr>
          <w:rFonts w:ascii="宋体" w:hAnsi="宋体" w:hint="eastAsia"/>
          <w:szCs w:val="21"/>
          <w:lang w:val="en-GB"/>
        </w:rPr>
        <w:tab/>
        <w:t>投标供应商</w:t>
      </w:r>
      <w:r>
        <w:rPr>
          <w:rFonts w:ascii="宋体" w:hAnsi="宋体" w:hint="eastAsia"/>
          <w:szCs w:val="21"/>
        </w:rPr>
        <w:t>认为必要说明的其它内容。</w:t>
      </w:r>
    </w:p>
    <w:p w:rsidR="00BD73D5" w:rsidRDefault="00BD73D5" w:rsidP="00BD73D5">
      <w:pPr>
        <w:tabs>
          <w:tab w:val="left" w:pos="1322"/>
        </w:tabs>
        <w:spacing w:line="360" w:lineRule="auto"/>
        <w:rPr>
          <w:rFonts w:ascii="宋体" w:hAnsi="宋体" w:hint="eastAsia"/>
          <w:szCs w:val="21"/>
        </w:rPr>
      </w:pPr>
    </w:p>
    <w:p w:rsidR="00BD73D5" w:rsidRDefault="00BD73D5" w:rsidP="00BD73D5">
      <w:pPr>
        <w:tabs>
          <w:tab w:val="left" w:pos="1322"/>
        </w:tabs>
        <w:spacing w:line="360" w:lineRule="auto"/>
        <w:rPr>
          <w:rFonts w:ascii="宋体" w:hAnsi="宋体" w:hint="eastAsia"/>
          <w:szCs w:val="21"/>
        </w:rPr>
      </w:pPr>
    </w:p>
    <w:p w:rsidR="00BD73D5" w:rsidRDefault="00BD73D5" w:rsidP="00BD73D5">
      <w:pPr>
        <w:tabs>
          <w:tab w:val="left" w:pos="1322"/>
        </w:tabs>
        <w:spacing w:line="360" w:lineRule="auto"/>
        <w:rPr>
          <w:rFonts w:ascii="宋体" w:hAnsi="宋体" w:hint="eastAsia"/>
          <w:b/>
          <w:szCs w:val="21"/>
        </w:rPr>
      </w:pPr>
    </w:p>
    <w:p w:rsidR="00BD73D5" w:rsidRDefault="00BD73D5" w:rsidP="00BD73D5">
      <w:pPr>
        <w:tabs>
          <w:tab w:val="left" w:pos="1322"/>
        </w:tabs>
        <w:spacing w:line="360" w:lineRule="auto"/>
        <w:rPr>
          <w:rFonts w:ascii="宋体" w:hAnsi="宋体" w:hint="eastAsia"/>
          <w:b/>
          <w:szCs w:val="21"/>
        </w:rPr>
      </w:pPr>
    </w:p>
    <w:p w:rsidR="00BD73D5" w:rsidRDefault="00BD73D5" w:rsidP="00BD73D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7.2</w:t>
      </w:r>
      <w:r>
        <w:rPr>
          <w:rFonts w:ascii="宋体" w:eastAsia="宋体" w:hAnsi="宋体" w:hint="eastAsia"/>
          <w:sz w:val="21"/>
          <w:szCs w:val="21"/>
        </w:rPr>
        <w:tab/>
        <w:t>项目人员安排</w:t>
      </w:r>
    </w:p>
    <w:p w:rsidR="00BD73D5" w:rsidRDefault="00BD73D5" w:rsidP="00BD73D5">
      <w:pPr>
        <w:adjustRightInd w:val="0"/>
        <w:snapToGrid w:val="0"/>
        <w:spacing w:line="360" w:lineRule="auto"/>
        <w:rPr>
          <w:rFonts w:ascii="宋体" w:hAnsi="宋体" w:hint="eastAsia"/>
          <w:szCs w:val="21"/>
        </w:rPr>
      </w:pPr>
      <w:r>
        <w:rPr>
          <w:rFonts w:ascii="宋体" w:hAnsi="宋体" w:hint="eastAsia"/>
          <w:szCs w:val="21"/>
          <w:lang w:val="en-GB"/>
        </w:rPr>
        <w:t>7.2.1</w:t>
      </w:r>
      <w:r>
        <w:rPr>
          <w:rFonts w:ascii="宋体" w:hAnsi="宋体" w:hint="eastAsia"/>
          <w:szCs w:val="21"/>
          <w:lang w:val="en-GB"/>
        </w:rPr>
        <w:tab/>
      </w:r>
      <w:r>
        <w:rPr>
          <w:rFonts w:ascii="宋体" w:hAnsi="宋体" w:hint="eastAsia"/>
          <w:szCs w:val="21"/>
        </w:rPr>
        <w:t>拟任执行管理及技术人员情况</w:t>
      </w:r>
    </w:p>
    <w:tbl>
      <w:tblPr>
        <w:tblW w:w="8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8"/>
        <w:gridCol w:w="1231"/>
        <w:gridCol w:w="823"/>
        <w:gridCol w:w="2565"/>
        <w:gridCol w:w="660"/>
        <w:gridCol w:w="660"/>
        <w:gridCol w:w="1483"/>
      </w:tblGrid>
      <w:tr w:rsidR="00BD73D5" w:rsidTr="00BD73D5">
        <w:trPr>
          <w:trHeight w:hRule="exact" w:val="680"/>
          <w:jc w:val="center"/>
        </w:trPr>
        <w:tc>
          <w:tcPr>
            <w:tcW w:w="1099"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szCs w:val="21"/>
              </w:rPr>
            </w:pPr>
            <w:r>
              <w:rPr>
                <w:rFonts w:ascii="宋体" w:hAnsi="宋体" w:hint="eastAsia"/>
                <w:b/>
                <w:szCs w:val="21"/>
              </w:rPr>
              <w:t>职责分工</w:t>
            </w:r>
          </w:p>
        </w:tc>
        <w:tc>
          <w:tcPr>
            <w:tcW w:w="1231"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szCs w:val="21"/>
              </w:rPr>
            </w:pPr>
            <w:r>
              <w:rPr>
                <w:rFonts w:ascii="宋体" w:hAnsi="宋体" w:hint="eastAsia"/>
                <w:b/>
                <w:szCs w:val="21"/>
              </w:rPr>
              <w:t>姓名</w:t>
            </w:r>
          </w:p>
        </w:tc>
        <w:tc>
          <w:tcPr>
            <w:tcW w:w="823"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szCs w:val="21"/>
              </w:rPr>
            </w:pPr>
            <w:r>
              <w:rPr>
                <w:rFonts w:ascii="宋体" w:hAnsi="宋体" w:hint="eastAsia"/>
                <w:b/>
                <w:szCs w:val="21"/>
              </w:rPr>
              <w:t>现职务</w:t>
            </w:r>
          </w:p>
        </w:tc>
        <w:tc>
          <w:tcPr>
            <w:tcW w:w="2566"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szCs w:val="21"/>
              </w:rPr>
            </w:pPr>
            <w:r>
              <w:rPr>
                <w:rFonts w:ascii="宋体" w:hAnsi="宋体" w:hint="eastAsia"/>
                <w:b/>
                <w:szCs w:val="21"/>
              </w:rPr>
              <w:t>曾主持/参与的</w:t>
            </w:r>
            <w:r>
              <w:rPr>
                <w:rFonts w:ascii="宋体" w:hAnsi="宋体" w:hint="eastAsia"/>
                <w:b/>
                <w:szCs w:val="21"/>
              </w:rPr>
              <w:br/>
              <w:t>同类项目经历</w:t>
            </w:r>
          </w:p>
        </w:tc>
        <w:tc>
          <w:tcPr>
            <w:tcW w:w="660"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b/>
                <w:szCs w:val="21"/>
              </w:rPr>
            </w:pPr>
            <w:r>
              <w:rPr>
                <w:rFonts w:ascii="宋体" w:hAnsi="宋体" w:hint="eastAsia"/>
                <w:b/>
                <w:szCs w:val="21"/>
              </w:rPr>
              <w:t>职称</w:t>
            </w:r>
          </w:p>
        </w:tc>
        <w:tc>
          <w:tcPr>
            <w:tcW w:w="660" w:type="dxa"/>
            <w:tcBorders>
              <w:top w:val="single" w:sz="4" w:space="0" w:color="auto"/>
              <w:left w:val="single" w:sz="4" w:space="0" w:color="auto"/>
              <w:bottom w:val="single" w:sz="4" w:space="0" w:color="auto"/>
              <w:right w:val="single" w:sz="4" w:space="0" w:color="auto"/>
            </w:tcBorders>
            <w:vAlign w:val="center"/>
            <w:hideMark/>
          </w:tcPr>
          <w:p w:rsidR="00BD73D5" w:rsidRDefault="00BD73D5">
            <w:pPr>
              <w:ind w:firstLine="12"/>
              <w:jc w:val="center"/>
              <w:rPr>
                <w:rFonts w:ascii="宋体" w:hAnsi="宋体"/>
                <w:b/>
                <w:szCs w:val="21"/>
              </w:rPr>
            </w:pPr>
            <w:r>
              <w:rPr>
                <w:rFonts w:ascii="宋体" w:hAnsi="宋体" w:hint="eastAsia"/>
                <w:b/>
                <w:szCs w:val="21"/>
              </w:rPr>
              <w:t>专业工龄</w:t>
            </w:r>
          </w:p>
        </w:tc>
        <w:tc>
          <w:tcPr>
            <w:tcW w:w="1483" w:type="dxa"/>
            <w:tcBorders>
              <w:top w:val="single" w:sz="4" w:space="0" w:color="auto"/>
              <w:left w:val="single" w:sz="4" w:space="0" w:color="auto"/>
              <w:bottom w:val="single" w:sz="4" w:space="0" w:color="auto"/>
              <w:right w:val="single" w:sz="4" w:space="0" w:color="auto"/>
            </w:tcBorders>
            <w:vAlign w:val="center"/>
            <w:hideMark/>
          </w:tcPr>
          <w:p w:rsidR="00BD73D5" w:rsidRDefault="00BD73D5">
            <w:pPr>
              <w:ind w:firstLine="12"/>
              <w:jc w:val="center"/>
              <w:rPr>
                <w:rFonts w:ascii="宋体" w:hAnsi="宋体"/>
                <w:b/>
                <w:szCs w:val="21"/>
              </w:rPr>
            </w:pPr>
            <w:r>
              <w:rPr>
                <w:rFonts w:ascii="宋体" w:hAnsi="宋体" w:hint="eastAsia"/>
                <w:b/>
                <w:szCs w:val="21"/>
              </w:rPr>
              <w:t>联系电话</w:t>
            </w:r>
          </w:p>
        </w:tc>
      </w:tr>
      <w:tr w:rsidR="00BD73D5" w:rsidTr="00BD73D5">
        <w:trPr>
          <w:trHeight w:hRule="exact" w:val="397"/>
          <w:jc w:val="center"/>
        </w:trPr>
        <w:tc>
          <w:tcPr>
            <w:tcW w:w="1099" w:type="dxa"/>
            <w:tcBorders>
              <w:top w:val="single" w:sz="4" w:space="0" w:color="auto"/>
              <w:left w:val="single" w:sz="4" w:space="0" w:color="auto"/>
              <w:bottom w:val="nil"/>
              <w:right w:val="single" w:sz="4" w:space="0" w:color="auto"/>
            </w:tcBorders>
            <w:vAlign w:val="center"/>
            <w:hideMark/>
          </w:tcPr>
          <w:p w:rsidR="00BD73D5" w:rsidRDefault="00BD73D5">
            <w:pPr>
              <w:rPr>
                <w:rFonts w:ascii="宋体" w:hAnsi="宋体"/>
                <w:szCs w:val="21"/>
              </w:rPr>
            </w:pPr>
            <w:r>
              <w:rPr>
                <w:rFonts w:ascii="宋体" w:hAnsi="宋体" w:hint="eastAsia"/>
                <w:szCs w:val="21"/>
              </w:rPr>
              <w:t>总负责人</w:t>
            </w:r>
          </w:p>
        </w:tc>
        <w:tc>
          <w:tcPr>
            <w:tcW w:w="1231" w:type="dxa"/>
            <w:tcBorders>
              <w:top w:val="single" w:sz="4" w:space="0" w:color="auto"/>
              <w:left w:val="single" w:sz="4" w:space="0" w:color="auto"/>
              <w:bottom w:val="nil"/>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823" w:type="dxa"/>
            <w:tcBorders>
              <w:top w:val="single" w:sz="4" w:space="0" w:color="auto"/>
              <w:left w:val="single" w:sz="4" w:space="0" w:color="auto"/>
              <w:bottom w:val="nil"/>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2566" w:type="dxa"/>
            <w:tcBorders>
              <w:top w:val="single" w:sz="4" w:space="0" w:color="auto"/>
              <w:left w:val="single" w:sz="4" w:space="0" w:color="auto"/>
              <w:bottom w:val="nil"/>
              <w:right w:val="single" w:sz="4" w:space="0" w:color="auto"/>
            </w:tcBorders>
            <w:vAlign w:val="center"/>
          </w:tcPr>
          <w:p w:rsidR="00BD73D5" w:rsidRDefault="00BD73D5">
            <w:pPr>
              <w:pStyle w:val="af8"/>
              <w:keepNext w:val="0"/>
              <w:adjustRightInd/>
              <w:spacing w:before="0" w:after="0" w:line="240" w:lineRule="auto"/>
              <w:outlineLvl w:val="2"/>
              <w:rPr>
                <w:rFonts w:ascii="宋体" w:hAnsi="宋体"/>
                <w:spacing w:val="0"/>
                <w:kern w:val="2"/>
                <w:sz w:val="21"/>
                <w:szCs w:val="21"/>
              </w:rPr>
            </w:pPr>
          </w:p>
        </w:tc>
        <w:tc>
          <w:tcPr>
            <w:tcW w:w="660" w:type="dxa"/>
            <w:tcBorders>
              <w:top w:val="single" w:sz="4" w:space="0" w:color="auto"/>
              <w:left w:val="single" w:sz="4" w:space="0" w:color="auto"/>
              <w:bottom w:val="nil"/>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660" w:type="dxa"/>
            <w:tcBorders>
              <w:top w:val="single" w:sz="4" w:space="0" w:color="auto"/>
              <w:left w:val="single" w:sz="4" w:space="0" w:color="auto"/>
              <w:bottom w:val="nil"/>
              <w:right w:val="single" w:sz="4" w:space="0" w:color="auto"/>
            </w:tcBorders>
            <w:vAlign w:val="center"/>
          </w:tcPr>
          <w:p w:rsidR="00BD73D5" w:rsidRDefault="00BD73D5">
            <w:pPr>
              <w:spacing w:after="160" w:line="240" w:lineRule="exact"/>
              <w:ind w:firstLine="12"/>
              <w:jc w:val="center"/>
              <w:outlineLvl w:val="2"/>
              <w:rPr>
                <w:rFonts w:ascii="宋体" w:hAnsi="宋体"/>
                <w:szCs w:val="21"/>
              </w:rPr>
            </w:pPr>
          </w:p>
        </w:tc>
        <w:tc>
          <w:tcPr>
            <w:tcW w:w="1483" w:type="dxa"/>
            <w:tcBorders>
              <w:top w:val="single" w:sz="4" w:space="0" w:color="auto"/>
              <w:left w:val="single" w:sz="4" w:space="0" w:color="auto"/>
              <w:bottom w:val="nil"/>
              <w:right w:val="single" w:sz="4" w:space="0" w:color="auto"/>
            </w:tcBorders>
            <w:vAlign w:val="center"/>
          </w:tcPr>
          <w:p w:rsidR="00BD73D5" w:rsidRDefault="00BD73D5">
            <w:pPr>
              <w:spacing w:after="160" w:line="240" w:lineRule="exact"/>
              <w:ind w:firstLine="12"/>
              <w:jc w:val="center"/>
              <w:outlineLvl w:val="2"/>
              <w:rPr>
                <w:rFonts w:ascii="宋体" w:hAnsi="宋体"/>
                <w:szCs w:val="21"/>
              </w:rPr>
            </w:pPr>
          </w:p>
        </w:tc>
      </w:tr>
      <w:tr w:rsidR="00BD73D5" w:rsidTr="00BD73D5">
        <w:trPr>
          <w:trHeight w:hRule="exact" w:val="397"/>
          <w:jc w:val="center"/>
        </w:trPr>
        <w:tc>
          <w:tcPr>
            <w:tcW w:w="1099" w:type="dxa"/>
            <w:vMerge w:val="restart"/>
            <w:tcBorders>
              <w:top w:val="single" w:sz="4" w:space="0" w:color="auto"/>
              <w:left w:val="single" w:sz="4" w:space="0" w:color="auto"/>
              <w:bottom w:val="single" w:sz="4" w:space="0" w:color="auto"/>
              <w:right w:val="single" w:sz="4" w:space="0" w:color="auto"/>
            </w:tcBorders>
            <w:vAlign w:val="center"/>
            <w:hideMark/>
          </w:tcPr>
          <w:p w:rsidR="00BD73D5" w:rsidRDefault="00BD73D5">
            <w:pPr>
              <w:rPr>
                <w:rFonts w:ascii="宋体" w:hAnsi="宋体"/>
                <w:szCs w:val="21"/>
              </w:rPr>
            </w:pPr>
            <w:r>
              <w:rPr>
                <w:rFonts w:ascii="宋体" w:hAnsi="宋体" w:hint="eastAsia"/>
                <w:szCs w:val="21"/>
              </w:rPr>
              <w:t>其他主要技术人员</w:t>
            </w:r>
          </w:p>
        </w:tc>
        <w:tc>
          <w:tcPr>
            <w:tcW w:w="1231"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2566"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r>
      <w:tr w:rsidR="00BD73D5" w:rsidTr="00BD73D5">
        <w:trPr>
          <w:trHeight w:hRule="exact" w:val="397"/>
          <w:jc w:val="center"/>
        </w:trPr>
        <w:tc>
          <w:tcPr>
            <w:tcW w:w="1099" w:type="dxa"/>
            <w:vMerge/>
            <w:tcBorders>
              <w:top w:val="single" w:sz="4" w:space="0" w:color="auto"/>
              <w:left w:val="single" w:sz="4" w:space="0" w:color="auto"/>
              <w:bottom w:val="single" w:sz="4" w:space="0" w:color="auto"/>
              <w:right w:val="single" w:sz="4" w:space="0" w:color="auto"/>
            </w:tcBorders>
            <w:vAlign w:val="center"/>
            <w:hideMark/>
          </w:tcPr>
          <w:p w:rsidR="00BD73D5" w:rsidRDefault="00BD73D5">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2566"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r>
      <w:tr w:rsidR="00BD73D5" w:rsidTr="00BD73D5">
        <w:trPr>
          <w:trHeight w:hRule="exact" w:val="397"/>
          <w:jc w:val="center"/>
        </w:trPr>
        <w:tc>
          <w:tcPr>
            <w:tcW w:w="1099" w:type="dxa"/>
            <w:vMerge/>
            <w:tcBorders>
              <w:top w:val="single" w:sz="4" w:space="0" w:color="auto"/>
              <w:left w:val="single" w:sz="4" w:space="0" w:color="auto"/>
              <w:bottom w:val="single" w:sz="4" w:space="0" w:color="auto"/>
              <w:right w:val="single" w:sz="4" w:space="0" w:color="auto"/>
            </w:tcBorders>
            <w:vAlign w:val="center"/>
            <w:hideMark/>
          </w:tcPr>
          <w:p w:rsidR="00BD73D5" w:rsidRDefault="00BD73D5">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2566"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r>
      <w:tr w:rsidR="00BD73D5" w:rsidTr="00BD73D5">
        <w:trPr>
          <w:trHeight w:hRule="exact" w:val="397"/>
          <w:jc w:val="center"/>
        </w:trPr>
        <w:tc>
          <w:tcPr>
            <w:tcW w:w="1099" w:type="dxa"/>
            <w:vMerge/>
            <w:tcBorders>
              <w:top w:val="single" w:sz="4" w:space="0" w:color="auto"/>
              <w:left w:val="single" w:sz="4" w:space="0" w:color="auto"/>
              <w:bottom w:val="single" w:sz="4" w:space="0" w:color="auto"/>
              <w:right w:val="single" w:sz="4" w:space="0" w:color="auto"/>
            </w:tcBorders>
            <w:vAlign w:val="center"/>
            <w:hideMark/>
          </w:tcPr>
          <w:p w:rsidR="00BD73D5" w:rsidRDefault="00BD73D5">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2566"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BD73D5" w:rsidRDefault="00BD73D5">
            <w:pPr>
              <w:spacing w:after="160" w:line="240" w:lineRule="exact"/>
              <w:jc w:val="center"/>
              <w:outlineLvl w:val="2"/>
              <w:rPr>
                <w:rFonts w:ascii="宋体" w:hAnsi="宋体"/>
                <w:szCs w:val="21"/>
              </w:rPr>
            </w:pPr>
          </w:p>
        </w:tc>
      </w:tr>
      <w:tr w:rsidR="00BD73D5" w:rsidTr="00BD73D5">
        <w:trPr>
          <w:trHeight w:hRule="exact" w:val="397"/>
          <w:jc w:val="center"/>
        </w:trPr>
        <w:tc>
          <w:tcPr>
            <w:tcW w:w="1099" w:type="dxa"/>
            <w:vMerge/>
            <w:tcBorders>
              <w:top w:val="single" w:sz="4" w:space="0" w:color="auto"/>
              <w:left w:val="single" w:sz="4" w:space="0" w:color="auto"/>
              <w:bottom w:val="single" w:sz="4" w:space="0" w:color="auto"/>
              <w:right w:val="single" w:sz="4" w:space="0" w:color="auto"/>
            </w:tcBorders>
            <w:vAlign w:val="center"/>
            <w:hideMark/>
          </w:tcPr>
          <w:p w:rsidR="00BD73D5" w:rsidRDefault="00BD73D5">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hideMark/>
          </w:tcPr>
          <w:p w:rsidR="00BD73D5" w:rsidRDefault="00BD73D5">
            <w:pPr>
              <w:jc w:val="center"/>
              <w:rPr>
                <w:rFonts w:ascii="宋体" w:hAnsi="宋体"/>
                <w:szCs w:val="21"/>
              </w:rPr>
            </w:pPr>
            <w:r>
              <w:rPr>
                <w:rFonts w:ascii="宋体" w:hAnsi="宋体" w:hint="eastAsia"/>
                <w:szCs w:val="21"/>
              </w:rPr>
              <w:t>…</w:t>
            </w:r>
          </w:p>
        </w:tc>
        <w:tc>
          <w:tcPr>
            <w:tcW w:w="823"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256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jc w:val="center"/>
              <w:outlineLvl w:val="0"/>
              <w:rPr>
                <w:rFonts w:ascii="宋体" w:hAnsi="宋体"/>
                <w:szCs w:val="21"/>
              </w:rPr>
            </w:pPr>
          </w:p>
        </w:tc>
      </w:tr>
    </w:tbl>
    <w:p w:rsidR="00BD73D5" w:rsidRDefault="00BD73D5" w:rsidP="00BD73D5">
      <w:pPr>
        <w:spacing w:line="360" w:lineRule="auto"/>
        <w:rPr>
          <w:rFonts w:ascii="宋体" w:hAnsi="宋体" w:hint="eastAsia"/>
          <w:szCs w:val="21"/>
          <w:lang w:val="en-GB"/>
        </w:rPr>
      </w:pPr>
      <w:r>
        <w:rPr>
          <w:rFonts w:ascii="宋体" w:hAnsi="宋体" w:hint="eastAsia"/>
          <w:szCs w:val="21"/>
          <w:lang w:val="en-GB"/>
        </w:rPr>
        <w:t>注：根据评审表的要求提交相应资料。</w:t>
      </w:r>
    </w:p>
    <w:p w:rsidR="00BD73D5" w:rsidRDefault="00BD73D5" w:rsidP="00BD73D5">
      <w:pPr>
        <w:adjustRightInd w:val="0"/>
        <w:snapToGrid w:val="0"/>
        <w:spacing w:line="360" w:lineRule="auto"/>
        <w:rPr>
          <w:rFonts w:ascii="宋体" w:hAnsi="宋体" w:hint="eastAsia"/>
          <w:szCs w:val="21"/>
        </w:rPr>
      </w:pPr>
    </w:p>
    <w:p w:rsidR="00BD73D5" w:rsidRDefault="00BD73D5" w:rsidP="00BD73D5">
      <w:pPr>
        <w:adjustRightInd w:val="0"/>
        <w:snapToGrid w:val="0"/>
        <w:spacing w:line="360" w:lineRule="auto"/>
        <w:rPr>
          <w:rFonts w:ascii="宋体" w:hAnsi="宋体" w:hint="eastAsia"/>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BD73D5" w:rsidRDefault="00BD73D5" w:rsidP="00BD73D5">
      <w:pPr>
        <w:spacing w:line="360" w:lineRule="auto"/>
        <w:ind w:leftChars="405" w:left="850"/>
        <w:rPr>
          <w:rFonts w:ascii="宋体" w:hAnsi="宋体" w:hint="eastAsia"/>
          <w:szCs w:val="21"/>
          <w:lang w:val="en-GB"/>
        </w:rPr>
      </w:pPr>
      <w:r>
        <w:rPr>
          <w:rFonts w:ascii="宋体" w:hAnsi="宋体" w:hint="eastAsia"/>
          <w:szCs w:val="21"/>
          <w:lang w:val="en-GB"/>
        </w:rPr>
        <w:t>本项目拟安排人员的进驻时间、工作明细时间、工作量等。</w:t>
      </w:r>
    </w:p>
    <w:p w:rsidR="00BD73D5" w:rsidRDefault="00BD73D5" w:rsidP="00BD73D5">
      <w:pPr>
        <w:adjustRightInd w:val="0"/>
        <w:snapToGrid w:val="0"/>
        <w:spacing w:line="360" w:lineRule="auto"/>
        <w:rPr>
          <w:rFonts w:ascii="宋体" w:hAnsi="宋体" w:hint="eastAsia"/>
          <w:szCs w:val="21"/>
          <w:lang w:val="en-GB"/>
        </w:rPr>
      </w:pPr>
      <w:r>
        <w:rPr>
          <w:rFonts w:ascii="宋体" w:hAnsi="宋体" w:hint="eastAsia"/>
          <w:szCs w:val="21"/>
        </w:rPr>
        <w:br w:type="page"/>
      </w:r>
    </w:p>
    <w:p w:rsidR="00BD73D5" w:rsidRDefault="00BD73D5" w:rsidP="00BD73D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7.3</w:t>
      </w:r>
      <w:r>
        <w:rPr>
          <w:rFonts w:ascii="宋体" w:eastAsia="宋体" w:hAnsi="宋体" w:hint="eastAsia"/>
          <w:sz w:val="21"/>
          <w:szCs w:val="21"/>
        </w:rPr>
        <w:tab/>
        <w:t>履约进度计划表</w:t>
      </w:r>
    </w:p>
    <w:tbl>
      <w:tblPr>
        <w:tblW w:w="8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7"/>
        <w:gridCol w:w="2477"/>
        <w:gridCol w:w="2951"/>
        <w:gridCol w:w="2375"/>
      </w:tblGrid>
      <w:tr w:rsidR="00BD73D5" w:rsidTr="00BD73D5">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hideMark/>
          </w:tcPr>
          <w:p w:rsidR="00BD73D5" w:rsidRDefault="00BD73D5">
            <w:pPr>
              <w:tabs>
                <w:tab w:val="left" w:pos="540"/>
              </w:tabs>
              <w:rPr>
                <w:rFonts w:ascii="宋体" w:hAnsi="宋体"/>
                <w:b/>
                <w:szCs w:val="21"/>
              </w:rPr>
            </w:pPr>
            <w:r>
              <w:rPr>
                <w:rFonts w:ascii="宋体" w:hAnsi="宋体" w:hint="eastAsia"/>
                <w:b/>
                <w:szCs w:val="21"/>
              </w:rPr>
              <w:t>序号</w:t>
            </w:r>
          </w:p>
        </w:tc>
        <w:tc>
          <w:tcPr>
            <w:tcW w:w="2478" w:type="dxa"/>
            <w:tcBorders>
              <w:top w:val="single" w:sz="4" w:space="0" w:color="auto"/>
              <w:left w:val="single" w:sz="4" w:space="0" w:color="auto"/>
              <w:bottom w:val="single" w:sz="4" w:space="0" w:color="auto"/>
              <w:right w:val="single" w:sz="4" w:space="0" w:color="auto"/>
            </w:tcBorders>
            <w:vAlign w:val="center"/>
            <w:hideMark/>
          </w:tcPr>
          <w:p w:rsidR="00BD73D5" w:rsidRDefault="00BD73D5">
            <w:pPr>
              <w:tabs>
                <w:tab w:val="left" w:pos="540"/>
              </w:tabs>
              <w:jc w:val="center"/>
              <w:rPr>
                <w:rFonts w:ascii="宋体" w:hAnsi="宋体"/>
                <w:b/>
                <w:szCs w:val="21"/>
              </w:rPr>
            </w:pPr>
            <w:r>
              <w:rPr>
                <w:rFonts w:ascii="宋体" w:hAnsi="宋体" w:hint="eastAsia"/>
                <w:b/>
                <w:szCs w:val="21"/>
              </w:rPr>
              <w:t>拟定时间安排</w:t>
            </w:r>
          </w:p>
        </w:tc>
        <w:tc>
          <w:tcPr>
            <w:tcW w:w="2952" w:type="dxa"/>
            <w:tcBorders>
              <w:top w:val="single" w:sz="4" w:space="0" w:color="auto"/>
              <w:left w:val="single" w:sz="4" w:space="0" w:color="auto"/>
              <w:bottom w:val="single" w:sz="4" w:space="0" w:color="auto"/>
              <w:right w:val="single" w:sz="4" w:space="0" w:color="auto"/>
            </w:tcBorders>
            <w:vAlign w:val="center"/>
            <w:hideMark/>
          </w:tcPr>
          <w:p w:rsidR="00BD73D5" w:rsidRDefault="00BD73D5">
            <w:pPr>
              <w:tabs>
                <w:tab w:val="left" w:pos="540"/>
              </w:tabs>
              <w:jc w:val="center"/>
              <w:rPr>
                <w:rFonts w:ascii="宋体" w:hAnsi="宋体"/>
                <w:b/>
                <w:szCs w:val="21"/>
              </w:rPr>
            </w:pPr>
            <w:r>
              <w:rPr>
                <w:rFonts w:ascii="宋体" w:hAnsi="宋体" w:hint="eastAsia"/>
                <w:b/>
                <w:szCs w:val="21"/>
              </w:rPr>
              <w:t>计划完成的工作内容</w:t>
            </w:r>
          </w:p>
        </w:tc>
        <w:tc>
          <w:tcPr>
            <w:tcW w:w="2376" w:type="dxa"/>
            <w:tcBorders>
              <w:top w:val="single" w:sz="4" w:space="0" w:color="auto"/>
              <w:left w:val="single" w:sz="4" w:space="0" w:color="auto"/>
              <w:bottom w:val="single" w:sz="4" w:space="0" w:color="auto"/>
              <w:right w:val="single" w:sz="4" w:space="0" w:color="auto"/>
            </w:tcBorders>
            <w:vAlign w:val="center"/>
            <w:hideMark/>
          </w:tcPr>
          <w:p w:rsidR="00BD73D5" w:rsidRDefault="00BD73D5">
            <w:pPr>
              <w:tabs>
                <w:tab w:val="left" w:pos="540"/>
              </w:tabs>
              <w:jc w:val="center"/>
              <w:rPr>
                <w:rFonts w:ascii="宋体" w:hAnsi="宋体"/>
                <w:b/>
                <w:szCs w:val="21"/>
              </w:rPr>
            </w:pPr>
            <w:r>
              <w:rPr>
                <w:rFonts w:ascii="宋体" w:hAnsi="宋体" w:hint="eastAsia"/>
                <w:b/>
                <w:szCs w:val="21"/>
              </w:rPr>
              <w:t>实施方建议或要求</w:t>
            </w:r>
          </w:p>
        </w:tc>
      </w:tr>
      <w:tr w:rsidR="00BD73D5" w:rsidTr="00BD73D5">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numPr>
                <w:ilvl w:val="0"/>
                <w:numId w:val="6"/>
              </w:numPr>
              <w:spacing w:before="340" w:after="330" w:line="576" w:lineRule="auto"/>
              <w:jc w:val="center"/>
              <w:outlineLvl w:val="0"/>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hideMark/>
          </w:tcPr>
          <w:p w:rsidR="00BD73D5" w:rsidRDefault="00BD73D5">
            <w:pPr>
              <w:tabs>
                <w:tab w:val="left" w:pos="540"/>
              </w:tabs>
              <w:jc w:val="center"/>
              <w:rPr>
                <w:rFonts w:ascii="宋体" w:hAnsi="宋体"/>
                <w:szCs w:val="21"/>
              </w:rPr>
            </w:pPr>
            <w:r>
              <w:rPr>
                <w:rFonts w:ascii="宋体" w:hAnsi="宋体" w:hint="eastAsia"/>
                <w:szCs w:val="21"/>
              </w:rPr>
              <w:t>拟定  年  月   日</w:t>
            </w:r>
          </w:p>
        </w:tc>
        <w:tc>
          <w:tcPr>
            <w:tcW w:w="2952" w:type="dxa"/>
            <w:tcBorders>
              <w:top w:val="single" w:sz="4" w:space="0" w:color="auto"/>
              <w:left w:val="single" w:sz="4" w:space="0" w:color="auto"/>
              <w:bottom w:val="single" w:sz="4" w:space="0" w:color="auto"/>
              <w:right w:val="single" w:sz="4" w:space="0" w:color="auto"/>
            </w:tcBorders>
            <w:vAlign w:val="center"/>
            <w:hideMark/>
          </w:tcPr>
          <w:p w:rsidR="00BD73D5" w:rsidRDefault="00BD73D5">
            <w:pPr>
              <w:tabs>
                <w:tab w:val="left" w:pos="540"/>
              </w:tabs>
              <w:jc w:val="center"/>
              <w:rPr>
                <w:rFonts w:ascii="宋体" w:hAnsi="宋体"/>
                <w:szCs w:val="21"/>
              </w:rPr>
            </w:pPr>
            <w:r>
              <w:rPr>
                <w:rFonts w:ascii="宋体" w:hAnsi="宋体" w:hint="eastAsia"/>
                <w:szCs w:val="21"/>
              </w:rPr>
              <w:t>签定合同并生效</w:t>
            </w:r>
          </w:p>
        </w:tc>
        <w:tc>
          <w:tcPr>
            <w:tcW w:w="237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tabs>
                <w:tab w:val="left" w:pos="540"/>
              </w:tabs>
              <w:spacing w:before="340" w:after="330" w:line="576" w:lineRule="auto"/>
              <w:jc w:val="center"/>
              <w:outlineLvl w:val="0"/>
              <w:rPr>
                <w:rFonts w:ascii="宋体" w:hAnsi="宋体"/>
                <w:szCs w:val="21"/>
              </w:rPr>
            </w:pPr>
          </w:p>
        </w:tc>
      </w:tr>
      <w:tr w:rsidR="00BD73D5" w:rsidTr="00BD73D5">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numPr>
                <w:ilvl w:val="0"/>
                <w:numId w:val="6"/>
              </w:numPr>
              <w:spacing w:before="340" w:after="330" w:line="576" w:lineRule="auto"/>
              <w:jc w:val="center"/>
              <w:outlineLvl w:val="0"/>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hideMark/>
          </w:tcPr>
          <w:p w:rsidR="00BD73D5" w:rsidRDefault="00BD73D5">
            <w:pPr>
              <w:tabs>
                <w:tab w:val="left" w:pos="540"/>
              </w:tabs>
              <w:jc w:val="center"/>
              <w:rPr>
                <w:rFonts w:ascii="宋体" w:hAnsi="宋体"/>
                <w:szCs w:val="21"/>
              </w:rPr>
            </w:pPr>
            <w:r>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tabs>
                <w:tab w:val="left" w:pos="540"/>
              </w:tabs>
              <w:spacing w:before="340" w:after="330" w:line="576" w:lineRule="auto"/>
              <w:jc w:val="center"/>
              <w:outlineLvl w:val="0"/>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tabs>
                <w:tab w:val="left" w:pos="540"/>
              </w:tabs>
              <w:spacing w:before="340" w:after="330" w:line="576" w:lineRule="auto"/>
              <w:jc w:val="center"/>
              <w:outlineLvl w:val="0"/>
              <w:rPr>
                <w:rFonts w:ascii="宋体" w:hAnsi="宋体"/>
                <w:szCs w:val="21"/>
              </w:rPr>
            </w:pPr>
          </w:p>
        </w:tc>
      </w:tr>
      <w:tr w:rsidR="00BD73D5" w:rsidTr="00BD73D5">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numPr>
                <w:ilvl w:val="0"/>
                <w:numId w:val="6"/>
              </w:numPr>
              <w:spacing w:before="340" w:after="330" w:line="576" w:lineRule="auto"/>
              <w:jc w:val="center"/>
              <w:outlineLvl w:val="0"/>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hideMark/>
          </w:tcPr>
          <w:p w:rsidR="00BD73D5" w:rsidRDefault="00BD73D5">
            <w:pPr>
              <w:tabs>
                <w:tab w:val="left" w:pos="540"/>
              </w:tabs>
              <w:jc w:val="center"/>
              <w:rPr>
                <w:rFonts w:ascii="宋体" w:hAnsi="宋体"/>
                <w:szCs w:val="21"/>
              </w:rPr>
            </w:pPr>
            <w:r>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tabs>
                <w:tab w:val="left" w:pos="540"/>
              </w:tabs>
              <w:spacing w:before="340" w:after="330" w:line="576" w:lineRule="auto"/>
              <w:jc w:val="center"/>
              <w:outlineLvl w:val="0"/>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tabs>
                <w:tab w:val="left" w:pos="540"/>
              </w:tabs>
              <w:spacing w:before="340" w:after="330" w:line="576" w:lineRule="auto"/>
              <w:jc w:val="center"/>
              <w:outlineLvl w:val="0"/>
              <w:rPr>
                <w:rFonts w:ascii="宋体" w:hAnsi="宋体"/>
                <w:szCs w:val="21"/>
              </w:rPr>
            </w:pPr>
          </w:p>
        </w:tc>
      </w:tr>
      <w:tr w:rsidR="00BD73D5" w:rsidTr="00BD73D5">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numPr>
                <w:ilvl w:val="0"/>
                <w:numId w:val="6"/>
              </w:numPr>
              <w:spacing w:before="340" w:after="330" w:line="576" w:lineRule="auto"/>
              <w:jc w:val="center"/>
              <w:outlineLvl w:val="0"/>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hideMark/>
          </w:tcPr>
          <w:p w:rsidR="00BD73D5" w:rsidRDefault="00BD73D5">
            <w:pPr>
              <w:tabs>
                <w:tab w:val="left" w:pos="540"/>
              </w:tabs>
              <w:jc w:val="center"/>
              <w:rPr>
                <w:rFonts w:ascii="宋体" w:hAnsi="宋体"/>
                <w:szCs w:val="21"/>
              </w:rPr>
            </w:pPr>
            <w:r>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hideMark/>
          </w:tcPr>
          <w:p w:rsidR="00BD73D5" w:rsidRDefault="00BD73D5">
            <w:pPr>
              <w:tabs>
                <w:tab w:val="left" w:pos="540"/>
              </w:tabs>
              <w:jc w:val="center"/>
              <w:rPr>
                <w:rFonts w:ascii="宋体" w:hAnsi="宋体"/>
                <w:szCs w:val="21"/>
              </w:rPr>
            </w:pPr>
            <w:r>
              <w:rPr>
                <w:rFonts w:ascii="宋体" w:hAnsi="宋体" w:hint="eastAsia"/>
                <w:szCs w:val="21"/>
              </w:rPr>
              <w:t>质保期</w:t>
            </w:r>
          </w:p>
        </w:tc>
        <w:tc>
          <w:tcPr>
            <w:tcW w:w="2376"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tabs>
                <w:tab w:val="left" w:pos="540"/>
              </w:tabs>
              <w:spacing w:before="340" w:after="330" w:line="576" w:lineRule="auto"/>
              <w:jc w:val="center"/>
              <w:outlineLvl w:val="0"/>
              <w:rPr>
                <w:rFonts w:ascii="宋体" w:hAnsi="宋体"/>
                <w:szCs w:val="21"/>
              </w:rPr>
            </w:pPr>
          </w:p>
        </w:tc>
      </w:tr>
    </w:tbl>
    <w:p w:rsidR="00BD73D5" w:rsidRDefault="00BD73D5" w:rsidP="00BD73D5">
      <w:pPr>
        <w:adjustRightInd w:val="0"/>
        <w:snapToGrid w:val="0"/>
        <w:spacing w:line="360" w:lineRule="auto"/>
        <w:rPr>
          <w:rFonts w:ascii="宋体" w:hAnsi="宋体" w:hint="eastAsia"/>
          <w:szCs w:val="21"/>
        </w:rPr>
      </w:pPr>
    </w:p>
    <w:p w:rsidR="00BD73D5" w:rsidRDefault="00BD73D5" w:rsidP="00BD73D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7.4</w:t>
      </w:r>
      <w:r>
        <w:rPr>
          <w:rFonts w:ascii="宋体" w:eastAsia="宋体" w:hAnsi="宋体" w:hint="eastAsia"/>
          <w:sz w:val="21"/>
          <w:szCs w:val="21"/>
        </w:rPr>
        <w:tab/>
        <w:t>需要采购人提供的附加条件</w:t>
      </w:r>
    </w:p>
    <w:tbl>
      <w:tblPr>
        <w:tblW w:w="7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7"/>
        <w:gridCol w:w="6828"/>
      </w:tblGrid>
      <w:tr w:rsidR="00BD73D5" w:rsidTr="00BD73D5">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hideMark/>
          </w:tcPr>
          <w:p w:rsidR="00BD73D5" w:rsidRDefault="00BD73D5">
            <w:pPr>
              <w:tabs>
                <w:tab w:val="left" w:pos="540"/>
              </w:tabs>
              <w:rPr>
                <w:rFonts w:ascii="宋体" w:hAnsi="宋体"/>
                <w:b/>
                <w:szCs w:val="21"/>
              </w:rPr>
            </w:pPr>
            <w:r>
              <w:rPr>
                <w:rFonts w:ascii="宋体" w:hAnsi="宋体" w:hint="eastAsia"/>
                <w:b/>
                <w:szCs w:val="21"/>
              </w:rPr>
              <w:t>序号</w:t>
            </w:r>
          </w:p>
        </w:tc>
        <w:tc>
          <w:tcPr>
            <w:tcW w:w="6827" w:type="dxa"/>
            <w:tcBorders>
              <w:top w:val="single" w:sz="4" w:space="0" w:color="auto"/>
              <w:left w:val="single" w:sz="4" w:space="0" w:color="auto"/>
              <w:bottom w:val="single" w:sz="4" w:space="0" w:color="auto"/>
              <w:right w:val="single" w:sz="4" w:space="0" w:color="auto"/>
            </w:tcBorders>
            <w:vAlign w:val="center"/>
            <w:hideMark/>
          </w:tcPr>
          <w:p w:rsidR="00BD73D5" w:rsidRDefault="00BD73D5">
            <w:pPr>
              <w:tabs>
                <w:tab w:val="left" w:pos="540"/>
              </w:tabs>
              <w:jc w:val="center"/>
              <w:rPr>
                <w:rFonts w:ascii="宋体" w:hAnsi="宋体"/>
                <w:b/>
                <w:szCs w:val="21"/>
              </w:rPr>
            </w:pPr>
            <w:r>
              <w:rPr>
                <w:rFonts w:ascii="宋体" w:hAnsi="宋体" w:hint="eastAsia"/>
                <w:b/>
                <w:szCs w:val="21"/>
              </w:rPr>
              <w:t>投标人需要采购人提供的附加条件</w:t>
            </w:r>
          </w:p>
        </w:tc>
      </w:tr>
      <w:tr w:rsidR="00BD73D5" w:rsidTr="00BD73D5">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tabs>
                <w:tab w:val="left" w:pos="540"/>
              </w:tabs>
              <w:spacing w:before="340" w:after="330" w:line="576" w:lineRule="auto"/>
              <w:jc w:val="center"/>
              <w:outlineLvl w:val="0"/>
              <w:rPr>
                <w:rFonts w:ascii="宋体" w:hAnsi="宋体"/>
                <w:szCs w:val="21"/>
              </w:rPr>
            </w:pPr>
          </w:p>
        </w:tc>
      </w:tr>
      <w:tr w:rsidR="00BD73D5" w:rsidTr="00BD73D5">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tabs>
                <w:tab w:val="left" w:pos="540"/>
              </w:tabs>
              <w:spacing w:before="340" w:after="330" w:line="576" w:lineRule="auto"/>
              <w:jc w:val="center"/>
              <w:outlineLvl w:val="0"/>
              <w:rPr>
                <w:rFonts w:ascii="宋体" w:hAnsi="宋体"/>
                <w:szCs w:val="21"/>
              </w:rPr>
            </w:pPr>
          </w:p>
        </w:tc>
      </w:tr>
      <w:tr w:rsidR="00BD73D5" w:rsidTr="00BD73D5">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tabs>
                <w:tab w:val="left" w:pos="540"/>
              </w:tabs>
              <w:spacing w:before="340" w:after="330" w:line="576" w:lineRule="auto"/>
              <w:jc w:val="center"/>
              <w:outlineLvl w:val="0"/>
              <w:rPr>
                <w:rFonts w:ascii="宋体" w:hAnsi="宋体"/>
                <w:szCs w:val="21"/>
              </w:rPr>
            </w:pPr>
          </w:p>
        </w:tc>
      </w:tr>
      <w:tr w:rsidR="00BD73D5" w:rsidTr="00BD73D5">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spacing w:before="340" w:after="330" w:line="576" w:lineRule="auto"/>
              <w:outlineLvl w:val="0"/>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BD73D5" w:rsidRDefault="00BD73D5">
            <w:pPr>
              <w:keepNext/>
              <w:keepLines/>
              <w:tabs>
                <w:tab w:val="left" w:pos="540"/>
              </w:tabs>
              <w:spacing w:before="340" w:after="330" w:line="576" w:lineRule="auto"/>
              <w:jc w:val="center"/>
              <w:outlineLvl w:val="0"/>
              <w:rPr>
                <w:rFonts w:ascii="宋体" w:hAnsi="宋体"/>
                <w:szCs w:val="21"/>
              </w:rPr>
            </w:pPr>
          </w:p>
        </w:tc>
      </w:tr>
    </w:tbl>
    <w:p w:rsidR="00BD73D5" w:rsidRDefault="00BD73D5" w:rsidP="00BD73D5">
      <w:pPr>
        <w:tabs>
          <w:tab w:val="left" w:pos="540"/>
        </w:tabs>
        <w:spacing w:line="360" w:lineRule="auto"/>
        <w:ind w:firstLineChars="200" w:firstLine="420"/>
        <w:rPr>
          <w:rFonts w:ascii="宋体" w:hAnsi="宋体" w:hint="eastAsia"/>
          <w:szCs w:val="21"/>
        </w:rPr>
      </w:pPr>
    </w:p>
    <w:p w:rsidR="00BD73D5" w:rsidRDefault="00BD73D5" w:rsidP="00BD73D5">
      <w:pPr>
        <w:spacing w:line="360" w:lineRule="auto"/>
        <w:ind w:firstLineChars="200" w:firstLine="420"/>
        <w:rPr>
          <w:rFonts w:ascii="宋体" w:hAnsi="宋体" w:hint="eastAsia"/>
          <w:szCs w:val="21"/>
          <w:lang w:val="en-GB"/>
        </w:rPr>
      </w:pPr>
      <w:r>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BD73D5" w:rsidRDefault="00BD73D5" w:rsidP="00BD73D5">
      <w:pPr>
        <w:tabs>
          <w:tab w:val="left" w:pos="540"/>
        </w:tabs>
        <w:spacing w:line="360" w:lineRule="auto"/>
        <w:rPr>
          <w:rFonts w:ascii="宋体" w:hAnsi="宋体" w:hint="eastAsia"/>
          <w:b/>
          <w:szCs w:val="21"/>
          <w:lang w:val="en-GB"/>
        </w:rPr>
      </w:pPr>
    </w:p>
    <w:p w:rsidR="00BD73D5" w:rsidRDefault="00BD73D5" w:rsidP="00BD73D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7.5</w:t>
      </w:r>
      <w:r>
        <w:rPr>
          <w:rFonts w:ascii="宋体" w:eastAsia="宋体" w:hAnsi="宋体" w:hint="eastAsia"/>
          <w:sz w:val="21"/>
          <w:szCs w:val="21"/>
        </w:rPr>
        <w:tab/>
        <w:t>其它重要事项说明及承诺</w:t>
      </w:r>
    </w:p>
    <w:p w:rsidR="00BD73D5" w:rsidRDefault="00BD73D5" w:rsidP="00BD73D5">
      <w:pPr>
        <w:tabs>
          <w:tab w:val="left" w:pos="540"/>
        </w:tabs>
        <w:spacing w:line="360" w:lineRule="auto"/>
        <w:ind w:firstLineChars="200" w:firstLine="420"/>
        <w:rPr>
          <w:rFonts w:ascii="宋体" w:hAnsi="宋体" w:hint="eastAsia"/>
          <w:szCs w:val="21"/>
        </w:rPr>
      </w:pPr>
      <w:r>
        <w:rPr>
          <w:rFonts w:ascii="宋体" w:hAnsi="宋体" w:hint="eastAsia"/>
          <w:szCs w:val="21"/>
        </w:rPr>
        <w:t>（如有，请扼要叙述）</w:t>
      </w:r>
    </w:p>
    <w:p w:rsidR="00BD73D5" w:rsidRDefault="00BD73D5" w:rsidP="00BD73D5">
      <w:pPr>
        <w:pStyle w:val="af7"/>
        <w:spacing w:before="0" w:after="0" w:line="360" w:lineRule="auto"/>
        <w:rPr>
          <w:rFonts w:ascii="宋体" w:hAnsi="宋体" w:hint="eastAsia"/>
          <w:sz w:val="21"/>
          <w:szCs w:val="21"/>
        </w:rPr>
      </w:pPr>
    </w:p>
    <w:p w:rsidR="00BD73D5" w:rsidRDefault="00BD73D5" w:rsidP="00BD73D5">
      <w:pPr>
        <w:pStyle w:val="2"/>
        <w:keepLines w:val="0"/>
        <w:numPr>
          <w:ilvl w:val="0"/>
          <w:numId w:val="7"/>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8" w:name="_Toc171588832"/>
      <w:r>
        <w:rPr>
          <w:rFonts w:ascii="宋体" w:eastAsia="宋体" w:hAnsi="宋体" w:hint="eastAsia"/>
          <w:sz w:val="21"/>
          <w:szCs w:val="21"/>
        </w:rPr>
        <w:lastRenderedPageBreak/>
        <w:t>采购代理费支付承诺书</w:t>
      </w:r>
      <w:bookmarkEnd w:id="8"/>
    </w:p>
    <w:p w:rsidR="00BD73D5" w:rsidRDefault="00BD73D5" w:rsidP="00BD73D5">
      <w:pPr>
        <w:pStyle w:val="2"/>
        <w:keepLines w:val="0"/>
        <w:tabs>
          <w:tab w:val="left" w:pos="851"/>
        </w:tabs>
        <w:spacing w:before="0" w:after="0" w:line="360" w:lineRule="auto"/>
        <w:ind w:left="851"/>
        <w:rPr>
          <w:rFonts w:ascii="宋体" w:eastAsia="宋体" w:hAnsi="宋体" w:hint="eastAsia"/>
          <w:sz w:val="21"/>
          <w:szCs w:val="21"/>
        </w:rPr>
      </w:pPr>
    </w:p>
    <w:p w:rsidR="00BD73D5" w:rsidRDefault="00BD73D5" w:rsidP="00BD73D5">
      <w:pPr>
        <w:spacing w:line="360" w:lineRule="auto"/>
        <w:jc w:val="center"/>
        <w:rPr>
          <w:rFonts w:ascii="宋体" w:hAnsi="宋体" w:hint="eastAsia"/>
          <w:b/>
          <w:sz w:val="24"/>
        </w:rPr>
      </w:pPr>
      <w:r>
        <w:rPr>
          <w:rFonts w:ascii="宋体" w:hAnsi="宋体" w:hint="eastAsia"/>
          <w:b/>
          <w:sz w:val="24"/>
        </w:rPr>
        <w:t>采购代理费支付承诺书</w:t>
      </w:r>
    </w:p>
    <w:p w:rsidR="00BD73D5" w:rsidRDefault="00BD73D5" w:rsidP="00BD73D5">
      <w:pPr>
        <w:spacing w:line="360" w:lineRule="auto"/>
        <w:rPr>
          <w:rFonts w:ascii="宋体" w:hAnsi="宋体" w:hint="eastAsia"/>
          <w:szCs w:val="21"/>
        </w:rPr>
      </w:pPr>
    </w:p>
    <w:p w:rsidR="00BD73D5" w:rsidRDefault="00BD73D5" w:rsidP="00BD73D5">
      <w:pPr>
        <w:spacing w:line="360" w:lineRule="auto"/>
        <w:rPr>
          <w:rFonts w:ascii="宋体" w:hAnsi="宋体" w:hint="eastAsia"/>
          <w:b/>
          <w:szCs w:val="21"/>
        </w:rPr>
      </w:pPr>
      <w:r>
        <w:rPr>
          <w:rFonts w:ascii="宋体" w:hAnsi="宋体" w:hint="eastAsia"/>
          <w:szCs w:val="21"/>
        </w:rPr>
        <w:t>致：</w:t>
      </w:r>
      <w:r>
        <w:rPr>
          <w:rFonts w:ascii="宋体" w:hAnsi="宋体" w:hint="eastAsia"/>
          <w:b/>
          <w:szCs w:val="21"/>
        </w:rPr>
        <w:t>广东省政府采购中心</w:t>
      </w:r>
    </w:p>
    <w:p w:rsidR="00BD73D5" w:rsidRDefault="00BD73D5" w:rsidP="00BD73D5">
      <w:pPr>
        <w:spacing w:line="360" w:lineRule="auto"/>
        <w:rPr>
          <w:rFonts w:ascii="宋体" w:hAnsi="宋体" w:hint="eastAsia"/>
          <w:szCs w:val="21"/>
        </w:rPr>
      </w:pPr>
    </w:p>
    <w:p w:rsidR="00BD73D5" w:rsidRDefault="00BD73D5" w:rsidP="00BD73D5">
      <w:pPr>
        <w:spacing w:line="360" w:lineRule="auto"/>
        <w:ind w:firstLine="420"/>
        <w:rPr>
          <w:rFonts w:ascii="宋体" w:hAnsi="宋体" w:hint="eastAsia"/>
          <w:szCs w:val="21"/>
        </w:rPr>
      </w:pPr>
      <w:r>
        <w:rPr>
          <w:rFonts w:ascii="宋体" w:hAnsi="宋体" w:hint="eastAsia"/>
          <w:szCs w:val="21"/>
        </w:rPr>
        <w:t>如果我方在贵中心组织的</w:t>
      </w:r>
      <w:r>
        <w:rPr>
          <w:rFonts w:ascii="宋体" w:hAnsi="宋体" w:hint="eastAsia"/>
          <w:kern w:val="28"/>
          <w:szCs w:val="21"/>
          <w:u w:val="single"/>
        </w:rPr>
        <w:t>(采购项目名称)</w:t>
      </w:r>
      <w:r>
        <w:rPr>
          <w:rFonts w:ascii="宋体" w:hAnsi="宋体" w:hint="eastAsia"/>
          <w:szCs w:val="21"/>
        </w:rPr>
        <w:t>招标中获中标（采购项目编号：</w:t>
      </w:r>
      <w:r>
        <w:rPr>
          <w:rFonts w:ascii="宋体" w:hAnsi="宋体" w:hint="eastAsia"/>
          <w:szCs w:val="21"/>
          <w:u w:val="single"/>
        </w:rPr>
        <w:t xml:space="preserve">         </w:t>
      </w:r>
      <w:r>
        <w:rPr>
          <w:rFonts w:ascii="宋体" w:hAnsi="宋体" w:hint="eastAsia"/>
          <w:szCs w:val="21"/>
        </w:rPr>
        <w:t>），我方保证按采购代理机构规定的采购代理服务费缴纳时间及缴纳方式，承担本项目采购代理费。</w:t>
      </w:r>
    </w:p>
    <w:p w:rsidR="00BD73D5" w:rsidRDefault="00BD73D5" w:rsidP="00BD73D5">
      <w:pPr>
        <w:spacing w:line="360" w:lineRule="auto"/>
        <w:rPr>
          <w:rFonts w:ascii="宋体" w:hAnsi="宋体" w:hint="eastAsia"/>
          <w:szCs w:val="21"/>
        </w:rPr>
      </w:pPr>
    </w:p>
    <w:p w:rsidR="00BD73D5" w:rsidRDefault="00BD73D5" w:rsidP="00BD73D5">
      <w:pPr>
        <w:spacing w:line="360" w:lineRule="auto"/>
        <w:ind w:firstLine="405"/>
        <w:rPr>
          <w:rFonts w:ascii="宋体" w:hAnsi="宋体" w:hint="eastAsia"/>
          <w:szCs w:val="21"/>
        </w:rPr>
      </w:pPr>
      <w:r>
        <w:rPr>
          <w:rFonts w:ascii="宋体" w:hAnsi="宋体" w:hint="eastAsia"/>
          <w:szCs w:val="21"/>
        </w:rPr>
        <w:t>特此承诺！</w:t>
      </w:r>
    </w:p>
    <w:p w:rsidR="00BD73D5" w:rsidRDefault="00BD73D5" w:rsidP="00BD73D5">
      <w:pPr>
        <w:spacing w:line="360" w:lineRule="auto"/>
        <w:rPr>
          <w:rFonts w:ascii="宋体" w:hAnsi="宋体" w:hint="eastAsia"/>
          <w:szCs w:val="21"/>
        </w:rPr>
      </w:pPr>
    </w:p>
    <w:p w:rsidR="00BD73D5" w:rsidRDefault="00BD73D5" w:rsidP="00BD73D5">
      <w:pPr>
        <w:spacing w:line="360" w:lineRule="auto"/>
        <w:rPr>
          <w:rFonts w:ascii="宋体" w:hAnsi="宋体" w:hint="eastAsia"/>
          <w:szCs w:val="21"/>
        </w:rPr>
      </w:pPr>
    </w:p>
    <w:p w:rsidR="00BD73D5" w:rsidRDefault="00BD73D5" w:rsidP="00BD73D5">
      <w:pPr>
        <w:spacing w:line="360" w:lineRule="auto"/>
        <w:ind w:leftChars="2238" w:left="4700"/>
        <w:rPr>
          <w:rFonts w:ascii="宋体" w:hAnsi="宋体" w:hint="eastAsia"/>
          <w:szCs w:val="21"/>
        </w:rPr>
      </w:pPr>
      <w:r>
        <w:rPr>
          <w:rFonts w:ascii="宋体" w:hAnsi="宋体" w:hint="eastAsia"/>
          <w:szCs w:val="21"/>
        </w:rPr>
        <w:t>投标供应商法定名称（公章）；</w:t>
      </w:r>
    </w:p>
    <w:p w:rsidR="00BD73D5" w:rsidRDefault="00BD73D5" w:rsidP="00BD73D5">
      <w:pPr>
        <w:spacing w:line="360" w:lineRule="auto"/>
        <w:ind w:leftChars="2238" w:left="4700"/>
        <w:rPr>
          <w:rFonts w:ascii="宋体" w:hAnsi="宋体" w:hint="eastAsia"/>
          <w:szCs w:val="21"/>
        </w:rPr>
      </w:pPr>
      <w:r>
        <w:rPr>
          <w:rFonts w:ascii="宋体" w:hAnsi="宋体" w:hint="eastAsia"/>
          <w:szCs w:val="21"/>
        </w:rPr>
        <w:t>投标供应商法定地址：</w:t>
      </w:r>
    </w:p>
    <w:p w:rsidR="00BD73D5" w:rsidRDefault="00BD73D5" w:rsidP="00BD73D5">
      <w:pPr>
        <w:spacing w:line="360" w:lineRule="auto"/>
        <w:ind w:leftChars="2238" w:left="4700"/>
        <w:rPr>
          <w:rFonts w:ascii="宋体" w:hAnsi="宋体" w:hint="eastAsia"/>
          <w:szCs w:val="21"/>
        </w:rPr>
      </w:pPr>
      <w:r>
        <w:rPr>
          <w:rFonts w:ascii="宋体" w:hAnsi="宋体" w:hint="eastAsia"/>
          <w:szCs w:val="21"/>
        </w:rPr>
        <w:t>投标供应商授权代表（签字或盖章）：</w:t>
      </w:r>
    </w:p>
    <w:p w:rsidR="00BD73D5" w:rsidRDefault="00BD73D5" w:rsidP="00BD73D5">
      <w:pPr>
        <w:spacing w:line="360" w:lineRule="auto"/>
        <w:ind w:leftChars="2238" w:left="4700"/>
        <w:rPr>
          <w:rFonts w:ascii="宋体" w:hAnsi="宋体" w:hint="eastAsia"/>
          <w:szCs w:val="21"/>
        </w:rPr>
      </w:pPr>
      <w:r>
        <w:rPr>
          <w:rFonts w:ascii="宋体" w:hAnsi="宋体" w:hint="eastAsia"/>
          <w:szCs w:val="21"/>
        </w:rPr>
        <w:t>电    话：</w:t>
      </w:r>
    </w:p>
    <w:p w:rsidR="00BD73D5" w:rsidRDefault="00BD73D5" w:rsidP="00BD73D5">
      <w:pPr>
        <w:spacing w:line="360" w:lineRule="auto"/>
        <w:ind w:leftChars="2238" w:left="4700"/>
        <w:rPr>
          <w:rFonts w:ascii="宋体" w:hAnsi="宋体" w:hint="eastAsia"/>
          <w:szCs w:val="21"/>
        </w:rPr>
      </w:pPr>
      <w:r>
        <w:rPr>
          <w:rFonts w:ascii="宋体" w:hAnsi="宋体" w:hint="eastAsia"/>
          <w:szCs w:val="21"/>
        </w:rPr>
        <w:t>传    真：</w:t>
      </w:r>
    </w:p>
    <w:p w:rsidR="00BD73D5" w:rsidRDefault="00BD73D5" w:rsidP="00BD73D5">
      <w:pPr>
        <w:spacing w:line="360" w:lineRule="auto"/>
        <w:ind w:leftChars="2238" w:left="4700"/>
        <w:rPr>
          <w:rFonts w:ascii="宋体" w:hAnsi="宋体" w:hint="eastAsia"/>
          <w:szCs w:val="21"/>
        </w:rPr>
      </w:pPr>
      <w:r>
        <w:rPr>
          <w:rFonts w:ascii="宋体" w:hAnsi="宋体" w:hint="eastAsia"/>
          <w:szCs w:val="21"/>
        </w:rPr>
        <w:t>承诺日期：</w:t>
      </w:r>
    </w:p>
    <w:p w:rsidR="00BD73D5" w:rsidRDefault="00BD73D5" w:rsidP="00BD73D5">
      <w:pPr>
        <w:pStyle w:val="2"/>
        <w:keepLines w:val="0"/>
        <w:tabs>
          <w:tab w:val="left" w:pos="851"/>
        </w:tabs>
        <w:spacing w:before="0" w:after="0" w:line="360" w:lineRule="auto"/>
        <w:ind w:left="851"/>
        <w:rPr>
          <w:rFonts w:ascii="宋体" w:eastAsia="宋体" w:hAnsi="宋体" w:hint="eastAsia"/>
          <w:sz w:val="21"/>
          <w:szCs w:val="21"/>
        </w:rPr>
      </w:pPr>
    </w:p>
    <w:p w:rsidR="00BD73D5" w:rsidRDefault="00BD73D5" w:rsidP="00BD73D5">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9" w:name="_Toc171588833"/>
      <w:r>
        <w:rPr>
          <w:rFonts w:ascii="宋体" w:eastAsia="宋体" w:hAnsi="宋体" w:hint="eastAsia"/>
          <w:sz w:val="21"/>
          <w:szCs w:val="21"/>
        </w:rPr>
        <w:lastRenderedPageBreak/>
        <w:t>唱标信封（独立封装）</w:t>
      </w:r>
      <w:bookmarkEnd w:id="9"/>
    </w:p>
    <w:p w:rsidR="00BD73D5" w:rsidRDefault="00BD73D5" w:rsidP="00BD73D5">
      <w:pPr>
        <w:tabs>
          <w:tab w:val="left" w:pos="540"/>
        </w:tabs>
        <w:spacing w:line="360" w:lineRule="auto"/>
        <w:rPr>
          <w:rFonts w:ascii="宋体" w:hAnsi="宋体" w:hint="eastAsia"/>
          <w:b/>
          <w:szCs w:val="21"/>
          <w:lang w:val="en-GB"/>
        </w:rPr>
      </w:pPr>
    </w:p>
    <w:p w:rsidR="00BD73D5" w:rsidRDefault="00BD73D5" w:rsidP="00BD73D5">
      <w:pPr>
        <w:widowControl/>
        <w:spacing w:line="360" w:lineRule="auto"/>
        <w:ind w:firstLineChars="202" w:firstLine="424"/>
        <w:jc w:val="left"/>
        <w:rPr>
          <w:rFonts w:ascii="宋体" w:hAnsi="宋体" w:hint="eastAsia"/>
          <w:szCs w:val="21"/>
        </w:rPr>
      </w:pPr>
      <w:bookmarkStart w:id="10" w:name="_GoBack"/>
      <w:r>
        <w:rPr>
          <w:rFonts w:ascii="宋体" w:hAnsi="宋体" w:hint="eastAsia"/>
          <w:szCs w:val="21"/>
        </w:rPr>
        <w:t>将下列内容单独密封装入“唱标信封”。</w:t>
      </w:r>
    </w:p>
    <w:p w:rsidR="00BD73D5" w:rsidRDefault="00BD73D5" w:rsidP="00BD73D5">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9.1</w:t>
      </w:r>
      <w:r>
        <w:rPr>
          <w:rFonts w:ascii="宋体" w:eastAsia="宋体" w:hAnsi="宋体" w:hint="eastAsia"/>
          <w:sz w:val="21"/>
          <w:szCs w:val="21"/>
        </w:rPr>
        <w:tab/>
        <w:t>《报价一览表》、《投标明细报价表》(从投标文件正本中复印并盖章)</w:t>
      </w:r>
    </w:p>
    <w:p w:rsidR="00BD73D5" w:rsidRDefault="00BD73D5" w:rsidP="00BD73D5">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9.2</w:t>
      </w:r>
      <w:r>
        <w:rPr>
          <w:rFonts w:ascii="宋体" w:eastAsia="宋体" w:hAnsi="宋体" w:hint="eastAsia"/>
          <w:sz w:val="21"/>
          <w:szCs w:val="21"/>
        </w:rPr>
        <w:tab/>
        <w:t>优惠或折扣说明（如有）、《中小企业声明函》（如有）、《残疾人福利性单位声明函》（如有）、《监狱企业证明文件》（如有）</w:t>
      </w:r>
    </w:p>
    <w:p w:rsidR="00BD73D5" w:rsidRDefault="00BD73D5" w:rsidP="00BD73D5">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9.3</w:t>
      </w:r>
      <w:r>
        <w:rPr>
          <w:rFonts w:ascii="宋体" w:eastAsia="宋体" w:hAnsi="宋体" w:hint="eastAsia"/>
          <w:sz w:val="21"/>
          <w:szCs w:val="21"/>
        </w:rPr>
        <w:tab/>
        <w:t>《采购代理费支付承诺书》原件</w:t>
      </w:r>
    </w:p>
    <w:p w:rsidR="00BD73D5" w:rsidRDefault="00BD73D5" w:rsidP="00BD73D5">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9.4      投标文件电子版</w:t>
      </w:r>
    </w:p>
    <w:bookmarkEnd w:id="10"/>
    <w:p w:rsidR="00BD73D5" w:rsidRDefault="00BD73D5" w:rsidP="00BD73D5">
      <w:pPr>
        <w:spacing w:line="360" w:lineRule="auto"/>
        <w:jc w:val="center"/>
        <w:rPr>
          <w:rFonts w:hint="eastAsia"/>
        </w:rPr>
      </w:pPr>
      <w:r>
        <w:rPr>
          <w:rFonts w:ascii="宋体" w:hAnsi="宋体" w:hint="eastAsia"/>
          <w:szCs w:val="21"/>
        </w:rPr>
        <w:br w:type="page"/>
      </w:r>
    </w:p>
    <w:p w:rsidR="00BD73D5" w:rsidRDefault="00BD73D5" w:rsidP="00BD73D5">
      <w:pPr>
        <w:spacing w:line="360" w:lineRule="auto"/>
        <w:jc w:val="center"/>
        <w:rPr>
          <w:rFonts w:ascii="宋体" w:hAnsi="宋体"/>
          <w:b/>
          <w:sz w:val="24"/>
          <w:szCs w:val="24"/>
        </w:rPr>
      </w:pPr>
      <w:r>
        <w:rPr>
          <w:rFonts w:ascii="宋体" w:hAnsi="宋体" w:hint="eastAsia"/>
          <w:b/>
          <w:sz w:val="24"/>
        </w:rPr>
        <w:lastRenderedPageBreak/>
        <w:t>询问函、质疑函、投诉书格式</w:t>
      </w:r>
    </w:p>
    <w:p w:rsidR="00BD73D5" w:rsidRDefault="00BD73D5" w:rsidP="00BD73D5">
      <w:pPr>
        <w:pStyle w:val="a6"/>
        <w:snapToGrid w:val="0"/>
        <w:spacing w:before="0" w:beforeAutospacing="0" w:after="0" w:afterAutospacing="0" w:line="360" w:lineRule="auto"/>
        <w:jc w:val="both"/>
        <w:rPr>
          <w:rFonts w:hint="eastAsia"/>
          <w:color w:val="auto"/>
          <w:szCs w:val="21"/>
        </w:rPr>
      </w:pPr>
    </w:p>
    <w:p w:rsidR="00BD73D5" w:rsidRDefault="00BD73D5" w:rsidP="00BD73D5">
      <w:pPr>
        <w:snapToGrid w:val="0"/>
        <w:spacing w:line="360" w:lineRule="auto"/>
        <w:ind w:firstLineChars="201" w:firstLine="424"/>
        <w:rPr>
          <w:rFonts w:ascii="宋体" w:hAnsi="宋体" w:hint="eastAsia"/>
          <w:b/>
          <w:szCs w:val="21"/>
        </w:rPr>
      </w:pPr>
      <w:r>
        <w:rPr>
          <w:rFonts w:ascii="宋体" w:hAnsi="宋体" w:hint="eastAsia"/>
          <w:b/>
          <w:szCs w:val="21"/>
        </w:rPr>
        <w:t>说明：本部分格式为投标供应商提交询问函、质疑函、投诉函时使用，不属于投标文件格式的组成部分。</w:t>
      </w:r>
    </w:p>
    <w:p w:rsidR="00BD73D5" w:rsidRDefault="00BD73D5" w:rsidP="00BD73D5">
      <w:pPr>
        <w:pStyle w:val="a6"/>
        <w:snapToGrid w:val="0"/>
        <w:spacing w:before="0" w:beforeAutospacing="0" w:after="0" w:afterAutospacing="0" w:line="360" w:lineRule="auto"/>
        <w:jc w:val="both"/>
        <w:rPr>
          <w:rFonts w:hint="eastAsia"/>
          <w:color w:val="auto"/>
          <w:szCs w:val="21"/>
        </w:rPr>
      </w:pPr>
    </w:p>
    <w:p w:rsidR="00BD73D5" w:rsidRDefault="00BD73D5" w:rsidP="00BD73D5">
      <w:pPr>
        <w:pStyle w:val="a6"/>
        <w:snapToGrid w:val="0"/>
        <w:spacing w:before="0" w:beforeAutospacing="0" w:after="0" w:afterAutospacing="0" w:line="360" w:lineRule="auto"/>
        <w:jc w:val="both"/>
        <w:rPr>
          <w:rFonts w:ascii="仿宋_GB2312" w:eastAsia="仿宋_GB2312" w:hint="eastAsia"/>
          <w:color w:val="auto"/>
        </w:rPr>
      </w:pPr>
      <w:r>
        <w:rPr>
          <w:rFonts w:ascii="仿宋_GB2312" w:eastAsia="仿宋_GB2312" w:hint="eastAsia"/>
          <w:color w:val="auto"/>
        </w:rPr>
        <w:t>1：询问函格式</w:t>
      </w:r>
    </w:p>
    <w:p w:rsidR="00BD73D5" w:rsidRDefault="00BD73D5" w:rsidP="00BD73D5">
      <w:pPr>
        <w:pStyle w:val="a6"/>
        <w:spacing w:before="0" w:beforeAutospacing="0" w:after="0" w:afterAutospacing="0" w:line="360" w:lineRule="auto"/>
        <w:jc w:val="center"/>
        <w:rPr>
          <w:rStyle w:val="a5"/>
          <w:rFonts w:ascii="华文中宋" w:eastAsia="华文中宋" w:hAnsi="华文中宋" w:hint="eastAsia"/>
        </w:rPr>
      </w:pPr>
      <w:r>
        <w:rPr>
          <w:rStyle w:val="a5"/>
          <w:rFonts w:ascii="华文中宋" w:eastAsia="华文中宋" w:hAnsi="华文中宋" w:hint="eastAsia"/>
          <w:color w:val="auto"/>
        </w:rPr>
        <w:t>询问函</w:t>
      </w:r>
    </w:p>
    <w:p w:rsidR="00BD73D5" w:rsidRDefault="00BD73D5" w:rsidP="00BD73D5">
      <w:pPr>
        <w:widowControl/>
        <w:tabs>
          <w:tab w:val="left" w:pos="6300"/>
        </w:tabs>
        <w:snapToGrid w:val="0"/>
        <w:spacing w:line="360" w:lineRule="auto"/>
        <w:jc w:val="left"/>
        <w:rPr>
          <w:rFonts w:ascii="仿宋_GB2312" w:eastAsia="仿宋_GB2312" w:hAnsi="宋体" w:hint="eastAsia"/>
        </w:rPr>
      </w:pPr>
      <w:r>
        <w:rPr>
          <w:rFonts w:ascii="仿宋_GB2312" w:eastAsia="仿宋_GB2312" w:hAnsi="宋体" w:hint="eastAsia"/>
          <w:sz w:val="24"/>
        </w:rPr>
        <w:t>广东省政府采购中心：</w:t>
      </w:r>
    </w:p>
    <w:p w:rsidR="00BD73D5" w:rsidRDefault="00BD73D5" w:rsidP="00BD73D5">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我单位已按要求获取采购文件并准备参与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项目（采购文件编号：）的投标（或报价）活动，现有以下几个内容（或条款）存在疑问（或无法理解），特提出询问。</w:t>
      </w:r>
    </w:p>
    <w:p w:rsidR="00BD73D5" w:rsidRDefault="00BD73D5" w:rsidP="00BD73D5">
      <w:pPr>
        <w:widowControl/>
        <w:tabs>
          <w:tab w:val="left" w:pos="6300"/>
        </w:tabs>
        <w:snapToGrid w:val="0"/>
        <w:spacing w:line="360" w:lineRule="auto"/>
        <w:ind w:firstLineChars="200" w:firstLine="480"/>
        <w:jc w:val="left"/>
        <w:rPr>
          <w:rFonts w:ascii="仿宋_GB2312" w:eastAsia="仿宋_GB2312" w:hAnsi="宋体" w:hint="eastAsia"/>
          <w:sz w:val="24"/>
        </w:rPr>
      </w:pPr>
    </w:p>
    <w:p w:rsidR="00BD73D5" w:rsidRDefault="00BD73D5" w:rsidP="00BD73D5">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一、_____________________（事项一）</w:t>
      </w:r>
    </w:p>
    <w:p w:rsidR="00BD73D5" w:rsidRDefault="00BD73D5" w:rsidP="00BD73D5">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（1）____________________（问题或条款内容）</w:t>
      </w:r>
    </w:p>
    <w:p w:rsidR="00BD73D5" w:rsidRDefault="00BD73D5" w:rsidP="00BD73D5">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（2）____________________（说明疑问或无法理解原因）</w:t>
      </w:r>
    </w:p>
    <w:p w:rsidR="00BD73D5" w:rsidRDefault="00BD73D5" w:rsidP="00BD73D5">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（3）____________________（建议）</w:t>
      </w:r>
    </w:p>
    <w:p w:rsidR="00BD73D5" w:rsidRDefault="00BD73D5" w:rsidP="00BD73D5">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二、_____________________（事项二）</w:t>
      </w:r>
    </w:p>
    <w:p w:rsidR="00BD73D5" w:rsidRDefault="00BD73D5" w:rsidP="00BD73D5">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w:t>
      </w:r>
    </w:p>
    <w:p w:rsidR="00BD73D5" w:rsidRDefault="00BD73D5" w:rsidP="00BD73D5">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随附相关证明材料如下：（目录）。</w:t>
      </w:r>
    </w:p>
    <w:p w:rsidR="00BD73D5" w:rsidRDefault="00BD73D5" w:rsidP="00BD73D5">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询问人：（公章）</w:t>
      </w:r>
    </w:p>
    <w:p w:rsidR="00BD73D5" w:rsidRDefault="00BD73D5" w:rsidP="00BD73D5">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法定代表人（授权代表）：</w:t>
      </w:r>
    </w:p>
    <w:p w:rsidR="00BD73D5" w:rsidRDefault="00BD73D5" w:rsidP="00BD73D5">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地址/邮编：</w:t>
      </w:r>
    </w:p>
    <w:p w:rsidR="00BD73D5" w:rsidRDefault="00BD73D5" w:rsidP="00BD73D5">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电话/传真：</w:t>
      </w:r>
    </w:p>
    <w:p w:rsidR="00BD73D5" w:rsidRDefault="00BD73D5" w:rsidP="00BD73D5">
      <w:pPr>
        <w:spacing w:line="360" w:lineRule="auto"/>
        <w:jc w:val="right"/>
        <w:rPr>
          <w:rFonts w:ascii="仿宋_GB2312" w:eastAsia="仿宋_GB2312" w:hAnsi="宋体" w:hint="eastAsia"/>
          <w:sz w:val="24"/>
        </w:rPr>
      </w:pPr>
      <w:r>
        <w:rPr>
          <w:rFonts w:ascii="仿宋_GB2312" w:eastAsia="仿宋_GB2312" w:hAnsi="仿宋" w:hint="eastAsia"/>
          <w:sz w:val="24"/>
        </w:rPr>
        <w:t>年月日</w:t>
      </w:r>
    </w:p>
    <w:p w:rsidR="00BD73D5" w:rsidRDefault="00BD73D5" w:rsidP="00BD73D5">
      <w:pPr>
        <w:snapToGrid w:val="0"/>
        <w:spacing w:line="360" w:lineRule="auto"/>
        <w:ind w:firstLineChars="180" w:firstLine="432"/>
        <w:rPr>
          <w:rFonts w:ascii="仿宋_GB2312" w:eastAsia="仿宋_GB2312" w:hAnsi="Times New Roman" w:hint="eastAsia"/>
          <w:sz w:val="24"/>
        </w:rPr>
      </w:pPr>
    </w:p>
    <w:p w:rsidR="00BD73D5" w:rsidRDefault="00BD73D5" w:rsidP="00BD73D5">
      <w:pPr>
        <w:pStyle w:val="a6"/>
        <w:adjustRightInd w:val="0"/>
        <w:snapToGrid w:val="0"/>
        <w:spacing w:before="0" w:beforeAutospacing="0" w:after="0" w:afterAutospacing="0" w:line="360" w:lineRule="auto"/>
        <w:jc w:val="both"/>
        <w:rPr>
          <w:rFonts w:ascii="仿宋_GB2312" w:eastAsia="仿宋_GB2312" w:hint="eastAsia"/>
          <w:color w:val="auto"/>
        </w:rPr>
      </w:pPr>
      <w:r>
        <w:rPr>
          <w:rFonts w:ascii="仿宋_GB2312" w:eastAsia="仿宋_GB2312" w:hint="eastAsia"/>
        </w:rPr>
        <w:br w:type="page"/>
      </w:r>
      <w:r>
        <w:rPr>
          <w:rFonts w:ascii="仿宋_GB2312" w:eastAsia="仿宋_GB2312" w:hint="eastAsia"/>
          <w:color w:val="auto"/>
        </w:rPr>
        <w:lastRenderedPageBreak/>
        <w:t>2：质疑函格式</w:t>
      </w:r>
    </w:p>
    <w:p w:rsidR="00BD73D5" w:rsidRDefault="00BD73D5" w:rsidP="00BD73D5">
      <w:pPr>
        <w:pStyle w:val="a6"/>
        <w:spacing w:before="0" w:beforeAutospacing="0" w:after="0" w:afterAutospacing="0" w:line="360" w:lineRule="auto"/>
        <w:jc w:val="center"/>
        <w:rPr>
          <w:rStyle w:val="a5"/>
          <w:rFonts w:ascii="华文中宋" w:eastAsia="华文中宋" w:hAnsi="华文中宋" w:hint="eastAsia"/>
        </w:rPr>
      </w:pPr>
      <w:r>
        <w:rPr>
          <w:rStyle w:val="a5"/>
          <w:rFonts w:ascii="华文中宋" w:eastAsia="华文中宋" w:hAnsi="华文中宋" w:hint="eastAsia"/>
          <w:color w:val="auto"/>
        </w:rPr>
        <w:t>质疑函</w:t>
      </w:r>
    </w:p>
    <w:p w:rsidR="00BD73D5" w:rsidRDefault="00BD73D5" w:rsidP="00BD73D5">
      <w:pPr>
        <w:adjustRightInd w:val="0"/>
        <w:snapToGrid w:val="0"/>
        <w:spacing w:beforeLines="100" w:line="360" w:lineRule="auto"/>
        <w:rPr>
          <w:rFonts w:ascii="黑体" w:eastAsia="黑体" w:hAnsi="黑体" w:cs="仿宋" w:hint="eastAsia"/>
          <w:szCs w:val="24"/>
        </w:rPr>
      </w:pPr>
      <w:r>
        <w:rPr>
          <w:rFonts w:ascii="黑体" w:eastAsia="黑体" w:hAnsi="黑体" w:cs="仿宋" w:hint="eastAsia"/>
          <w:bCs/>
          <w:sz w:val="24"/>
          <w:szCs w:val="24"/>
        </w:rPr>
        <w:t>一、质疑供应商基本信息</w:t>
      </w:r>
    </w:p>
    <w:p w:rsidR="00BD73D5" w:rsidRDefault="00BD73D5" w:rsidP="00BD73D5">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质疑供应商：</w:t>
      </w:r>
    </w:p>
    <w:p w:rsidR="00BD73D5" w:rsidRDefault="00BD73D5" w:rsidP="00BD73D5">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地址：邮编：</w:t>
      </w:r>
    </w:p>
    <w:p w:rsidR="00BD73D5" w:rsidRDefault="00BD73D5" w:rsidP="00BD73D5">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联系人：联系电话：</w:t>
      </w:r>
    </w:p>
    <w:p w:rsidR="00BD73D5" w:rsidRDefault="00BD73D5" w:rsidP="00BD73D5">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授权代表：</w:t>
      </w:r>
    </w:p>
    <w:p w:rsidR="00BD73D5" w:rsidRDefault="00BD73D5" w:rsidP="00BD73D5">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联系电话：</w:t>
      </w:r>
    </w:p>
    <w:p w:rsidR="00BD73D5" w:rsidRDefault="00BD73D5" w:rsidP="00BD73D5">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地址：邮编：</w:t>
      </w:r>
    </w:p>
    <w:p w:rsidR="00BD73D5" w:rsidRDefault="00BD73D5" w:rsidP="00BD73D5">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二、质疑项目基本情况</w:t>
      </w:r>
    </w:p>
    <w:p w:rsidR="00BD73D5" w:rsidRDefault="00BD73D5" w:rsidP="00BD73D5">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质疑项目的名称：</w:t>
      </w:r>
    </w:p>
    <w:p w:rsidR="00BD73D5" w:rsidRDefault="00BD73D5" w:rsidP="00BD73D5">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质疑项目的编号：包号：</w:t>
      </w:r>
    </w:p>
    <w:p w:rsidR="00BD73D5" w:rsidRDefault="00BD73D5" w:rsidP="00BD73D5">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采购人名称：</w:t>
      </w:r>
    </w:p>
    <w:p w:rsidR="00BD73D5" w:rsidRDefault="00BD73D5" w:rsidP="00BD73D5">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采购文件获取日期：</w:t>
      </w:r>
    </w:p>
    <w:p w:rsidR="00BD73D5" w:rsidRDefault="00BD73D5" w:rsidP="00BD73D5">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三、质疑事项具体内容</w:t>
      </w:r>
    </w:p>
    <w:p w:rsidR="00BD73D5" w:rsidRDefault="00BD73D5" w:rsidP="00BD73D5">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质疑事项1：</w:t>
      </w:r>
    </w:p>
    <w:p w:rsidR="00BD73D5" w:rsidRDefault="00BD73D5" w:rsidP="00BD73D5">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事实依据：</w:t>
      </w:r>
    </w:p>
    <w:p w:rsidR="00BD73D5" w:rsidRDefault="00BD73D5" w:rsidP="00BD73D5">
      <w:pPr>
        <w:adjustRightInd w:val="0"/>
        <w:snapToGrid w:val="0"/>
        <w:spacing w:line="360" w:lineRule="auto"/>
        <w:rPr>
          <w:rFonts w:ascii="仿宋" w:eastAsia="仿宋" w:hAnsi="仿宋" w:cs="仿宋" w:hint="eastAsia"/>
          <w:sz w:val="24"/>
          <w:szCs w:val="24"/>
        </w:rPr>
      </w:pPr>
    </w:p>
    <w:p w:rsidR="00BD73D5" w:rsidRDefault="00BD73D5" w:rsidP="00BD73D5">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法律依据：</w:t>
      </w:r>
    </w:p>
    <w:p w:rsidR="00BD73D5" w:rsidRDefault="00BD73D5" w:rsidP="00BD73D5">
      <w:pPr>
        <w:adjustRightInd w:val="0"/>
        <w:snapToGrid w:val="0"/>
        <w:spacing w:line="360" w:lineRule="auto"/>
        <w:rPr>
          <w:rFonts w:ascii="仿宋" w:eastAsia="仿宋" w:hAnsi="仿宋" w:cs="仿宋" w:hint="eastAsia"/>
          <w:sz w:val="24"/>
          <w:szCs w:val="24"/>
          <w:u w:val="dotted"/>
        </w:rPr>
      </w:pPr>
    </w:p>
    <w:p w:rsidR="00BD73D5" w:rsidRDefault="00BD73D5" w:rsidP="00BD73D5">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质疑事项2</w:t>
      </w:r>
    </w:p>
    <w:p w:rsidR="00BD73D5" w:rsidRDefault="00BD73D5" w:rsidP="00BD73D5">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w:t>
      </w:r>
    </w:p>
    <w:p w:rsidR="00BD73D5" w:rsidRDefault="00BD73D5" w:rsidP="00BD73D5">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四、与质疑事项相关的质疑请求</w:t>
      </w:r>
    </w:p>
    <w:p w:rsidR="00BD73D5" w:rsidRDefault="00BD73D5" w:rsidP="00BD73D5">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请求：</w:t>
      </w:r>
    </w:p>
    <w:p w:rsidR="00BD73D5" w:rsidRDefault="00BD73D5" w:rsidP="00BD73D5">
      <w:pPr>
        <w:rPr>
          <w:rFonts w:ascii="仿宋_GB2312" w:eastAsia="仿宋_GB2312" w:hint="eastAsia"/>
          <w:sz w:val="24"/>
          <w:szCs w:val="24"/>
        </w:rPr>
      </w:pPr>
      <w:r>
        <w:rPr>
          <w:rFonts w:ascii="仿宋_GB2312" w:eastAsia="仿宋_GB2312" w:hint="eastAsia"/>
          <w:sz w:val="24"/>
          <w:szCs w:val="24"/>
        </w:rPr>
        <w:t xml:space="preserve">签字(签章)：                   公章：                      </w:t>
      </w:r>
    </w:p>
    <w:p w:rsidR="00BD73D5" w:rsidRDefault="00BD73D5" w:rsidP="00BD73D5">
      <w:pPr>
        <w:rPr>
          <w:rFonts w:ascii="仿宋_GB2312" w:eastAsia="仿宋_GB2312" w:hint="eastAsia"/>
          <w:sz w:val="24"/>
          <w:szCs w:val="24"/>
        </w:rPr>
      </w:pPr>
      <w:r>
        <w:rPr>
          <w:rFonts w:ascii="仿宋_GB2312" w:eastAsia="仿宋_GB2312" w:hint="eastAsia"/>
          <w:sz w:val="24"/>
          <w:szCs w:val="24"/>
        </w:rPr>
        <w:t xml:space="preserve">日期：    </w:t>
      </w:r>
    </w:p>
    <w:p w:rsidR="00BD73D5" w:rsidRDefault="00BD73D5" w:rsidP="00BD73D5">
      <w:pPr>
        <w:adjustRightInd w:val="0"/>
        <w:snapToGrid w:val="0"/>
        <w:spacing w:line="360" w:lineRule="auto"/>
        <w:rPr>
          <w:rFonts w:ascii="仿宋" w:eastAsia="仿宋" w:hAnsi="仿宋" w:cs="仿宋" w:hint="eastAsia"/>
          <w:sz w:val="24"/>
          <w:szCs w:val="24"/>
        </w:rPr>
      </w:pPr>
    </w:p>
    <w:p w:rsidR="00BD73D5" w:rsidRDefault="00BD73D5" w:rsidP="00BD73D5">
      <w:pPr>
        <w:spacing w:line="360" w:lineRule="auto"/>
        <w:rPr>
          <w:rFonts w:ascii="黑体" w:eastAsia="黑体" w:hAnsi="黑体" w:hint="eastAsia"/>
          <w:b/>
          <w:sz w:val="24"/>
          <w:szCs w:val="24"/>
        </w:rPr>
      </w:pPr>
      <w:r>
        <w:rPr>
          <w:rFonts w:ascii="黑体" w:eastAsia="黑体" w:hAnsi="黑体" w:hint="eastAsia"/>
          <w:b/>
          <w:sz w:val="24"/>
          <w:szCs w:val="24"/>
        </w:rPr>
        <w:t>质疑函制作说明：</w:t>
      </w:r>
    </w:p>
    <w:p w:rsidR="00BD73D5" w:rsidRDefault="00BD73D5" w:rsidP="00BD73D5">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1.供应商提出质疑时，应提交质疑函和必要的证明材料。</w:t>
      </w:r>
    </w:p>
    <w:p w:rsidR="00BD73D5" w:rsidRDefault="00BD73D5" w:rsidP="00BD73D5">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lastRenderedPageBreak/>
        <w:t>2.质疑供应商若委托代理人进行质疑的，质疑函应按要求列明“授权代表”的有关内容，并在附件中提交由质疑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BD73D5" w:rsidRDefault="00BD73D5" w:rsidP="00BD73D5">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3.质疑供应商若对项目的某一分包进行质疑，质疑函中应列明具体分包号。</w:t>
      </w:r>
    </w:p>
    <w:p w:rsidR="00BD73D5" w:rsidRDefault="00BD73D5" w:rsidP="00BD73D5">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4.质疑函的质疑事项应具体、明确，并有必要的事实依据和法律依据。</w:t>
      </w:r>
    </w:p>
    <w:p w:rsidR="00BD73D5" w:rsidRDefault="00BD73D5" w:rsidP="00BD73D5">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5.质疑函的质疑请求应与质疑事项相关。</w:t>
      </w:r>
    </w:p>
    <w:p w:rsidR="00BD73D5" w:rsidRDefault="00BD73D5" w:rsidP="00BD73D5">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BD73D5" w:rsidRDefault="00BD73D5" w:rsidP="00BD73D5">
      <w:pPr>
        <w:widowControl/>
        <w:snapToGrid w:val="0"/>
        <w:spacing w:line="360" w:lineRule="auto"/>
        <w:ind w:right="960"/>
        <w:rPr>
          <w:rFonts w:ascii="仿宋_GB2312" w:eastAsia="仿宋_GB2312" w:hAnsi="仿宋" w:hint="eastAsia"/>
          <w:sz w:val="24"/>
        </w:rPr>
      </w:pPr>
    </w:p>
    <w:p w:rsidR="00BD73D5" w:rsidRDefault="00BD73D5" w:rsidP="00BD73D5">
      <w:pPr>
        <w:spacing w:line="360" w:lineRule="auto"/>
        <w:jc w:val="left"/>
        <w:rPr>
          <w:rFonts w:ascii="仿宋_GB2312" w:eastAsia="仿宋_GB2312" w:hAnsi="仿宋_GB2312" w:hint="eastAsia"/>
          <w:bCs/>
          <w:sz w:val="24"/>
        </w:rPr>
      </w:pPr>
      <w:r>
        <w:rPr>
          <w:rFonts w:ascii="宋体" w:hint="eastAsia"/>
          <w:b/>
          <w:kern w:val="0"/>
          <w:sz w:val="24"/>
        </w:rPr>
        <w:br w:type="page"/>
      </w:r>
      <w:r>
        <w:rPr>
          <w:rFonts w:ascii="仿宋_GB2312" w:eastAsia="仿宋_GB2312" w:hAnsi="仿宋_GB2312" w:hint="eastAsia"/>
          <w:bCs/>
          <w:sz w:val="24"/>
        </w:rPr>
        <w:lastRenderedPageBreak/>
        <w:t>3：投诉书格式</w:t>
      </w:r>
    </w:p>
    <w:p w:rsidR="00BD73D5" w:rsidRDefault="00BD73D5" w:rsidP="00BD73D5">
      <w:pPr>
        <w:pStyle w:val="a6"/>
        <w:snapToGrid w:val="0"/>
        <w:spacing w:before="0" w:beforeAutospacing="0" w:after="0" w:afterAutospacing="0" w:line="360" w:lineRule="auto"/>
        <w:jc w:val="center"/>
        <w:rPr>
          <w:rStyle w:val="a5"/>
          <w:rFonts w:ascii="华文中宋" w:eastAsia="华文中宋" w:hAnsi="华文中宋" w:hint="eastAsia"/>
          <w:b w:val="0"/>
          <w:color w:val="auto"/>
        </w:rPr>
      </w:pPr>
      <w:r>
        <w:rPr>
          <w:rStyle w:val="a5"/>
          <w:rFonts w:ascii="华文中宋" w:eastAsia="华文中宋" w:hAnsi="华文中宋" w:hint="eastAsia"/>
          <w:color w:val="auto"/>
        </w:rPr>
        <w:t>投  诉  书</w:t>
      </w:r>
    </w:p>
    <w:p w:rsidR="00BD73D5" w:rsidRDefault="00BD73D5" w:rsidP="00BD73D5">
      <w:pPr>
        <w:rPr>
          <w:rFonts w:ascii="黑体" w:eastAsia="黑体" w:hAnsi="黑体" w:hint="eastAsia"/>
          <w:szCs w:val="24"/>
        </w:rPr>
      </w:pPr>
      <w:r>
        <w:rPr>
          <w:rFonts w:ascii="黑体" w:eastAsia="黑体" w:hAnsi="黑体" w:hint="eastAsia"/>
          <w:sz w:val="24"/>
          <w:szCs w:val="24"/>
        </w:rPr>
        <w:t>一、投诉相关主体基本情况</w:t>
      </w:r>
    </w:p>
    <w:p w:rsidR="00BD73D5" w:rsidRDefault="00BD73D5" w:rsidP="00BD73D5">
      <w:pPr>
        <w:rPr>
          <w:rFonts w:ascii="仿宋_GB2312" w:eastAsia="仿宋_GB2312" w:hint="eastAsia"/>
          <w:sz w:val="24"/>
          <w:szCs w:val="24"/>
          <w:u w:val="dotted"/>
        </w:rPr>
      </w:pPr>
      <w:r>
        <w:rPr>
          <w:rFonts w:ascii="仿宋_GB2312" w:eastAsia="仿宋_GB2312" w:hint="eastAsia"/>
          <w:sz w:val="24"/>
          <w:szCs w:val="24"/>
        </w:rPr>
        <w:t>投诉人：</w:t>
      </w:r>
    </w:p>
    <w:p w:rsidR="00BD73D5" w:rsidRDefault="00BD73D5" w:rsidP="00BD73D5">
      <w:pPr>
        <w:rPr>
          <w:rFonts w:ascii="仿宋_GB2312" w:eastAsia="仿宋_GB2312" w:hint="eastAsia"/>
          <w:sz w:val="24"/>
          <w:szCs w:val="24"/>
          <w:u w:val="single"/>
        </w:rPr>
      </w:pPr>
      <w:r>
        <w:rPr>
          <w:rFonts w:ascii="仿宋_GB2312" w:eastAsia="仿宋_GB2312" w:hint="eastAsia"/>
          <w:sz w:val="24"/>
          <w:szCs w:val="24"/>
        </w:rPr>
        <w:t>地     址：邮编：</w:t>
      </w:r>
    </w:p>
    <w:p w:rsidR="00BD73D5" w:rsidRDefault="00BD73D5" w:rsidP="00BD73D5">
      <w:pPr>
        <w:tabs>
          <w:tab w:val="left" w:pos="6510"/>
        </w:tabs>
        <w:jc w:val="left"/>
        <w:rPr>
          <w:rFonts w:ascii="仿宋_GB2312" w:eastAsia="仿宋_GB2312" w:hint="eastAsia"/>
          <w:sz w:val="24"/>
          <w:szCs w:val="24"/>
        </w:rPr>
      </w:pPr>
      <w:r>
        <w:rPr>
          <w:rFonts w:ascii="仿宋_GB2312" w:eastAsia="仿宋_GB2312" w:hint="eastAsia"/>
          <w:sz w:val="24"/>
          <w:szCs w:val="24"/>
        </w:rPr>
        <w:t>法定代表人/主要负责人：</w:t>
      </w:r>
    </w:p>
    <w:p w:rsidR="00BD73D5" w:rsidRDefault="00BD73D5" w:rsidP="00BD73D5">
      <w:pPr>
        <w:tabs>
          <w:tab w:val="left" w:pos="6510"/>
        </w:tabs>
        <w:rPr>
          <w:rFonts w:ascii="仿宋_GB2312" w:eastAsia="仿宋_GB2312" w:hint="eastAsia"/>
          <w:sz w:val="24"/>
          <w:szCs w:val="24"/>
          <w:u w:val="dotted"/>
        </w:rPr>
      </w:pPr>
      <w:r>
        <w:rPr>
          <w:rFonts w:ascii="仿宋_GB2312" w:eastAsia="仿宋_GB2312" w:hint="eastAsia"/>
          <w:sz w:val="24"/>
          <w:szCs w:val="24"/>
        </w:rPr>
        <w:t>联系电话：</w:t>
      </w:r>
    </w:p>
    <w:p w:rsidR="00BD73D5" w:rsidRDefault="00BD73D5" w:rsidP="00BD73D5">
      <w:pPr>
        <w:rPr>
          <w:rFonts w:ascii="仿宋_GB2312" w:eastAsia="仿宋_GB2312" w:hint="eastAsia"/>
          <w:sz w:val="24"/>
          <w:szCs w:val="24"/>
          <w:u w:val="dotted"/>
        </w:rPr>
      </w:pPr>
      <w:r>
        <w:rPr>
          <w:rFonts w:ascii="仿宋_GB2312" w:eastAsia="仿宋_GB2312" w:hint="eastAsia"/>
          <w:sz w:val="24"/>
          <w:szCs w:val="24"/>
        </w:rPr>
        <w:t>授权代表：联系电话</w:t>
      </w:r>
      <w:r>
        <w:rPr>
          <w:rFonts w:ascii="仿宋_GB2312" w:eastAsia="仿宋_GB2312" w:hint="eastAsia"/>
          <w:sz w:val="24"/>
          <w:szCs w:val="24"/>
          <w:u w:val="dotted"/>
        </w:rPr>
        <w:t xml:space="preserve">：                  </w:t>
      </w:r>
    </w:p>
    <w:p w:rsidR="00BD73D5" w:rsidRDefault="00BD73D5" w:rsidP="00BD73D5">
      <w:pPr>
        <w:rPr>
          <w:rFonts w:ascii="仿宋_GB2312" w:eastAsia="仿宋_GB2312" w:hint="eastAsia"/>
          <w:sz w:val="24"/>
          <w:szCs w:val="24"/>
          <w:u w:val="dotted"/>
        </w:rPr>
      </w:pPr>
      <w:r>
        <w:rPr>
          <w:rFonts w:ascii="仿宋_GB2312" w:eastAsia="仿宋_GB2312" w:hint="eastAsia"/>
          <w:sz w:val="24"/>
          <w:szCs w:val="24"/>
        </w:rPr>
        <w:t>地     址：邮编：</w:t>
      </w:r>
    </w:p>
    <w:p w:rsidR="00BD73D5" w:rsidRDefault="00BD73D5" w:rsidP="00BD73D5">
      <w:pPr>
        <w:rPr>
          <w:rFonts w:ascii="仿宋_GB2312" w:eastAsia="仿宋_GB2312" w:hint="eastAsia"/>
          <w:sz w:val="24"/>
          <w:szCs w:val="24"/>
          <w:u w:val="single"/>
        </w:rPr>
      </w:pPr>
      <w:r>
        <w:rPr>
          <w:rFonts w:ascii="仿宋_GB2312" w:eastAsia="仿宋_GB2312" w:hint="eastAsia"/>
          <w:sz w:val="24"/>
          <w:szCs w:val="24"/>
        </w:rPr>
        <w:t>被投诉人1：</w:t>
      </w:r>
    </w:p>
    <w:p w:rsidR="00BD73D5" w:rsidRDefault="00BD73D5" w:rsidP="00BD73D5">
      <w:pPr>
        <w:rPr>
          <w:rFonts w:ascii="仿宋_GB2312" w:eastAsia="仿宋_GB2312" w:hint="eastAsia"/>
          <w:sz w:val="24"/>
          <w:szCs w:val="24"/>
          <w:u w:val="single"/>
        </w:rPr>
      </w:pPr>
      <w:r>
        <w:rPr>
          <w:rFonts w:ascii="仿宋_GB2312" w:eastAsia="仿宋_GB2312" w:hint="eastAsia"/>
          <w:sz w:val="24"/>
          <w:szCs w:val="24"/>
        </w:rPr>
        <w:t>地     址：邮编：</w:t>
      </w:r>
    </w:p>
    <w:p w:rsidR="00BD73D5" w:rsidRDefault="00BD73D5" w:rsidP="00BD73D5">
      <w:pPr>
        <w:rPr>
          <w:rFonts w:ascii="仿宋_GB2312" w:eastAsia="仿宋_GB2312" w:hint="eastAsia"/>
          <w:sz w:val="24"/>
          <w:szCs w:val="24"/>
          <w:u w:val="single"/>
        </w:rPr>
      </w:pPr>
      <w:r>
        <w:rPr>
          <w:rFonts w:ascii="仿宋_GB2312" w:eastAsia="仿宋_GB2312" w:hint="eastAsia"/>
          <w:sz w:val="24"/>
          <w:szCs w:val="24"/>
        </w:rPr>
        <w:t>联系人：联系电话：</w:t>
      </w:r>
    </w:p>
    <w:p w:rsidR="00BD73D5" w:rsidRDefault="00BD73D5" w:rsidP="00BD73D5">
      <w:pPr>
        <w:rPr>
          <w:rFonts w:ascii="仿宋_GB2312" w:eastAsia="仿宋_GB2312" w:hint="eastAsia"/>
          <w:sz w:val="24"/>
          <w:szCs w:val="24"/>
        </w:rPr>
      </w:pPr>
      <w:r>
        <w:rPr>
          <w:rFonts w:ascii="仿宋_GB2312" w:eastAsia="仿宋_GB2312" w:hint="eastAsia"/>
          <w:sz w:val="24"/>
          <w:szCs w:val="24"/>
        </w:rPr>
        <w:t>被投诉人2</w:t>
      </w:r>
    </w:p>
    <w:p w:rsidR="00BD73D5" w:rsidRDefault="00BD73D5" w:rsidP="00BD73D5">
      <w:pPr>
        <w:rPr>
          <w:rFonts w:ascii="仿宋_GB2312" w:eastAsia="仿宋_GB2312" w:hint="eastAsia"/>
          <w:sz w:val="24"/>
          <w:szCs w:val="24"/>
          <w:u w:val="dotted"/>
        </w:rPr>
      </w:pPr>
      <w:r>
        <w:rPr>
          <w:rFonts w:ascii="仿宋_GB2312" w:eastAsia="仿宋_GB2312" w:hint="eastAsia"/>
          <w:sz w:val="24"/>
          <w:szCs w:val="24"/>
        </w:rPr>
        <w:t>……</w:t>
      </w:r>
    </w:p>
    <w:p w:rsidR="00BD73D5" w:rsidRDefault="00BD73D5" w:rsidP="00BD73D5">
      <w:pPr>
        <w:rPr>
          <w:rFonts w:ascii="仿宋_GB2312" w:eastAsia="仿宋_GB2312" w:hint="eastAsia"/>
          <w:sz w:val="24"/>
          <w:szCs w:val="24"/>
          <w:u w:val="single"/>
        </w:rPr>
      </w:pPr>
      <w:r>
        <w:rPr>
          <w:rFonts w:ascii="仿宋_GB2312" w:eastAsia="仿宋_GB2312" w:hint="eastAsia"/>
          <w:sz w:val="24"/>
          <w:szCs w:val="24"/>
        </w:rPr>
        <w:t>相关供应商：</w:t>
      </w:r>
    </w:p>
    <w:p w:rsidR="00BD73D5" w:rsidRDefault="00BD73D5" w:rsidP="00BD73D5">
      <w:pPr>
        <w:rPr>
          <w:rFonts w:ascii="仿宋_GB2312" w:eastAsia="仿宋_GB2312" w:hint="eastAsia"/>
          <w:sz w:val="24"/>
          <w:szCs w:val="24"/>
          <w:u w:val="single"/>
        </w:rPr>
      </w:pPr>
      <w:r>
        <w:rPr>
          <w:rFonts w:ascii="仿宋_GB2312" w:eastAsia="仿宋_GB2312" w:hint="eastAsia"/>
          <w:sz w:val="24"/>
          <w:szCs w:val="24"/>
        </w:rPr>
        <w:t>地     址：邮编：</w:t>
      </w:r>
    </w:p>
    <w:p w:rsidR="00BD73D5" w:rsidRDefault="00BD73D5" w:rsidP="00BD73D5">
      <w:pPr>
        <w:rPr>
          <w:rFonts w:ascii="仿宋_GB2312" w:eastAsia="仿宋_GB2312" w:hint="eastAsia"/>
          <w:sz w:val="24"/>
          <w:szCs w:val="24"/>
          <w:u w:val="single"/>
        </w:rPr>
      </w:pPr>
      <w:r>
        <w:rPr>
          <w:rFonts w:ascii="仿宋_GB2312" w:eastAsia="仿宋_GB2312" w:hint="eastAsia"/>
          <w:sz w:val="24"/>
          <w:szCs w:val="24"/>
        </w:rPr>
        <w:t>联系人：联系电话：</w:t>
      </w:r>
    </w:p>
    <w:p w:rsidR="00BD73D5" w:rsidRDefault="00BD73D5" w:rsidP="00BD73D5">
      <w:pPr>
        <w:rPr>
          <w:rFonts w:ascii="黑体" w:eastAsia="黑体" w:hAnsi="黑体" w:hint="eastAsia"/>
          <w:sz w:val="24"/>
          <w:szCs w:val="24"/>
        </w:rPr>
      </w:pPr>
      <w:r>
        <w:rPr>
          <w:rFonts w:ascii="黑体" w:eastAsia="黑体" w:hAnsi="黑体" w:hint="eastAsia"/>
          <w:sz w:val="24"/>
          <w:szCs w:val="24"/>
        </w:rPr>
        <w:t>二、投诉项目基本情况</w:t>
      </w:r>
    </w:p>
    <w:p w:rsidR="00BD73D5" w:rsidRDefault="00BD73D5" w:rsidP="00BD73D5">
      <w:pPr>
        <w:rPr>
          <w:rFonts w:ascii="仿宋_GB2312" w:eastAsia="仿宋_GB2312" w:hint="eastAsia"/>
          <w:sz w:val="24"/>
          <w:szCs w:val="24"/>
          <w:u w:val="dotted"/>
        </w:rPr>
      </w:pPr>
      <w:r>
        <w:rPr>
          <w:rFonts w:ascii="仿宋_GB2312" w:eastAsia="仿宋_GB2312" w:hint="eastAsia"/>
          <w:sz w:val="24"/>
          <w:szCs w:val="24"/>
        </w:rPr>
        <w:t>采购项目名称：</w:t>
      </w:r>
    </w:p>
    <w:p w:rsidR="00BD73D5" w:rsidRDefault="00BD73D5" w:rsidP="00BD73D5">
      <w:pPr>
        <w:rPr>
          <w:rFonts w:ascii="仿宋_GB2312" w:eastAsia="仿宋_GB2312" w:hint="eastAsia"/>
          <w:sz w:val="24"/>
          <w:szCs w:val="24"/>
          <w:u w:val="single"/>
        </w:rPr>
      </w:pPr>
      <w:r>
        <w:rPr>
          <w:rFonts w:ascii="仿宋_GB2312" w:eastAsia="仿宋_GB2312" w:hint="eastAsia"/>
          <w:sz w:val="24"/>
          <w:szCs w:val="24"/>
        </w:rPr>
        <w:t>采购项目编号：包号：</w:t>
      </w:r>
    </w:p>
    <w:p w:rsidR="00BD73D5" w:rsidRDefault="00BD73D5" w:rsidP="00BD73D5">
      <w:pPr>
        <w:rPr>
          <w:rFonts w:ascii="仿宋_GB2312" w:eastAsia="仿宋_GB2312" w:hint="eastAsia"/>
          <w:sz w:val="24"/>
          <w:szCs w:val="24"/>
        </w:rPr>
      </w:pPr>
      <w:r>
        <w:rPr>
          <w:rFonts w:ascii="仿宋_GB2312" w:eastAsia="仿宋_GB2312" w:hint="eastAsia"/>
          <w:sz w:val="24"/>
          <w:szCs w:val="24"/>
        </w:rPr>
        <w:t>采购人名称：</w:t>
      </w:r>
    </w:p>
    <w:p w:rsidR="00BD73D5" w:rsidRDefault="00BD73D5" w:rsidP="00BD73D5">
      <w:pPr>
        <w:rPr>
          <w:rFonts w:ascii="仿宋_GB2312" w:eastAsia="仿宋_GB2312" w:hint="eastAsia"/>
          <w:sz w:val="24"/>
          <w:szCs w:val="24"/>
          <w:u w:val="single"/>
        </w:rPr>
      </w:pPr>
      <w:r>
        <w:rPr>
          <w:rFonts w:ascii="仿宋_GB2312" w:eastAsia="仿宋_GB2312" w:hint="eastAsia"/>
          <w:sz w:val="24"/>
          <w:szCs w:val="24"/>
        </w:rPr>
        <w:t>代理机构名称：</w:t>
      </w:r>
    </w:p>
    <w:p w:rsidR="00BD73D5" w:rsidRDefault="00BD73D5" w:rsidP="00BD73D5">
      <w:pPr>
        <w:rPr>
          <w:rFonts w:ascii="仿宋_GB2312" w:eastAsia="仿宋_GB2312" w:hint="eastAsia"/>
          <w:sz w:val="24"/>
          <w:szCs w:val="24"/>
          <w:u w:val="dotted"/>
        </w:rPr>
      </w:pPr>
      <w:r>
        <w:rPr>
          <w:rFonts w:ascii="仿宋_GB2312" w:eastAsia="仿宋_GB2312" w:hint="eastAsia"/>
          <w:sz w:val="24"/>
          <w:szCs w:val="24"/>
        </w:rPr>
        <w:t>采购文件公告: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p>
    <w:p w:rsidR="00BD73D5" w:rsidRDefault="00BD73D5" w:rsidP="00BD73D5">
      <w:pPr>
        <w:rPr>
          <w:rFonts w:ascii="仿宋_GB2312" w:eastAsia="仿宋_GB2312" w:hint="eastAsia"/>
          <w:sz w:val="24"/>
          <w:szCs w:val="24"/>
          <w:u w:val="single"/>
        </w:rPr>
      </w:pPr>
      <w:r>
        <w:rPr>
          <w:rFonts w:ascii="仿宋_GB2312" w:eastAsia="仿宋_GB2312" w:hint="eastAsia"/>
          <w:sz w:val="24"/>
          <w:szCs w:val="24"/>
        </w:rPr>
        <w:t>采购结果公告: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p>
    <w:p w:rsidR="00BD73D5" w:rsidRDefault="00BD73D5" w:rsidP="00BD73D5">
      <w:pPr>
        <w:rPr>
          <w:rFonts w:ascii="黑体" w:eastAsia="黑体" w:hAnsi="黑体" w:hint="eastAsia"/>
          <w:sz w:val="24"/>
          <w:szCs w:val="24"/>
        </w:rPr>
      </w:pPr>
      <w:r>
        <w:rPr>
          <w:rFonts w:ascii="黑体" w:eastAsia="黑体" w:hAnsi="黑体" w:hint="eastAsia"/>
          <w:sz w:val="24"/>
          <w:szCs w:val="24"/>
        </w:rPr>
        <w:t>三、质疑基本情况</w:t>
      </w:r>
    </w:p>
    <w:p w:rsidR="00BD73D5" w:rsidRDefault="00BD73D5" w:rsidP="00BD73D5">
      <w:pPr>
        <w:ind w:firstLineChars="200" w:firstLine="480"/>
        <w:rPr>
          <w:rFonts w:ascii="仿宋_GB2312" w:eastAsia="仿宋_GB2312" w:hint="eastAsia"/>
          <w:sz w:val="24"/>
          <w:szCs w:val="24"/>
          <w:u w:val="dotted"/>
        </w:rPr>
      </w:pPr>
      <w:r>
        <w:rPr>
          <w:rFonts w:ascii="仿宋_GB2312" w:eastAsia="仿宋_GB2312" w:hint="eastAsia"/>
          <w:sz w:val="24"/>
          <w:szCs w:val="24"/>
        </w:rPr>
        <w:t>投诉人于年月日,向提出质疑，质疑事项为：</w:t>
      </w:r>
    </w:p>
    <w:p w:rsidR="00BD73D5" w:rsidRDefault="00BD73D5" w:rsidP="00BD73D5">
      <w:pPr>
        <w:rPr>
          <w:rFonts w:ascii="仿宋_GB2312" w:eastAsia="仿宋_GB2312" w:hint="eastAsia"/>
          <w:sz w:val="24"/>
          <w:szCs w:val="24"/>
          <w:u w:val="dotted"/>
        </w:rPr>
      </w:pPr>
    </w:p>
    <w:p w:rsidR="00BD73D5" w:rsidRDefault="00BD73D5" w:rsidP="00BD73D5">
      <w:pPr>
        <w:ind w:firstLineChars="150" w:firstLine="360"/>
        <w:rPr>
          <w:rFonts w:ascii="仿宋_GB2312" w:eastAsia="仿宋_GB2312" w:hint="eastAsia"/>
          <w:sz w:val="24"/>
          <w:szCs w:val="24"/>
        </w:rPr>
      </w:pPr>
      <w:r>
        <w:rPr>
          <w:rFonts w:ascii="仿宋_GB2312" w:eastAsia="仿宋_GB2312" w:hint="eastAsia"/>
          <w:sz w:val="24"/>
          <w:szCs w:val="24"/>
          <w:u w:val="dotted"/>
        </w:rPr>
        <w:t>采购人/代理机构</w:t>
      </w:r>
      <w:r>
        <w:rPr>
          <w:rFonts w:ascii="仿宋_GB2312" w:eastAsia="仿宋_GB2312" w:hint="eastAsia"/>
          <w:sz w:val="24"/>
          <w:szCs w:val="24"/>
        </w:rPr>
        <w:t>于年月日,就质疑事项作出了答复/没有在法定期限内作出答复。</w:t>
      </w:r>
    </w:p>
    <w:p w:rsidR="00BD73D5" w:rsidRDefault="00BD73D5" w:rsidP="00BD73D5">
      <w:pPr>
        <w:rPr>
          <w:rFonts w:ascii="黑体" w:eastAsia="黑体" w:hAnsi="黑体" w:hint="eastAsia"/>
          <w:sz w:val="24"/>
          <w:szCs w:val="24"/>
        </w:rPr>
      </w:pPr>
      <w:r>
        <w:rPr>
          <w:rFonts w:ascii="黑体" w:eastAsia="黑体" w:hAnsi="黑体" w:hint="eastAsia"/>
          <w:sz w:val="24"/>
          <w:szCs w:val="24"/>
        </w:rPr>
        <w:t>四、投诉事项具体内容</w:t>
      </w:r>
    </w:p>
    <w:p w:rsidR="00BD73D5" w:rsidRDefault="00BD73D5" w:rsidP="00BD73D5">
      <w:pPr>
        <w:rPr>
          <w:rFonts w:ascii="仿宋_GB2312" w:eastAsia="仿宋_GB2312" w:hint="eastAsia"/>
          <w:sz w:val="24"/>
          <w:szCs w:val="24"/>
          <w:u w:val="single"/>
        </w:rPr>
      </w:pPr>
      <w:r>
        <w:rPr>
          <w:rFonts w:ascii="仿宋_GB2312" w:eastAsia="仿宋_GB2312" w:hint="eastAsia"/>
          <w:sz w:val="24"/>
          <w:szCs w:val="24"/>
        </w:rPr>
        <w:t>投诉事项 1：</w:t>
      </w:r>
    </w:p>
    <w:p w:rsidR="00BD73D5" w:rsidRDefault="00BD73D5" w:rsidP="00BD73D5">
      <w:pPr>
        <w:rPr>
          <w:rFonts w:ascii="仿宋_GB2312" w:eastAsia="仿宋_GB2312" w:hint="eastAsia"/>
          <w:sz w:val="24"/>
          <w:szCs w:val="24"/>
        </w:rPr>
      </w:pPr>
      <w:r>
        <w:rPr>
          <w:rFonts w:ascii="仿宋_GB2312" w:eastAsia="仿宋_GB2312" w:hint="eastAsia"/>
          <w:sz w:val="24"/>
          <w:szCs w:val="24"/>
        </w:rPr>
        <w:t>事实依据：</w:t>
      </w:r>
    </w:p>
    <w:p w:rsidR="00BD73D5" w:rsidRDefault="00BD73D5" w:rsidP="00BD73D5">
      <w:pPr>
        <w:rPr>
          <w:rFonts w:ascii="仿宋_GB2312" w:eastAsia="仿宋_GB2312" w:hint="eastAsia"/>
          <w:sz w:val="24"/>
          <w:szCs w:val="24"/>
          <w:u w:val="dotted"/>
        </w:rPr>
      </w:pPr>
    </w:p>
    <w:p w:rsidR="00BD73D5" w:rsidRDefault="00BD73D5" w:rsidP="00BD73D5">
      <w:pPr>
        <w:rPr>
          <w:rFonts w:ascii="仿宋_GB2312" w:eastAsia="仿宋_GB2312" w:hint="eastAsia"/>
          <w:sz w:val="24"/>
          <w:szCs w:val="24"/>
          <w:u w:val="single"/>
        </w:rPr>
      </w:pPr>
      <w:r>
        <w:rPr>
          <w:rFonts w:ascii="仿宋_GB2312" w:eastAsia="仿宋_GB2312" w:hint="eastAsia"/>
          <w:sz w:val="24"/>
          <w:szCs w:val="24"/>
        </w:rPr>
        <w:t>法律依据：</w:t>
      </w:r>
    </w:p>
    <w:p w:rsidR="00BD73D5" w:rsidRDefault="00BD73D5" w:rsidP="00BD73D5">
      <w:pPr>
        <w:rPr>
          <w:rFonts w:ascii="仿宋_GB2312" w:eastAsia="仿宋_GB2312" w:hint="eastAsia"/>
          <w:sz w:val="24"/>
          <w:szCs w:val="24"/>
          <w:u w:val="dotted"/>
        </w:rPr>
      </w:pPr>
    </w:p>
    <w:p w:rsidR="00BD73D5" w:rsidRDefault="00BD73D5" w:rsidP="00BD73D5">
      <w:pPr>
        <w:rPr>
          <w:rFonts w:ascii="仿宋_GB2312" w:eastAsia="仿宋_GB2312" w:hint="eastAsia"/>
          <w:sz w:val="24"/>
          <w:szCs w:val="24"/>
        </w:rPr>
      </w:pPr>
      <w:r>
        <w:rPr>
          <w:rFonts w:ascii="仿宋_GB2312" w:eastAsia="仿宋_GB2312" w:hint="eastAsia"/>
          <w:sz w:val="24"/>
          <w:szCs w:val="24"/>
        </w:rPr>
        <w:t>投诉事项2</w:t>
      </w:r>
    </w:p>
    <w:p w:rsidR="00BD73D5" w:rsidRDefault="00BD73D5" w:rsidP="00BD73D5">
      <w:pPr>
        <w:rPr>
          <w:rFonts w:ascii="仿宋_GB2312" w:eastAsia="仿宋_GB2312" w:hint="eastAsia"/>
          <w:sz w:val="24"/>
          <w:szCs w:val="24"/>
          <w:u w:val="dotted"/>
        </w:rPr>
      </w:pPr>
      <w:r>
        <w:rPr>
          <w:rFonts w:ascii="仿宋_GB2312" w:eastAsia="仿宋_GB2312" w:hint="eastAsia"/>
          <w:sz w:val="24"/>
          <w:szCs w:val="24"/>
        </w:rPr>
        <w:t>……</w:t>
      </w:r>
    </w:p>
    <w:p w:rsidR="00BD73D5" w:rsidRDefault="00BD73D5" w:rsidP="00BD73D5">
      <w:pPr>
        <w:rPr>
          <w:rFonts w:ascii="黑体" w:eastAsia="黑体" w:hAnsi="黑体" w:hint="eastAsia"/>
          <w:sz w:val="24"/>
          <w:szCs w:val="24"/>
        </w:rPr>
      </w:pPr>
      <w:r>
        <w:rPr>
          <w:rFonts w:ascii="黑体" w:eastAsia="黑体" w:hAnsi="黑体" w:hint="eastAsia"/>
          <w:sz w:val="24"/>
          <w:szCs w:val="24"/>
        </w:rPr>
        <w:t>五、与投诉事项相关的投诉请求</w:t>
      </w:r>
    </w:p>
    <w:p w:rsidR="00BD73D5" w:rsidRDefault="00BD73D5" w:rsidP="00BD73D5">
      <w:pPr>
        <w:rPr>
          <w:rFonts w:ascii="仿宋_GB2312" w:eastAsia="仿宋_GB2312" w:hint="eastAsia"/>
          <w:sz w:val="24"/>
          <w:szCs w:val="24"/>
        </w:rPr>
      </w:pPr>
      <w:r>
        <w:rPr>
          <w:rFonts w:ascii="仿宋_GB2312" w:eastAsia="仿宋_GB2312" w:hint="eastAsia"/>
          <w:sz w:val="24"/>
          <w:szCs w:val="24"/>
        </w:rPr>
        <w:t>请求：</w:t>
      </w:r>
    </w:p>
    <w:p w:rsidR="00BD73D5" w:rsidRDefault="00BD73D5" w:rsidP="00BD73D5">
      <w:pPr>
        <w:rPr>
          <w:rFonts w:ascii="仿宋_GB2312" w:eastAsia="仿宋_GB2312" w:hint="eastAsia"/>
          <w:sz w:val="24"/>
          <w:szCs w:val="24"/>
          <w:u w:val="single"/>
        </w:rPr>
      </w:pPr>
    </w:p>
    <w:p w:rsidR="00BD73D5" w:rsidRDefault="00BD73D5" w:rsidP="00BD73D5">
      <w:pPr>
        <w:rPr>
          <w:rFonts w:ascii="仿宋_GB2312" w:eastAsia="仿宋_GB2312" w:hint="eastAsia"/>
          <w:sz w:val="24"/>
          <w:szCs w:val="24"/>
        </w:rPr>
      </w:pPr>
      <w:r>
        <w:rPr>
          <w:rFonts w:ascii="仿宋_GB2312" w:eastAsia="仿宋_GB2312" w:hint="eastAsia"/>
          <w:sz w:val="24"/>
          <w:szCs w:val="24"/>
        </w:rPr>
        <w:t xml:space="preserve">签字(签章)：                   公章：                      </w:t>
      </w:r>
    </w:p>
    <w:p w:rsidR="00BD73D5" w:rsidRDefault="00BD73D5" w:rsidP="00BD73D5">
      <w:pPr>
        <w:rPr>
          <w:rFonts w:ascii="仿宋_GB2312" w:eastAsia="仿宋_GB2312" w:hint="eastAsia"/>
          <w:sz w:val="24"/>
          <w:szCs w:val="24"/>
        </w:rPr>
      </w:pPr>
      <w:r>
        <w:rPr>
          <w:rFonts w:ascii="仿宋_GB2312" w:eastAsia="仿宋_GB2312" w:hint="eastAsia"/>
          <w:sz w:val="24"/>
          <w:szCs w:val="24"/>
        </w:rPr>
        <w:t xml:space="preserve">日期：    </w:t>
      </w:r>
    </w:p>
    <w:p w:rsidR="00BD73D5" w:rsidRDefault="00BD73D5" w:rsidP="00BD73D5">
      <w:pPr>
        <w:rPr>
          <w:rFonts w:ascii="黑体" w:eastAsia="黑体" w:hAnsi="黑体" w:hint="eastAsia"/>
          <w:b/>
          <w:sz w:val="24"/>
          <w:szCs w:val="24"/>
        </w:rPr>
      </w:pPr>
    </w:p>
    <w:p w:rsidR="00BD73D5" w:rsidRDefault="00BD73D5" w:rsidP="00BD73D5">
      <w:pPr>
        <w:rPr>
          <w:rFonts w:ascii="黑体" w:eastAsia="黑体" w:hAnsi="黑体" w:hint="eastAsia"/>
          <w:b/>
          <w:sz w:val="24"/>
          <w:szCs w:val="24"/>
        </w:rPr>
      </w:pPr>
      <w:r>
        <w:rPr>
          <w:rFonts w:ascii="黑体" w:eastAsia="黑体" w:hAnsi="黑体" w:hint="eastAsia"/>
          <w:b/>
          <w:sz w:val="24"/>
          <w:szCs w:val="24"/>
        </w:rPr>
        <w:lastRenderedPageBreak/>
        <w:t>投诉书制作说明：</w:t>
      </w:r>
    </w:p>
    <w:p w:rsidR="00BD73D5" w:rsidRDefault="00BD73D5" w:rsidP="00BD73D5">
      <w:pPr>
        <w:widowControl/>
        <w:spacing w:line="360" w:lineRule="auto"/>
        <w:ind w:firstLineChars="200" w:firstLine="480"/>
        <w:rPr>
          <w:rFonts w:ascii="仿宋_GB2312" w:eastAsia="仿宋_GB2312" w:hAnsi="宋体" w:cs="宋体" w:hint="eastAsia"/>
          <w:kern w:val="0"/>
          <w:sz w:val="24"/>
          <w:szCs w:val="24"/>
        </w:rPr>
      </w:pPr>
      <w:r>
        <w:rPr>
          <w:rFonts w:ascii="仿宋_GB2312" w:eastAsia="仿宋_GB2312" w:hint="eastAsia"/>
          <w:sz w:val="24"/>
          <w:szCs w:val="24"/>
        </w:rPr>
        <w:t>1.投诉人提起投诉时，应当提交投诉书和必要的证明材料，并按照被投诉人和与投诉事项有关的供应商数量提供投诉书副本。</w:t>
      </w:r>
    </w:p>
    <w:p w:rsidR="00BD73D5" w:rsidRDefault="00BD73D5" w:rsidP="00BD73D5">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2.投诉人若委托代理人进行投诉的，投诉书应按照要求列明“授权代表”的有关内容，并在附件中提交由</w:t>
      </w:r>
      <w:r>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BD73D5" w:rsidRDefault="00BD73D5" w:rsidP="00BD73D5">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3.投诉人若对项目的某一分包进行投诉，投诉书应列明具体分包号。</w:t>
      </w:r>
    </w:p>
    <w:p w:rsidR="00BD73D5" w:rsidRDefault="00BD73D5" w:rsidP="00BD73D5">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4.投诉书应简要列明质疑事项，质疑函、质疑答复等作为附件材料提供。</w:t>
      </w:r>
    </w:p>
    <w:p w:rsidR="00BD73D5" w:rsidRDefault="00BD73D5" w:rsidP="00BD73D5">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5.投诉书的投诉事项应具体、明确，并有必要的事实依据和法律依据。</w:t>
      </w:r>
    </w:p>
    <w:p w:rsidR="00BD73D5" w:rsidRDefault="00BD73D5" w:rsidP="00BD73D5">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6.投诉书的投诉请求应与投诉事项相关。</w:t>
      </w:r>
    </w:p>
    <w:p w:rsidR="00BD73D5" w:rsidRDefault="00BD73D5" w:rsidP="00BD73D5">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BD73D5" w:rsidRDefault="00BD73D5" w:rsidP="00BD73D5">
      <w:pPr>
        <w:spacing w:line="360" w:lineRule="auto"/>
        <w:ind w:leftChars="2050" w:left="5169" w:right="420" w:hangingChars="360" w:hanging="864"/>
        <w:rPr>
          <w:rFonts w:ascii="仿宋_GB2312" w:eastAsia="仿宋_GB2312" w:hAnsi="仿宋" w:hint="eastAsia"/>
          <w:sz w:val="24"/>
        </w:rPr>
      </w:pPr>
    </w:p>
    <w:p w:rsidR="00BD73D5" w:rsidRDefault="00BD73D5" w:rsidP="00BD73D5">
      <w:pPr>
        <w:tabs>
          <w:tab w:val="left" w:pos="851"/>
        </w:tabs>
        <w:spacing w:line="360" w:lineRule="auto"/>
        <w:rPr>
          <w:rFonts w:ascii="宋体" w:hAnsi="宋体" w:hint="eastAsia"/>
          <w:szCs w:val="21"/>
        </w:rPr>
      </w:pPr>
    </w:p>
    <w:p w:rsidR="00BD73D5" w:rsidRDefault="00BD73D5" w:rsidP="00BD73D5">
      <w:pPr>
        <w:tabs>
          <w:tab w:val="left" w:pos="851"/>
        </w:tabs>
        <w:spacing w:line="360" w:lineRule="auto"/>
        <w:rPr>
          <w:rFonts w:ascii="宋体" w:hAnsi="宋体" w:hint="eastAsia"/>
          <w:szCs w:val="21"/>
        </w:rPr>
      </w:pPr>
    </w:p>
    <w:p w:rsidR="00BD73D5" w:rsidRDefault="00BD73D5" w:rsidP="00BD73D5">
      <w:pPr>
        <w:rPr>
          <w:rFonts w:hint="eastAsia"/>
        </w:rPr>
      </w:pPr>
    </w:p>
    <w:p w:rsidR="0091099A" w:rsidRPr="00BD73D5" w:rsidRDefault="0091099A"/>
    <w:sectPr w:rsidR="0091099A" w:rsidRPr="00BD73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0000003"/>
    <w:multiLevelType w:val="multilevel"/>
    <w:tmpl w:val="00000003"/>
    <w:lvl w:ilvl="0">
      <w:start w:val="1"/>
      <w:numFmt w:val="decimal"/>
      <w:lvlText w:val="%1"/>
      <w:lvlJc w:val="left"/>
      <w:pPr>
        <w:tabs>
          <w:tab w:val="left"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00000005"/>
    <w:multiLevelType w:val="multilevel"/>
    <w:tmpl w:val="00000005"/>
    <w:lvl w:ilvl="0">
      <w:start w:val="1"/>
      <w:numFmt w:val="decimal"/>
      <w:lvlText w:val="%1"/>
      <w:lvlJc w:val="left"/>
      <w:pPr>
        <w:tabs>
          <w:tab w:val="left"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D73D5"/>
    <w:rsid w:val="0091099A"/>
    <w:rsid w:val="00BD73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toc 1" w:uiPriority="39" w:qFormat="1"/>
    <w:lsdException w:name="toc 2" w:uiPriority="39"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annotation text" w:uiPriority="0" w:qFormat="1"/>
    <w:lsdException w:name="header" w:uiPriority="0" w:qFormat="1"/>
    <w:lsdException w:name="footer" w:qFormat="1"/>
    <w:lsdException w:name="index heading" w:uiPriority="0" w:qFormat="1"/>
    <w:lsdException w:name="caption" w:uiPriority="0" w:qFormat="1"/>
    <w:lsdException w:name="annotation reference" w:uiPriority="0" w:qFormat="1"/>
    <w:lsdException w:name="Title" w:semiHidden="0" w:uiPriority="0" w:unhideWhenUsed="0" w:qFormat="1"/>
    <w:lsdException w:name="Closing" w:uiPriority="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uiPriority="0" w:qFormat="1"/>
    <w:lsdException w:name="Body Text First Indent" w:uiPriority="0" w:qFormat="1"/>
    <w:lsdException w:name="Body Text 3" w:uiPriority="0" w:qFormat="1"/>
    <w:lsdException w:name="Body Text Indent 3" w:uiPriority="0" w:qFormat="1"/>
    <w:lsdException w:name="Hyperlink"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uiPriority="0" w:qFormat="1"/>
    <w:lsdException w:name="annotation subject" w:uiPriority="0"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3D5"/>
    <w:pPr>
      <w:widowControl w:val="0"/>
      <w:jc w:val="both"/>
    </w:pPr>
    <w:rPr>
      <w:rFonts w:ascii="Calibri" w:eastAsia="宋体" w:hAnsi="Calibri" w:cs="Times New Roman"/>
    </w:rPr>
  </w:style>
  <w:style w:type="paragraph" w:styleId="1">
    <w:name w:val="heading 1"/>
    <w:basedOn w:val="3"/>
    <w:next w:val="a"/>
    <w:link w:val="1Char"/>
    <w:qFormat/>
    <w:rsid w:val="00BD73D5"/>
    <w:pPr>
      <w:keepNext/>
      <w:keepLines/>
      <w:widowControl w:val="0"/>
      <w:spacing w:before="340" w:after="330" w:line="576" w:lineRule="auto"/>
      <w:jc w:val="both"/>
      <w:outlineLvl w:val="0"/>
    </w:pPr>
    <w:rPr>
      <w:rFonts w:ascii="Times New Roman" w:hAnsi="Times New Roman" w:cs="Times New Roman"/>
      <w:kern w:val="44"/>
      <w:sz w:val="44"/>
      <w:szCs w:val="44"/>
    </w:rPr>
  </w:style>
  <w:style w:type="paragraph" w:styleId="2">
    <w:name w:val="heading 2"/>
    <w:basedOn w:val="a"/>
    <w:next w:val="a"/>
    <w:link w:val="2Char"/>
    <w:semiHidden/>
    <w:unhideWhenUsed/>
    <w:qFormat/>
    <w:rsid w:val="00BD73D5"/>
    <w:pPr>
      <w:keepNext/>
      <w:keepLines/>
      <w:spacing w:before="260" w:after="260" w:line="412" w:lineRule="auto"/>
      <w:outlineLvl w:val="1"/>
    </w:pPr>
    <w:rPr>
      <w:rFonts w:ascii="Arial" w:eastAsia="黑体" w:hAnsi="Arial"/>
      <w:b/>
      <w:bCs/>
      <w:sz w:val="32"/>
      <w:szCs w:val="32"/>
    </w:rPr>
  </w:style>
  <w:style w:type="paragraph" w:styleId="3">
    <w:name w:val="heading 3"/>
    <w:basedOn w:val="a"/>
    <w:next w:val="a"/>
    <w:link w:val="3Char1"/>
    <w:semiHidden/>
    <w:unhideWhenUsed/>
    <w:qFormat/>
    <w:rsid w:val="00BD73D5"/>
    <w:pPr>
      <w:widowControl/>
      <w:spacing w:after="160" w:line="240" w:lineRule="exact"/>
      <w:jc w:val="left"/>
      <w:outlineLvl w:val="2"/>
    </w:pPr>
    <w:rPr>
      <w:rFonts w:ascii="Verdana" w:hAnsi="Verdana" w:cs="宋体"/>
      <w:kern w:val="0"/>
      <w:szCs w:val="20"/>
      <w:lang w:eastAsia="en-US"/>
    </w:rPr>
  </w:style>
  <w:style w:type="paragraph" w:styleId="4">
    <w:name w:val="heading 4"/>
    <w:basedOn w:val="a"/>
    <w:next w:val="a"/>
    <w:link w:val="4Char"/>
    <w:semiHidden/>
    <w:unhideWhenUsed/>
    <w:qFormat/>
    <w:rsid w:val="00BD73D5"/>
    <w:pPr>
      <w:keepNext/>
      <w:keepLines/>
      <w:spacing w:before="280" w:after="290" w:line="372"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BD73D5"/>
    <w:rPr>
      <w:rFonts w:ascii="Times New Roman" w:eastAsia="宋体" w:hAnsi="Times New Roman" w:cs="Times New Roman"/>
      <w:kern w:val="44"/>
      <w:sz w:val="44"/>
      <w:szCs w:val="44"/>
      <w:lang w:eastAsia="en-US"/>
    </w:rPr>
  </w:style>
  <w:style w:type="character" w:customStyle="1" w:styleId="2Char">
    <w:name w:val="标题 2 Char"/>
    <w:basedOn w:val="a0"/>
    <w:link w:val="2"/>
    <w:semiHidden/>
    <w:qFormat/>
    <w:rsid w:val="00BD73D5"/>
    <w:rPr>
      <w:rFonts w:ascii="Arial" w:eastAsia="黑体" w:hAnsi="Arial" w:cs="Times New Roman"/>
      <w:b/>
      <w:bCs/>
      <w:sz w:val="32"/>
      <w:szCs w:val="32"/>
    </w:rPr>
  </w:style>
  <w:style w:type="character" w:customStyle="1" w:styleId="3Char">
    <w:name w:val="标题 3 Char"/>
    <w:basedOn w:val="a0"/>
    <w:link w:val="3"/>
    <w:semiHidden/>
    <w:qFormat/>
    <w:rsid w:val="00BD73D5"/>
    <w:rPr>
      <w:rFonts w:ascii="Calibri" w:eastAsia="宋体" w:hAnsi="Calibri" w:cs="Times New Roman"/>
      <w:b/>
      <w:bCs/>
      <w:sz w:val="32"/>
      <w:szCs w:val="32"/>
    </w:rPr>
  </w:style>
  <w:style w:type="character" w:customStyle="1" w:styleId="4Char">
    <w:name w:val="标题 4 Char"/>
    <w:basedOn w:val="a0"/>
    <w:link w:val="4"/>
    <w:semiHidden/>
    <w:qFormat/>
    <w:rsid w:val="00BD73D5"/>
    <w:rPr>
      <w:rFonts w:ascii="Arial" w:eastAsia="黑体" w:hAnsi="Arial" w:cs="Times New Roman"/>
      <w:b/>
      <w:bCs/>
      <w:sz w:val="28"/>
      <w:szCs w:val="28"/>
    </w:rPr>
  </w:style>
  <w:style w:type="character" w:styleId="a3">
    <w:name w:val="Hyperlink"/>
    <w:uiPriority w:val="99"/>
    <w:semiHidden/>
    <w:unhideWhenUsed/>
    <w:qFormat/>
    <w:rsid w:val="00BD73D5"/>
    <w:rPr>
      <w:color w:val="0000FF"/>
      <w:u w:val="single"/>
    </w:rPr>
  </w:style>
  <w:style w:type="character" w:styleId="a4">
    <w:name w:val="FollowedHyperlink"/>
    <w:basedOn w:val="a0"/>
    <w:uiPriority w:val="99"/>
    <w:semiHidden/>
    <w:unhideWhenUsed/>
    <w:rsid w:val="00BD73D5"/>
    <w:rPr>
      <w:color w:val="800080" w:themeColor="followedHyperlink"/>
      <w:u w:val="single"/>
    </w:rPr>
  </w:style>
  <w:style w:type="character" w:styleId="a5">
    <w:name w:val="Strong"/>
    <w:qFormat/>
    <w:rsid w:val="00BD73D5"/>
    <w:rPr>
      <w:rFonts w:ascii="Tahoma" w:eastAsia="宋体" w:hAnsi="Tahoma" w:cs="Tahoma" w:hint="default"/>
      <w:b/>
      <w:bCs/>
      <w:spacing w:val="10"/>
      <w:sz w:val="24"/>
      <w:lang w:val="en-US" w:eastAsia="zh-CN" w:bidi="ar-SA"/>
    </w:rPr>
  </w:style>
  <w:style w:type="paragraph" w:styleId="a6">
    <w:name w:val="Normal (Web)"/>
    <w:basedOn w:val="a"/>
    <w:unhideWhenUsed/>
    <w:qFormat/>
    <w:rsid w:val="00BD73D5"/>
    <w:pPr>
      <w:widowControl/>
      <w:spacing w:before="100" w:beforeAutospacing="1" w:after="100" w:afterAutospacing="1"/>
      <w:jc w:val="left"/>
    </w:pPr>
    <w:rPr>
      <w:rFonts w:ascii="宋体" w:hAnsi="宋体"/>
      <w:color w:val="000000"/>
      <w:kern w:val="0"/>
      <w:sz w:val="24"/>
      <w:szCs w:val="24"/>
    </w:rPr>
  </w:style>
  <w:style w:type="paragraph" w:styleId="10">
    <w:name w:val="index 1"/>
    <w:basedOn w:val="a"/>
    <w:next w:val="a"/>
    <w:autoRedefine/>
    <w:semiHidden/>
    <w:unhideWhenUsed/>
    <w:qFormat/>
    <w:rsid w:val="00BD73D5"/>
  </w:style>
  <w:style w:type="paragraph" w:styleId="11">
    <w:name w:val="toc 1"/>
    <w:basedOn w:val="a"/>
    <w:next w:val="a"/>
    <w:autoRedefine/>
    <w:uiPriority w:val="39"/>
    <w:semiHidden/>
    <w:unhideWhenUsed/>
    <w:qFormat/>
    <w:rsid w:val="00BD73D5"/>
    <w:rPr>
      <w:rFonts w:ascii="Times New Roman" w:hAnsi="Times New Roman"/>
      <w:szCs w:val="24"/>
    </w:rPr>
  </w:style>
  <w:style w:type="paragraph" w:styleId="20">
    <w:name w:val="toc 2"/>
    <w:basedOn w:val="a"/>
    <w:next w:val="a"/>
    <w:autoRedefine/>
    <w:uiPriority w:val="39"/>
    <w:semiHidden/>
    <w:unhideWhenUsed/>
    <w:qFormat/>
    <w:rsid w:val="00BD73D5"/>
    <w:pPr>
      <w:tabs>
        <w:tab w:val="right" w:leader="dot" w:pos="8302"/>
      </w:tabs>
      <w:jc w:val="left"/>
    </w:pPr>
    <w:rPr>
      <w:rFonts w:ascii="仿宋_GB2312" w:eastAsia="仿宋_GB2312" w:hAnsi="仿宋"/>
      <w:b/>
      <w:smallCaps/>
      <w:kern w:val="0"/>
      <w:szCs w:val="21"/>
    </w:rPr>
  </w:style>
  <w:style w:type="paragraph" w:styleId="30">
    <w:name w:val="toc 3"/>
    <w:basedOn w:val="a"/>
    <w:next w:val="a"/>
    <w:autoRedefine/>
    <w:semiHidden/>
    <w:unhideWhenUsed/>
    <w:qFormat/>
    <w:rsid w:val="00BD73D5"/>
    <w:pPr>
      <w:tabs>
        <w:tab w:val="left" w:pos="900"/>
        <w:tab w:val="left" w:pos="1080"/>
      </w:tabs>
      <w:ind w:leftChars="400" w:left="840"/>
    </w:pPr>
    <w:rPr>
      <w:rFonts w:ascii="宋体" w:hAnsi="宋体"/>
      <w:i/>
      <w:iCs/>
      <w:szCs w:val="24"/>
    </w:rPr>
  </w:style>
  <w:style w:type="paragraph" w:styleId="40">
    <w:name w:val="toc 4"/>
    <w:basedOn w:val="a"/>
    <w:next w:val="a"/>
    <w:autoRedefine/>
    <w:semiHidden/>
    <w:unhideWhenUsed/>
    <w:qFormat/>
    <w:rsid w:val="00BD73D5"/>
    <w:pPr>
      <w:ind w:left="630"/>
      <w:jc w:val="left"/>
    </w:pPr>
    <w:rPr>
      <w:sz w:val="18"/>
      <w:szCs w:val="18"/>
    </w:rPr>
  </w:style>
  <w:style w:type="paragraph" w:styleId="5">
    <w:name w:val="toc 5"/>
    <w:basedOn w:val="a"/>
    <w:next w:val="a"/>
    <w:autoRedefine/>
    <w:semiHidden/>
    <w:unhideWhenUsed/>
    <w:qFormat/>
    <w:rsid w:val="00BD73D5"/>
    <w:pPr>
      <w:ind w:left="840"/>
      <w:jc w:val="left"/>
    </w:pPr>
    <w:rPr>
      <w:sz w:val="18"/>
      <w:szCs w:val="18"/>
    </w:rPr>
  </w:style>
  <w:style w:type="paragraph" w:styleId="6">
    <w:name w:val="toc 6"/>
    <w:basedOn w:val="a"/>
    <w:next w:val="a"/>
    <w:autoRedefine/>
    <w:semiHidden/>
    <w:unhideWhenUsed/>
    <w:qFormat/>
    <w:rsid w:val="00BD73D5"/>
    <w:pPr>
      <w:ind w:left="1050"/>
      <w:jc w:val="left"/>
    </w:pPr>
    <w:rPr>
      <w:sz w:val="18"/>
      <w:szCs w:val="18"/>
    </w:rPr>
  </w:style>
  <w:style w:type="paragraph" w:styleId="7">
    <w:name w:val="toc 7"/>
    <w:basedOn w:val="a"/>
    <w:next w:val="a"/>
    <w:autoRedefine/>
    <w:semiHidden/>
    <w:unhideWhenUsed/>
    <w:qFormat/>
    <w:rsid w:val="00BD73D5"/>
    <w:pPr>
      <w:ind w:left="1260"/>
      <w:jc w:val="left"/>
    </w:pPr>
    <w:rPr>
      <w:sz w:val="18"/>
      <w:szCs w:val="18"/>
    </w:rPr>
  </w:style>
  <w:style w:type="paragraph" w:styleId="8">
    <w:name w:val="toc 8"/>
    <w:basedOn w:val="a"/>
    <w:next w:val="a"/>
    <w:autoRedefine/>
    <w:semiHidden/>
    <w:unhideWhenUsed/>
    <w:qFormat/>
    <w:rsid w:val="00BD73D5"/>
    <w:pPr>
      <w:ind w:left="1470"/>
      <w:jc w:val="left"/>
    </w:pPr>
    <w:rPr>
      <w:sz w:val="18"/>
      <w:szCs w:val="18"/>
    </w:rPr>
  </w:style>
  <w:style w:type="paragraph" w:styleId="9">
    <w:name w:val="toc 9"/>
    <w:basedOn w:val="a"/>
    <w:next w:val="a"/>
    <w:autoRedefine/>
    <w:semiHidden/>
    <w:unhideWhenUsed/>
    <w:qFormat/>
    <w:rsid w:val="00BD73D5"/>
    <w:pPr>
      <w:ind w:left="1680"/>
      <w:jc w:val="left"/>
    </w:pPr>
    <w:rPr>
      <w:sz w:val="18"/>
      <w:szCs w:val="18"/>
    </w:rPr>
  </w:style>
  <w:style w:type="character" w:customStyle="1" w:styleId="Char">
    <w:name w:val="正文缩进 Char"/>
    <w:link w:val="a7"/>
    <w:semiHidden/>
    <w:qFormat/>
    <w:locked/>
    <w:rsid w:val="00BD73D5"/>
  </w:style>
  <w:style w:type="paragraph" w:styleId="a7">
    <w:name w:val="Normal Indent"/>
    <w:basedOn w:val="a"/>
    <w:link w:val="Char"/>
    <w:semiHidden/>
    <w:unhideWhenUsed/>
    <w:qFormat/>
    <w:rsid w:val="00BD73D5"/>
    <w:pPr>
      <w:ind w:firstLine="420"/>
    </w:pPr>
    <w:rPr>
      <w:rFonts w:asciiTheme="minorHAnsi" w:eastAsiaTheme="minorEastAsia" w:hAnsiTheme="minorHAnsi" w:cstheme="minorBidi"/>
    </w:rPr>
  </w:style>
  <w:style w:type="paragraph" w:styleId="a8">
    <w:name w:val="annotation text"/>
    <w:basedOn w:val="a"/>
    <w:link w:val="Char0"/>
    <w:semiHidden/>
    <w:unhideWhenUsed/>
    <w:qFormat/>
    <w:rsid w:val="00BD73D5"/>
    <w:pPr>
      <w:jc w:val="left"/>
    </w:pPr>
    <w:rPr>
      <w:rFonts w:ascii="Times New Roman" w:hAnsi="Times New Roman"/>
      <w:szCs w:val="24"/>
    </w:rPr>
  </w:style>
  <w:style w:type="character" w:customStyle="1" w:styleId="Char0">
    <w:name w:val="批注文字 Char"/>
    <w:basedOn w:val="a0"/>
    <w:link w:val="a8"/>
    <w:semiHidden/>
    <w:qFormat/>
    <w:rsid w:val="00BD73D5"/>
    <w:rPr>
      <w:rFonts w:ascii="Times New Roman" w:eastAsia="宋体" w:hAnsi="Times New Roman" w:cs="Times New Roman"/>
      <w:szCs w:val="24"/>
    </w:rPr>
  </w:style>
  <w:style w:type="paragraph" w:styleId="a9">
    <w:name w:val="header"/>
    <w:basedOn w:val="a"/>
    <w:link w:val="Char1"/>
    <w:semiHidden/>
    <w:unhideWhenUsed/>
    <w:qFormat/>
    <w:rsid w:val="00BD73D5"/>
    <w:pPr>
      <w:pBdr>
        <w:bottom w:val="single" w:sz="6" w:space="1" w:color="auto"/>
      </w:pBdr>
      <w:tabs>
        <w:tab w:val="center" w:pos="4153"/>
        <w:tab w:val="right" w:pos="8306"/>
      </w:tabs>
      <w:snapToGrid w:val="0"/>
      <w:jc w:val="center"/>
    </w:pPr>
    <w:rPr>
      <w:rFonts w:ascii="Times New Roman" w:hAnsi="Times New Roman"/>
      <w:sz w:val="18"/>
      <w:szCs w:val="18"/>
    </w:rPr>
  </w:style>
  <w:style w:type="character" w:customStyle="1" w:styleId="Char1">
    <w:name w:val="页眉 Char"/>
    <w:basedOn w:val="a0"/>
    <w:link w:val="a9"/>
    <w:semiHidden/>
    <w:qFormat/>
    <w:rsid w:val="00BD73D5"/>
    <w:rPr>
      <w:rFonts w:ascii="Times New Roman" w:eastAsia="宋体" w:hAnsi="Times New Roman" w:cs="Times New Roman"/>
      <w:sz w:val="18"/>
      <w:szCs w:val="18"/>
    </w:rPr>
  </w:style>
  <w:style w:type="paragraph" w:styleId="aa">
    <w:name w:val="footer"/>
    <w:basedOn w:val="a"/>
    <w:link w:val="Char2"/>
    <w:uiPriority w:val="99"/>
    <w:semiHidden/>
    <w:unhideWhenUsed/>
    <w:qFormat/>
    <w:rsid w:val="00BD73D5"/>
    <w:pPr>
      <w:tabs>
        <w:tab w:val="center" w:pos="4153"/>
        <w:tab w:val="right" w:pos="8306"/>
      </w:tabs>
      <w:snapToGrid w:val="0"/>
      <w:jc w:val="left"/>
    </w:pPr>
    <w:rPr>
      <w:rFonts w:ascii="Times New Roman" w:hAnsi="Times New Roman"/>
      <w:sz w:val="18"/>
      <w:szCs w:val="18"/>
    </w:rPr>
  </w:style>
  <w:style w:type="character" w:customStyle="1" w:styleId="Char2">
    <w:name w:val="页脚 Char"/>
    <w:basedOn w:val="a0"/>
    <w:link w:val="aa"/>
    <w:uiPriority w:val="99"/>
    <w:semiHidden/>
    <w:qFormat/>
    <w:rsid w:val="00BD73D5"/>
    <w:rPr>
      <w:rFonts w:ascii="Times New Roman" w:eastAsia="宋体" w:hAnsi="Times New Roman" w:cs="Times New Roman"/>
      <w:sz w:val="18"/>
      <w:szCs w:val="18"/>
    </w:rPr>
  </w:style>
  <w:style w:type="paragraph" w:styleId="ab">
    <w:name w:val="index heading"/>
    <w:basedOn w:val="a"/>
    <w:next w:val="10"/>
    <w:unhideWhenUsed/>
    <w:qFormat/>
    <w:rsid w:val="00BD73D5"/>
    <w:rPr>
      <w:rFonts w:ascii="Times New Roman" w:hAnsi="Times New Roman"/>
      <w:szCs w:val="20"/>
    </w:rPr>
  </w:style>
  <w:style w:type="paragraph" w:styleId="ac">
    <w:name w:val="caption"/>
    <w:basedOn w:val="a"/>
    <w:next w:val="a"/>
    <w:semiHidden/>
    <w:unhideWhenUsed/>
    <w:qFormat/>
    <w:rsid w:val="00BD73D5"/>
    <w:rPr>
      <w:rFonts w:ascii="Arial" w:eastAsia="黑体" w:hAnsi="Arial" w:cs="Arial"/>
      <w:sz w:val="20"/>
      <w:szCs w:val="20"/>
    </w:rPr>
  </w:style>
  <w:style w:type="paragraph" w:styleId="ad">
    <w:name w:val="Title"/>
    <w:basedOn w:val="a"/>
    <w:link w:val="Char3"/>
    <w:qFormat/>
    <w:rsid w:val="00BD73D5"/>
    <w:pPr>
      <w:spacing w:before="240" w:after="60"/>
      <w:jc w:val="center"/>
      <w:outlineLvl w:val="0"/>
    </w:pPr>
    <w:rPr>
      <w:rFonts w:ascii="Arial" w:hAnsi="Arial"/>
      <w:b/>
      <w:bCs/>
      <w:sz w:val="32"/>
      <w:szCs w:val="32"/>
    </w:rPr>
  </w:style>
  <w:style w:type="character" w:customStyle="1" w:styleId="Char3">
    <w:name w:val="标题 Char"/>
    <w:basedOn w:val="a0"/>
    <w:link w:val="ad"/>
    <w:qFormat/>
    <w:rsid w:val="00BD73D5"/>
    <w:rPr>
      <w:rFonts w:ascii="Arial" w:eastAsia="宋体" w:hAnsi="Arial" w:cs="Times New Roman"/>
      <w:b/>
      <w:bCs/>
      <w:sz w:val="32"/>
      <w:szCs w:val="32"/>
    </w:rPr>
  </w:style>
  <w:style w:type="paragraph" w:styleId="ae">
    <w:name w:val="Closing"/>
    <w:basedOn w:val="a"/>
    <w:link w:val="Char4"/>
    <w:semiHidden/>
    <w:unhideWhenUsed/>
    <w:qFormat/>
    <w:rsid w:val="00BD73D5"/>
    <w:pPr>
      <w:ind w:leftChars="2100" w:left="100"/>
    </w:pPr>
    <w:rPr>
      <w:rFonts w:ascii="宋体" w:hAnsi="宋体"/>
      <w:color w:val="000000"/>
      <w:sz w:val="24"/>
      <w:szCs w:val="20"/>
    </w:rPr>
  </w:style>
  <w:style w:type="character" w:customStyle="1" w:styleId="Char4">
    <w:name w:val="结束语 Char"/>
    <w:basedOn w:val="a0"/>
    <w:link w:val="ae"/>
    <w:semiHidden/>
    <w:qFormat/>
    <w:rsid w:val="00BD73D5"/>
    <w:rPr>
      <w:rFonts w:ascii="宋体" w:eastAsia="宋体" w:hAnsi="宋体" w:cs="Times New Roman"/>
      <w:color w:val="000000"/>
      <w:sz w:val="24"/>
      <w:szCs w:val="20"/>
    </w:rPr>
  </w:style>
  <w:style w:type="paragraph" w:styleId="af">
    <w:name w:val="Body Text"/>
    <w:basedOn w:val="a"/>
    <w:link w:val="Char5"/>
    <w:semiHidden/>
    <w:unhideWhenUsed/>
    <w:qFormat/>
    <w:rsid w:val="00BD73D5"/>
    <w:pPr>
      <w:spacing w:after="120"/>
    </w:pPr>
  </w:style>
  <w:style w:type="character" w:customStyle="1" w:styleId="Char5">
    <w:name w:val="正文文本 Char"/>
    <w:basedOn w:val="a0"/>
    <w:link w:val="af"/>
    <w:semiHidden/>
    <w:qFormat/>
    <w:rsid w:val="00BD73D5"/>
    <w:rPr>
      <w:rFonts w:ascii="Calibri" w:eastAsia="宋体" w:hAnsi="Calibri" w:cs="Times New Roman"/>
    </w:rPr>
  </w:style>
  <w:style w:type="paragraph" w:styleId="af0">
    <w:name w:val="Body Text Indent"/>
    <w:basedOn w:val="a"/>
    <w:link w:val="Char6"/>
    <w:semiHidden/>
    <w:unhideWhenUsed/>
    <w:qFormat/>
    <w:rsid w:val="00BD73D5"/>
    <w:pPr>
      <w:ind w:firstLineChars="352" w:firstLine="830"/>
    </w:pPr>
    <w:rPr>
      <w:rFonts w:ascii="仿宋_GB2312" w:eastAsia="仿宋_GB2312"/>
      <w:sz w:val="32"/>
      <w:szCs w:val="20"/>
    </w:rPr>
  </w:style>
  <w:style w:type="character" w:customStyle="1" w:styleId="Char6">
    <w:name w:val="正文文本缩进 Char"/>
    <w:basedOn w:val="a0"/>
    <w:link w:val="af0"/>
    <w:semiHidden/>
    <w:qFormat/>
    <w:rsid w:val="00BD73D5"/>
    <w:rPr>
      <w:rFonts w:ascii="仿宋_GB2312" w:eastAsia="仿宋_GB2312" w:hAnsi="Calibri" w:cs="Times New Roman"/>
      <w:sz w:val="32"/>
      <w:szCs w:val="20"/>
    </w:rPr>
  </w:style>
  <w:style w:type="paragraph" w:styleId="af1">
    <w:name w:val="Date"/>
    <w:basedOn w:val="a"/>
    <w:next w:val="a"/>
    <w:link w:val="Char7"/>
    <w:semiHidden/>
    <w:unhideWhenUsed/>
    <w:qFormat/>
    <w:rsid w:val="00BD73D5"/>
    <w:pPr>
      <w:ind w:leftChars="2500" w:left="100"/>
    </w:pPr>
    <w:rPr>
      <w:rFonts w:ascii="Times New Roman" w:hAnsi="Times New Roman"/>
      <w:szCs w:val="24"/>
    </w:rPr>
  </w:style>
  <w:style w:type="character" w:customStyle="1" w:styleId="Char7">
    <w:name w:val="日期 Char"/>
    <w:basedOn w:val="a0"/>
    <w:link w:val="af1"/>
    <w:semiHidden/>
    <w:qFormat/>
    <w:rsid w:val="00BD73D5"/>
    <w:rPr>
      <w:rFonts w:ascii="Times New Roman" w:eastAsia="宋体" w:hAnsi="Times New Roman" w:cs="Times New Roman"/>
      <w:szCs w:val="24"/>
    </w:rPr>
  </w:style>
  <w:style w:type="paragraph" w:styleId="af2">
    <w:name w:val="Body Text First Indent"/>
    <w:basedOn w:val="af"/>
    <w:link w:val="Char8"/>
    <w:semiHidden/>
    <w:unhideWhenUsed/>
    <w:qFormat/>
    <w:rsid w:val="00BD73D5"/>
    <w:pPr>
      <w:ind w:firstLineChars="100" w:firstLine="420"/>
    </w:pPr>
    <w:rPr>
      <w:szCs w:val="24"/>
    </w:rPr>
  </w:style>
  <w:style w:type="character" w:customStyle="1" w:styleId="Char8">
    <w:name w:val="正文首行缩进 Char"/>
    <w:basedOn w:val="Char5"/>
    <w:link w:val="af2"/>
    <w:semiHidden/>
    <w:qFormat/>
    <w:rsid w:val="00BD73D5"/>
    <w:rPr>
      <w:szCs w:val="24"/>
    </w:rPr>
  </w:style>
  <w:style w:type="paragraph" w:styleId="31">
    <w:name w:val="Body Text 3"/>
    <w:basedOn w:val="a"/>
    <w:link w:val="3Char0"/>
    <w:semiHidden/>
    <w:unhideWhenUsed/>
    <w:qFormat/>
    <w:rsid w:val="00BD73D5"/>
    <w:pPr>
      <w:spacing w:after="120"/>
    </w:pPr>
    <w:rPr>
      <w:rFonts w:ascii="Times New Roman" w:hAnsi="Times New Roman"/>
      <w:sz w:val="16"/>
      <w:szCs w:val="16"/>
    </w:rPr>
  </w:style>
  <w:style w:type="character" w:customStyle="1" w:styleId="3Char0">
    <w:name w:val="正文文本 3 Char"/>
    <w:basedOn w:val="a0"/>
    <w:link w:val="31"/>
    <w:semiHidden/>
    <w:qFormat/>
    <w:rsid w:val="00BD73D5"/>
    <w:rPr>
      <w:rFonts w:ascii="Times New Roman" w:eastAsia="宋体" w:hAnsi="Times New Roman" w:cs="Times New Roman"/>
      <w:sz w:val="16"/>
      <w:szCs w:val="16"/>
    </w:rPr>
  </w:style>
  <w:style w:type="paragraph" w:styleId="32">
    <w:name w:val="Body Text Indent 3"/>
    <w:basedOn w:val="a"/>
    <w:link w:val="3Char2"/>
    <w:semiHidden/>
    <w:unhideWhenUsed/>
    <w:qFormat/>
    <w:rsid w:val="00BD73D5"/>
    <w:pPr>
      <w:spacing w:line="360" w:lineRule="auto"/>
      <w:ind w:firstLineChars="200" w:firstLine="420"/>
    </w:pPr>
    <w:rPr>
      <w:rFonts w:ascii="Times New Roman" w:hAnsi="Times New Roman"/>
      <w:szCs w:val="20"/>
    </w:rPr>
  </w:style>
  <w:style w:type="character" w:customStyle="1" w:styleId="3Char2">
    <w:name w:val="正文文本缩进 3 Char"/>
    <w:basedOn w:val="a0"/>
    <w:link w:val="32"/>
    <w:semiHidden/>
    <w:qFormat/>
    <w:rsid w:val="00BD73D5"/>
    <w:rPr>
      <w:rFonts w:ascii="Times New Roman" w:eastAsia="宋体" w:hAnsi="Times New Roman" w:cs="Times New Roman"/>
      <w:szCs w:val="20"/>
    </w:rPr>
  </w:style>
  <w:style w:type="paragraph" w:styleId="af3">
    <w:name w:val="Document Map"/>
    <w:basedOn w:val="a"/>
    <w:link w:val="Char9"/>
    <w:semiHidden/>
    <w:unhideWhenUsed/>
    <w:qFormat/>
    <w:rsid w:val="00BD73D5"/>
    <w:pPr>
      <w:widowControl/>
      <w:shd w:val="clear" w:color="auto" w:fill="000080"/>
      <w:jc w:val="left"/>
    </w:pPr>
    <w:rPr>
      <w:rFonts w:ascii="Times New Roman" w:hAnsi="Times New Roman"/>
      <w:kern w:val="0"/>
      <w:szCs w:val="20"/>
    </w:rPr>
  </w:style>
  <w:style w:type="character" w:customStyle="1" w:styleId="Char9">
    <w:name w:val="文档结构图 Char"/>
    <w:basedOn w:val="a0"/>
    <w:link w:val="af3"/>
    <w:semiHidden/>
    <w:qFormat/>
    <w:rsid w:val="00BD73D5"/>
    <w:rPr>
      <w:rFonts w:ascii="Times New Roman" w:eastAsia="宋体" w:hAnsi="Times New Roman" w:cs="Times New Roman"/>
      <w:kern w:val="0"/>
      <w:szCs w:val="20"/>
      <w:shd w:val="clear" w:color="auto" w:fill="000080"/>
    </w:rPr>
  </w:style>
  <w:style w:type="paragraph" w:styleId="af4">
    <w:name w:val="Plain Text"/>
    <w:basedOn w:val="a"/>
    <w:link w:val="Char10"/>
    <w:semiHidden/>
    <w:unhideWhenUsed/>
    <w:qFormat/>
    <w:rsid w:val="00BD73D5"/>
    <w:rPr>
      <w:rFonts w:ascii="宋体" w:hAnsi="Courier New"/>
      <w:szCs w:val="21"/>
    </w:rPr>
  </w:style>
  <w:style w:type="character" w:customStyle="1" w:styleId="Chara">
    <w:name w:val="纯文本 Char"/>
    <w:basedOn w:val="a0"/>
    <w:link w:val="af4"/>
    <w:uiPriority w:val="99"/>
    <w:semiHidden/>
    <w:qFormat/>
    <w:rsid w:val="00BD73D5"/>
    <w:rPr>
      <w:rFonts w:ascii="宋体" w:eastAsia="宋体" w:hAnsi="Courier New" w:cs="Courier New"/>
      <w:szCs w:val="21"/>
    </w:rPr>
  </w:style>
  <w:style w:type="paragraph" w:styleId="af5">
    <w:name w:val="annotation subject"/>
    <w:basedOn w:val="a8"/>
    <w:next w:val="a8"/>
    <w:link w:val="Charb"/>
    <w:semiHidden/>
    <w:unhideWhenUsed/>
    <w:qFormat/>
    <w:rsid w:val="00BD73D5"/>
    <w:rPr>
      <w:b/>
      <w:bCs/>
    </w:rPr>
  </w:style>
  <w:style w:type="character" w:customStyle="1" w:styleId="Charb">
    <w:name w:val="批注主题 Char"/>
    <w:basedOn w:val="Char0"/>
    <w:link w:val="af5"/>
    <w:semiHidden/>
    <w:qFormat/>
    <w:rsid w:val="00BD73D5"/>
    <w:rPr>
      <w:b/>
      <w:bCs/>
    </w:rPr>
  </w:style>
  <w:style w:type="paragraph" w:styleId="af6">
    <w:name w:val="Balloon Text"/>
    <w:basedOn w:val="a"/>
    <w:link w:val="Charc"/>
    <w:semiHidden/>
    <w:unhideWhenUsed/>
    <w:qFormat/>
    <w:rsid w:val="00BD73D5"/>
    <w:rPr>
      <w:rFonts w:ascii="Times New Roman" w:hAnsi="Times New Roman"/>
      <w:sz w:val="18"/>
      <w:szCs w:val="18"/>
    </w:rPr>
  </w:style>
  <w:style w:type="character" w:customStyle="1" w:styleId="Charc">
    <w:name w:val="批注框文本 Char"/>
    <w:basedOn w:val="a0"/>
    <w:link w:val="af6"/>
    <w:semiHidden/>
    <w:qFormat/>
    <w:rsid w:val="00BD73D5"/>
    <w:rPr>
      <w:rFonts w:ascii="Times New Roman" w:eastAsia="宋体" w:hAnsi="Times New Roman" w:cs="Times New Roman"/>
      <w:sz w:val="18"/>
      <w:szCs w:val="18"/>
    </w:rPr>
  </w:style>
  <w:style w:type="paragraph" w:customStyle="1" w:styleId="TOC1">
    <w:name w:val="TOC 标题1"/>
    <w:basedOn w:val="1"/>
    <w:next w:val="a"/>
    <w:uiPriority w:val="39"/>
    <w:qFormat/>
    <w:rsid w:val="00BD73D5"/>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qFormat/>
    <w:rsid w:val="00BD73D5"/>
    <w:rPr>
      <w:rFonts w:ascii="宋体" w:hAnsi="宋体"/>
      <w:b/>
      <w:sz w:val="28"/>
      <w:szCs w:val="28"/>
    </w:rPr>
  </w:style>
  <w:style w:type="paragraph" w:customStyle="1" w:styleId="xl25">
    <w:name w:val="xl25"/>
    <w:basedOn w:val="a"/>
    <w:qFormat/>
    <w:rsid w:val="00BD73D5"/>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7">
    <w:name w:val="表格文字"/>
    <w:basedOn w:val="a"/>
    <w:qFormat/>
    <w:rsid w:val="00BD73D5"/>
    <w:pPr>
      <w:spacing w:before="25" w:after="25"/>
      <w:jc w:val="left"/>
    </w:pPr>
    <w:rPr>
      <w:rFonts w:ascii="Times New Roman" w:hAnsi="Times New Roman"/>
      <w:bCs/>
      <w:spacing w:val="10"/>
      <w:kern w:val="0"/>
      <w:sz w:val="24"/>
      <w:szCs w:val="20"/>
    </w:rPr>
  </w:style>
  <w:style w:type="paragraph" w:customStyle="1" w:styleId="af8">
    <w:name w:val="图"/>
    <w:basedOn w:val="a"/>
    <w:qFormat/>
    <w:rsid w:val="00BD73D5"/>
    <w:pPr>
      <w:keepNext/>
      <w:adjustRightInd w:val="0"/>
      <w:snapToGrid w:val="0"/>
      <w:spacing w:before="60" w:after="60" w:line="300" w:lineRule="auto"/>
      <w:jc w:val="center"/>
    </w:pPr>
    <w:rPr>
      <w:rFonts w:ascii="Times New Roman" w:hAnsi="Times New Roman"/>
      <w:spacing w:val="20"/>
      <w:kern w:val="0"/>
      <w:sz w:val="24"/>
      <w:szCs w:val="20"/>
    </w:rPr>
  </w:style>
  <w:style w:type="paragraph" w:customStyle="1" w:styleId="50">
    <w:name w:val="题注5"/>
    <w:basedOn w:val="a"/>
    <w:next w:val="ac"/>
    <w:qFormat/>
    <w:rsid w:val="00BD73D5"/>
    <w:pPr>
      <w:jc w:val="center"/>
    </w:pPr>
    <w:rPr>
      <w:rFonts w:ascii="Times New Roman" w:hAnsi="Times New Roman"/>
      <w:b/>
      <w:color w:val="000000"/>
      <w:sz w:val="24"/>
      <w:szCs w:val="21"/>
    </w:rPr>
  </w:style>
  <w:style w:type="paragraph" w:customStyle="1" w:styleId="CharCharCharCharCharCharChar">
    <w:name w:val="Char Char Char Char Char Char Char"/>
    <w:basedOn w:val="a"/>
    <w:qFormat/>
    <w:rsid w:val="00BD73D5"/>
    <w:pPr>
      <w:tabs>
        <w:tab w:val="left" w:pos="425"/>
      </w:tabs>
      <w:ind w:left="425" w:hanging="425"/>
    </w:pPr>
    <w:rPr>
      <w:rFonts w:ascii="Times New Roman" w:eastAsia="仿宋_GB2312" w:hAnsi="Times New Roman"/>
      <w:kern w:val="24"/>
      <w:sz w:val="24"/>
      <w:szCs w:val="24"/>
    </w:rPr>
  </w:style>
  <w:style w:type="paragraph" w:customStyle="1" w:styleId="41">
    <w:name w:val="题注4"/>
    <w:basedOn w:val="a"/>
    <w:next w:val="ac"/>
    <w:qFormat/>
    <w:rsid w:val="00BD73D5"/>
    <w:pPr>
      <w:ind w:leftChars="-64" w:left="-132" w:rightChars="-50" w:right="-105" w:hanging="2"/>
      <w:jc w:val="center"/>
    </w:pPr>
    <w:rPr>
      <w:rFonts w:ascii="Times New Roman" w:hAnsi="Times New Roman"/>
      <w:b/>
      <w:color w:val="FF0000"/>
      <w:szCs w:val="21"/>
      <w:lang w:val="en-GB"/>
    </w:rPr>
  </w:style>
  <w:style w:type="paragraph" w:customStyle="1" w:styleId="CharChar2">
    <w:name w:val="Char Char2"/>
    <w:basedOn w:val="a"/>
    <w:qFormat/>
    <w:rsid w:val="00BD73D5"/>
    <w:rPr>
      <w:rFonts w:ascii="宋体" w:hAnsi="宋体"/>
      <w:b/>
      <w:sz w:val="28"/>
      <w:szCs w:val="28"/>
    </w:rPr>
  </w:style>
  <w:style w:type="paragraph" w:customStyle="1" w:styleId="CharChar1">
    <w:name w:val="Char Char1"/>
    <w:basedOn w:val="a"/>
    <w:qFormat/>
    <w:rsid w:val="00BD73D5"/>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qFormat/>
    <w:rsid w:val="00BD73D5"/>
    <w:pPr>
      <w:widowControl/>
      <w:spacing w:before="100" w:beforeAutospacing="1" w:after="100" w:afterAutospacing="1"/>
      <w:jc w:val="left"/>
    </w:pPr>
    <w:rPr>
      <w:rFonts w:ascii="宋体" w:hAnsi="宋体"/>
      <w:kern w:val="0"/>
      <w:sz w:val="24"/>
      <w:szCs w:val="20"/>
    </w:rPr>
  </w:style>
  <w:style w:type="paragraph" w:customStyle="1" w:styleId="af9">
    <w:name w:val="办公自动化专用标题"/>
    <w:basedOn w:val="ad"/>
    <w:qFormat/>
    <w:rsid w:val="00BD73D5"/>
    <w:pPr>
      <w:spacing w:line="560" w:lineRule="atLeast"/>
    </w:pPr>
    <w:rPr>
      <w:rFonts w:ascii="宋体"/>
      <w:bCs w:val="0"/>
      <w:sz w:val="44"/>
      <w:szCs w:val="20"/>
    </w:rPr>
  </w:style>
  <w:style w:type="paragraph" w:customStyle="1" w:styleId="CharChar3">
    <w:name w:val="Char Char3"/>
    <w:basedOn w:val="a"/>
    <w:qFormat/>
    <w:rsid w:val="00BD73D5"/>
    <w:rPr>
      <w:rFonts w:ascii="宋体" w:hAnsi="宋体"/>
      <w:b/>
      <w:sz w:val="28"/>
      <w:szCs w:val="28"/>
    </w:rPr>
  </w:style>
  <w:style w:type="paragraph" w:customStyle="1" w:styleId="CharCharCharCharCharCharCharCharCharChar">
    <w:name w:val="Char Char Char Char Char Char Char Char Char Char"/>
    <w:basedOn w:val="a"/>
    <w:qFormat/>
    <w:rsid w:val="00BD73D5"/>
    <w:rPr>
      <w:rFonts w:ascii="Tahoma" w:hAnsi="Tahoma"/>
      <w:sz w:val="24"/>
      <w:szCs w:val="20"/>
    </w:rPr>
  </w:style>
  <w:style w:type="character" w:styleId="afa">
    <w:name w:val="annotation reference"/>
    <w:semiHidden/>
    <w:unhideWhenUsed/>
    <w:qFormat/>
    <w:rsid w:val="00BD73D5"/>
    <w:rPr>
      <w:sz w:val="21"/>
      <w:szCs w:val="21"/>
    </w:rPr>
  </w:style>
  <w:style w:type="character" w:customStyle="1" w:styleId="afb">
    <w:name w:val="访问过的超链接"/>
    <w:uiPriority w:val="99"/>
    <w:qFormat/>
    <w:rsid w:val="00BD73D5"/>
    <w:rPr>
      <w:color w:val="954F72"/>
      <w:u w:val="single"/>
    </w:rPr>
  </w:style>
  <w:style w:type="character" w:customStyle="1" w:styleId="1Char1">
    <w:name w:val="标题 1 Char1"/>
    <w:qFormat/>
    <w:rsid w:val="00BD73D5"/>
    <w:rPr>
      <w:b/>
      <w:bCs/>
      <w:kern w:val="44"/>
      <w:sz w:val="44"/>
      <w:szCs w:val="44"/>
    </w:rPr>
  </w:style>
  <w:style w:type="character" w:customStyle="1" w:styleId="2Char1">
    <w:name w:val="标题 2 Char1"/>
    <w:qFormat/>
    <w:rsid w:val="00BD73D5"/>
    <w:rPr>
      <w:rFonts w:ascii="Calibri Light" w:eastAsia="宋体" w:hAnsi="Calibri Light" w:cs="Times New Roman" w:hint="default"/>
      <w:b/>
      <w:bCs/>
      <w:kern w:val="2"/>
      <w:sz w:val="32"/>
      <w:szCs w:val="32"/>
    </w:rPr>
  </w:style>
  <w:style w:type="character" w:customStyle="1" w:styleId="4Char1">
    <w:name w:val="标题 4 Char1"/>
    <w:qFormat/>
    <w:rsid w:val="00BD73D5"/>
    <w:rPr>
      <w:rFonts w:ascii="Calibri Light" w:eastAsia="宋体" w:hAnsi="Calibri Light" w:cs="Times New Roman" w:hint="default"/>
      <w:b/>
      <w:bCs/>
      <w:kern w:val="2"/>
      <w:sz w:val="28"/>
      <w:szCs w:val="28"/>
    </w:rPr>
  </w:style>
  <w:style w:type="character" w:customStyle="1" w:styleId="Char11">
    <w:name w:val="正文文本 Char1"/>
    <w:qFormat/>
    <w:rsid w:val="00BD73D5"/>
    <w:rPr>
      <w:kern w:val="2"/>
      <w:sz w:val="21"/>
      <w:szCs w:val="22"/>
    </w:rPr>
  </w:style>
  <w:style w:type="character" w:customStyle="1" w:styleId="Char12">
    <w:name w:val="正文文本缩进 Char1"/>
    <w:qFormat/>
    <w:rsid w:val="00BD73D5"/>
    <w:rPr>
      <w:kern w:val="2"/>
      <w:sz w:val="21"/>
      <w:szCs w:val="22"/>
    </w:rPr>
  </w:style>
  <w:style w:type="character" w:customStyle="1" w:styleId="Char10">
    <w:name w:val="纯文本 Char1"/>
    <w:link w:val="af4"/>
    <w:semiHidden/>
    <w:qFormat/>
    <w:locked/>
    <w:rsid w:val="00BD73D5"/>
    <w:rPr>
      <w:rFonts w:ascii="宋体" w:eastAsia="宋体" w:hAnsi="Courier New" w:cs="Times New Roman"/>
      <w:szCs w:val="21"/>
    </w:rPr>
  </w:style>
  <w:style w:type="character" w:customStyle="1" w:styleId="3Char1">
    <w:name w:val="标题 3 Char1"/>
    <w:link w:val="3"/>
    <w:semiHidden/>
    <w:qFormat/>
    <w:locked/>
    <w:rsid w:val="00BD73D5"/>
    <w:rPr>
      <w:rFonts w:ascii="Verdana" w:eastAsia="宋体" w:hAnsi="Verdana" w:cs="宋体"/>
      <w:kern w:val="0"/>
      <w:szCs w:val="20"/>
      <w:lang w:eastAsia="en-US"/>
    </w:rPr>
  </w:style>
  <w:style w:type="character" w:customStyle="1" w:styleId="FontStyle17">
    <w:name w:val="Font Style17"/>
    <w:qFormat/>
    <w:rsid w:val="00BD73D5"/>
    <w:rPr>
      <w:rFonts w:ascii="黑体" w:eastAsia="黑体" w:hAnsi="黑体" w:cs="黑体" w:hint="eastAsia"/>
      <w:sz w:val="28"/>
      <w:szCs w:val="28"/>
    </w:rPr>
  </w:style>
  <w:style w:type="character" w:customStyle="1" w:styleId="afc">
    <w:name w:val="纯文本 字符"/>
    <w:qFormat/>
    <w:rsid w:val="00BD73D5"/>
    <w:rPr>
      <w:rFonts w:ascii="宋体" w:eastAsia="宋体" w:hAnsi="Courier New" w:hint="eastAsia"/>
      <w:kern w:val="2"/>
      <w:sz w:val="21"/>
      <w:szCs w:val="21"/>
    </w:rPr>
  </w:style>
  <w:style w:type="table" w:styleId="afd">
    <w:name w:val="Table Grid"/>
    <w:basedOn w:val="a1"/>
    <w:qFormat/>
    <w:rsid w:val="00BD73D5"/>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300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1596</Words>
  <Characters>9101</Characters>
  <Application>Microsoft Office Word</Application>
  <DocSecurity>0</DocSecurity>
  <Lines>75</Lines>
  <Paragraphs>21</Paragraphs>
  <ScaleCrop>false</ScaleCrop>
  <Company>神州网信技术有限公司</Company>
  <LinksUpToDate>false</LinksUpToDate>
  <CharactersWithSpaces>10676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胡世恩</dc:creator>
  <cp:keywords/>
  <dc:description/>
  <cp:lastModifiedBy>胡世恩</cp:lastModifiedBy>
  <cp:revision>3</cp:revision>
  <dcterms:created xsi:type="dcterms:W3CDTF">2024-10-24T08:25:00Z</dcterms:created>
  <dcterms:modified xsi:type="dcterms:W3CDTF">2024-10-24T08:26:00Z</dcterms:modified>
</cp:coreProperties>
</file>