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05A" w:rsidRPr="00930E5F" w:rsidRDefault="000A505A" w:rsidP="000A505A">
      <w:pPr>
        <w:pStyle w:val="3"/>
        <w:spacing w:before="0" w:after="0" w:line="360" w:lineRule="auto"/>
        <w:rPr>
          <w:rFonts w:ascii="宋体" w:hAnsi="宋体"/>
          <w:sz w:val="21"/>
          <w:szCs w:val="21"/>
        </w:rPr>
      </w:pPr>
    </w:p>
    <w:p w:rsidR="000A505A" w:rsidRPr="00930E5F" w:rsidRDefault="000A505A" w:rsidP="000A505A">
      <w:pPr>
        <w:spacing w:line="360" w:lineRule="auto"/>
        <w:rPr>
          <w:rFonts w:ascii="宋体" w:hAnsi="宋体"/>
          <w:szCs w:val="21"/>
        </w:rPr>
      </w:pPr>
    </w:p>
    <w:p w:rsidR="000A505A" w:rsidRPr="00930E5F" w:rsidRDefault="000A505A" w:rsidP="000A505A">
      <w:pPr>
        <w:spacing w:line="360" w:lineRule="auto"/>
        <w:rPr>
          <w:rFonts w:ascii="宋体" w:hAnsi="宋体"/>
          <w:szCs w:val="21"/>
        </w:rPr>
      </w:pPr>
    </w:p>
    <w:p w:rsidR="000A505A" w:rsidRPr="00930E5F" w:rsidRDefault="000A505A" w:rsidP="000A505A">
      <w:pPr>
        <w:spacing w:line="360" w:lineRule="auto"/>
        <w:rPr>
          <w:rFonts w:ascii="宋体" w:hAnsi="宋体"/>
          <w:szCs w:val="21"/>
        </w:rPr>
      </w:pPr>
    </w:p>
    <w:p w:rsidR="000A505A" w:rsidRPr="00930E5F" w:rsidRDefault="000A505A" w:rsidP="000A505A">
      <w:pPr>
        <w:pStyle w:val="ac"/>
        <w:tabs>
          <w:tab w:val="left" w:pos="1260"/>
        </w:tabs>
        <w:spacing w:line="360" w:lineRule="auto"/>
        <w:jc w:val="center"/>
        <w:rPr>
          <w:rFonts w:hAnsi="宋体"/>
          <w:b/>
          <w:spacing w:val="100"/>
          <w:w w:val="110"/>
          <w:kern w:val="0"/>
          <w:sz w:val="36"/>
          <w:szCs w:val="36"/>
        </w:rPr>
      </w:pPr>
      <w:r w:rsidRPr="00930E5F">
        <w:rPr>
          <w:rFonts w:hAnsi="宋体" w:hint="eastAsia"/>
          <w:b/>
          <w:spacing w:val="100"/>
          <w:w w:val="110"/>
          <w:kern w:val="0"/>
          <w:sz w:val="36"/>
          <w:szCs w:val="36"/>
        </w:rPr>
        <w:t>广东省政府采购</w:t>
      </w:r>
    </w:p>
    <w:p w:rsidR="000A505A" w:rsidRPr="00930E5F" w:rsidRDefault="000A505A" w:rsidP="000A505A">
      <w:pPr>
        <w:pStyle w:val="ac"/>
        <w:spacing w:line="360" w:lineRule="auto"/>
        <w:jc w:val="center"/>
        <w:rPr>
          <w:rFonts w:hAnsi="宋体"/>
          <w:b/>
        </w:rPr>
      </w:pPr>
    </w:p>
    <w:p w:rsidR="000A505A" w:rsidRPr="00930E5F" w:rsidRDefault="000A505A" w:rsidP="000A505A">
      <w:pPr>
        <w:pStyle w:val="ac"/>
        <w:tabs>
          <w:tab w:val="left" w:pos="1260"/>
        </w:tabs>
        <w:spacing w:line="360" w:lineRule="auto"/>
        <w:jc w:val="center"/>
        <w:rPr>
          <w:rFonts w:hAnsi="宋体"/>
          <w:b/>
          <w:spacing w:val="100"/>
          <w:w w:val="110"/>
          <w:sz w:val="48"/>
          <w:szCs w:val="48"/>
        </w:rPr>
      </w:pPr>
      <w:r w:rsidRPr="00930E5F">
        <w:rPr>
          <w:rFonts w:hAnsi="宋体" w:hint="eastAsia"/>
          <w:b/>
          <w:spacing w:val="100"/>
          <w:w w:val="110"/>
          <w:kern w:val="0"/>
          <w:sz w:val="48"/>
          <w:szCs w:val="48"/>
        </w:rPr>
        <w:t>投标文件</w:t>
      </w:r>
    </w:p>
    <w:p w:rsidR="000A505A" w:rsidRPr="00930E5F" w:rsidRDefault="000A505A" w:rsidP="000A505A">
      <w:pPr>
        <w:pStyle w:val="ac"/>
        <w:spacing w:line="360" w:lineRule="auto"/>
        <w:jc w:val="center"/>
        <w:rPr>
          <w:rFonts w:hAnsi="宋体"/>
          <w:b/>
          <w:sz w:val="28"/>
          <w:szCs w:val="28"/>
        </w:rPr>
      </w:pPr>
      <w:r w:rsidRPr="00930E5F">
        <w:rPr>
          <w:rFonts w:hAnsi="宋体" w:hint="eastAsia"/>
          <w:b/>
          <w:sz w:val="28"/>
          <w:szCs w:val="28"/>
        </w:rPr>
        <w:t>（正本/副本）</w:t>
      </w:r>
    </w:p>
    <w:p w:rsidR="000A505A" w:rsidRPr="00930E5F" w:rsidRDefault="000A505A" w:rsidP="000A505A">
      <w:pPr>
        <w:pStyle w:val="ac"/>
        <w:spacing w:line="360" w:lineRule="auto"/>
        <w:jc w:val="center"/>
        <w:rPr>
          <w:rFonts w:hAnsi="宋体"/>
          <w:b/>
        </w:rPr>
      </w:pPr>
    </w:p>
    <w:p w:rsidR="000A505A" w:rsidRPr="00930E5F" w:rsidRDefault="000A505A" w:rsidP="000A505A">
      <w:pPr>
        <w:pStyle w:val="ac"/>
        <w:spacing w:line="360" w:lineRule="auto"/>
        <w:jc w:val="center"/>
        <w:rPr>
          <w:rFonts w:hAnsi="宋体"/>
          <w:b/>
        </w:rPr>
      </w:pPr>
    </w:p>
    <w:p w:rsidR="000A505A" w:rsidRPr="00930E5F" w:rsidRDefault="000A505A" w:rsidP="000A505A">
      <w:pPr>
        <w:pStyle w:val="ab"/>
        <w:spacing w:line="360" w:lineRule="auto"/>
        <w:ind w:firstLineChars="344" w:firstLine="967"/>
        <w:rPr>
          <w:rFonts w:ascii="宋体" w:eastAsia="宋体" w:hAnsi="宋体"/>
          <w:b/>
          <w:sz w:val="28"/>
          <w:szCs w:val="28"/>
          <w:u w:val="single"/>
        </w:rPr>
      </w:pPr>
      <w:r w:rsidRPr="00930E5F">
        <w:rPr>
          <w:rFonts w:ascii="宋体" w:eastAsia="宋体" w:hAnsi="宋体" w:hint="eastAsia"/>
          <w:b/>
          <w:sz w:val="28"/>
          <w:szCs w:val="28"/>
        </w:rPr>
        <w:t>采购项目名称：</w:t>
      </w:r>
      <w:r w:rsidRPr="00930E5F">
        <w:rPr>
          <w:rFonts w:ascii="宋体" w:eastAsia="宋体" w:hAnsi="宋体" w:hint="eastAsia"/>
          <w:b/>
          <w:sz w:val="28"/>
          <w:szCs w:val="28"/>
          <w:u w:val="thick"/>
        </w:rPr>
        <w:t>暨南大学2023年石牌、番禺校区学生宿舍扩容项目空调采购项目</w:t>
      </w:r>
    </w:p>
    <w:p w:rsidR="000A505A" w:rsidRPr="00930E5F" w:rsidRDefault="000A505A" w:rsidP="000A505A">
      <w:pPr>
        <w:pStyle w:val="ac"/>
        <w:spacing w:line="360" w:lineRule="auto"/>
        <w:ind w:firstLineChars="344" w:firstLine="967"/>
        <w:rPr>
          <w:rFonts w:hAnsi="宋体"/>
          <w:b/>
          <w:sz w:val="28"/>
          <w:szCs w:val="28"/>
          <w:u w:val="single"/>
        </w:rPr>
      </w:pPr>
      <w:r w:rsidRPr="00930E5F">
        <w:rPr>
          <w:rFonts w:hAnsi="宋体" w:hint="eastAsia"/>
          <w:b/>
          <w:sz w:val="28"/>
          <w:szCs w:val="28"/>
        </w:rPr>
        <w:t>采购项目编号：</w:t>
      </w:r>
      <w:r w:rsidRPr="00930E5F">
        <w:rPr>
          <w:rFonts w:hAnsi="宋体"/>
          <w:b/>
          <w:sz w:val="28"/>
          <w:szCs w:val="28"/>
          <w:u w:val="thick"/>
        </w:rPr>
        <w:t>GPCGD23A156HG013J</w:t>
      </w:r>
    </w:p>
    <w:p w:rsidR="000A505A" w:rsidRPr="00930E5F" w:rsidRDefault="000A505A" w:rsidP="000A505A">
      <w:pPr>
        <w:pStyle w:val="ab"/>
        <w:spacing w:line="360" w:lineRule="auto"/>
        <w:ind w:firstLineChars="344" w:firstLine="967"/>
        <w:rPr>
          <w:rFonts w:ascii="宋体" w:eastAsia="宋体" w:hAnsi="宋体"/>
          <w:b/>
          <w:sz w:val="28"/>
          <w:szCs w:val="28"/>
        </w:rPr>
      </w:pPr>
      <w:r w:rsidRPr="00930E5F">
        <w:rPr>
          <w:rFonts w:ascii="宋体" w:eastAsia="宋体" w:hAnsi="宋体" w:hint="eastAsia"/>
          <w:b/>
          <w:sz w:val="28"/>
          <w:szCs w:val="28"/>
        </w:rPr>
        <w:t>（子包号）：</w:t>
      </w:r>
    </w:p>
    <w:p w:rsidR="000A505A" w:rsidRPr="00930E5F" w:rsidRDefault="000A505A" w:rsidP="000A505A">
      <w:pPr>
        <w:pStyle w:val="ac"/>
        <w:spacing w:line="360" w:lineRule="auto"/>
        <w:ind w:firstLineChars="300" w:firstLine="632"/>
        <w:rPr>
          <w:rFonts w:hAnsi="宋体"/>
          <w:b/>
        </w:rPr>
      </w:pPr>
    </w:p>
    <w:p w:rsidR="000A505A" w:rsidRPr="00930E5F" w:rsidRDefault="000A505A" w:rsidP="000A505A">
      <w:pPr>
        <w:pStyle w:val="ac"/>
        <w:spacing w:line="360" w:lineRule="auto"/>
        <w:ind w:firstLineChars="300" w:firstLine="632"/>
        <w:rPr>
          <w:rFonts w:hAnsi="宋体"/>
          <w:b/>
        </w:rPr>
      </w:pPr>
    </w:p>
    <w:p w:rsidR="000A505A" w:rsidRPr="00930E5F" w:rsidRDefault="000A505A" w:rsidP="000A505A">
      <w:pPr>
        <w:pStyle w:val="ac"/>
        <w:spacing w:line="360" w:lineRule="auto"/>
        <w:ind w:firstLineChars="300" w:firstLine="632"/>
        <w:rPr>
          <w:rFonts w:hAnsi="宋体"/>
          <w:b/>
        </w:rPr>
      </w:pPr>
    </w:p>
    <w:p w:rsidR="000A505A" w:rsidRPr="00930E5F" w:rsidRDefault="000A505A" w:rsidP="000A505A">
      <w:pPr>
        <w:pStyle w:val="ac"/>
        <w:spacing w:line="360" w:lineRule="auto"/>
        <w:ind w:firstLineChars="300" w:firstLine="632"/>
        <w:rPr>
          <w:rFonts w:hAnsi="宋体"/>
          <w:b/>
        </w:rPr>
      </w:pPr>
    </w:p>
    <w:p w:rsidR="000A505A" w:rsidRPr="00930E5F" w:rsidRDefault="000A505A" w:rsidP="000A505A">
      <w:pPr>
        <w:pStyle w:val="ac"/>
        <w:spacing w:line="360" w:lineRule="auto"/>
        <w:ind w:firstLineChars="300" w:firstLine="632"/>
        <w:rPr>
          <w:rFonts w:hAnsi="宋体"/>
          <w:b/>
        </w:rPr>
      </w:pPr>
    </w:p>
    <w:p w:rsidR="000A505A" w:rsidRPr="00930E5F" w:rsidRDefault="000A505A" w:rsidP="000A505A">
      <w:pPr>
        <w:pStyle w:val="ac"/>
        <w:spacing w:line="360" w:lineRule="auto"/>
        <w:ind w:firstLineChars="300" w:firstLine="632"/>
        <w:rPr>
          <w:rFonts w:hAnsi="宋体"/>
          <w:b/>
        </w:rPr>
      </w:pPr>
    </w:p>
    <w:p w:rsidR="000A505A" w:rsidRPr="00930E5F" w:rsidRDefault="000A505A" w:rsidP="000A505A">
      <w:pPr>
        <w:pStyle w:val="ac"/>
        <w:spacing w:line="360" w:lineRule="auto"/>
        <w:ind w:firstLineChars="300" w:firstLine="632"/>
        <w:rPr>
          <w:rFonts w:hAnsi="宋体"/>
          <w:b/>
        </w:rPr>
      </w:pPr>
    </w:p>
    <w:p w:rsidR="000A505A" w:rsidRPr="00930E5F" w:rsidRDefault="000A505A" w:rsidP="000A505A">
      <w:pPr>
        <w:pStyle w:val="ac"/>
        <w:spacing w:line="360" w:lineRule="auto"/>
        <w:ind w:firstLineChars="300" w:firstLine="632"/>
        <w:rPr>
          <w:rFonts w:hAnsi="宋体"/>
          <w:b/>
        </w:rPr>
      </w:pPr>
    </w:p>
    <w:p w:rsidR="000A505A" w:rsidRPr="00930E5F" w:rsidRDefault="000A505A" w:rsidP="000A505A">
      <w:pPr>
        <w:pStyle w:val="ac"/>
        <w:spacing w:line="360" w:lineRule="auto"/>
        <w:ind w:firstLineChars="300" w:firstLine="632"/>
        <w:rPr>
          <w:rFonts w:hAnsi="宋体"/>
          <w:b/>
        </w:rPr>
      </w:pPr>
    </w:p>
    <w:p w:rsidR="000A505A" w:rsidRPr="00930E5F" w:rsidRDefault="000A505A" w:rsidP="000A505A">
      <w:pPr>
        <w:pStyle w:val="ab"/>
        <w:spacing w:line="360" w:lineRule="auto"/>
        <w:ind w:firstLineChars="344" w:firstLine="967"/>
        <w:rPr>
          <w:rFonts w:ascii="宋体" w:eastAsia="宋体" w:hAnsi="宋体"/>
          <w:b/>
          <w:sz w:val="28"/>
          <w:szCs w:val="28"/>
          <w:u w:val="single"/>
        </w:rPr>
      </w:pPr>
      <w:r w:rsidRPr="00930E5F">
        <w:rPr>
          <w:rFonts w:ascii="宋体" w:eastAsia="宋体" w:hAnsi="宋体" w:hint="eastAsia"/>
          <w:b/>
          <w:sz w:val="28"/>
          <w:szCs w:val="28"/>
        </w:rPr>
        <w:t>投标供应商名称：</w:t>
      </w:r>
    </w:p>
    <w:p w:rsidR="000A505A" w:rsidRPr="00930E5F" w:rsidRDefault="000A505A" w:rsidP="000A505A">
      <w:pPr>
        <w:pStyle w:val="ab"/>
        <w:spacing w:line="360" w:lineRule="auto"/>
        <w:ind w:firstLineChars="344" w:firstLine="967"/>
        <w:rPr>
          <w:rFonts w:ascii="宋体" w:hAnsi="宋体"/>
          <w:b/>
          <w:sz w:val="28"/>
          <w:szCs w:val="28"/>
        </w:rPr>
      </w:pPr>
      <w:r w:rsidRPr="00930E5F">
        <w:rPr>
          <w:rFonts w:ascii="宋体" w:eastAsia="宋体" w:hAnsi="宋体" w:hint="eastAsia"/>
          <w:b/>
          <w:sz w:val="28"/>
          <w:szCs w:val="28"/>
        </w:rPr>
        <w:t>日期：年月日</w:t>
      </w:r>
    </w:p>
    <w:p w:rsidR="000A505A" w:rsidRPr="00930E5F" w:rsidRDefault="000A505A" w:rsidP="000A505A">
      <w:pPr>
        <w:autoSpaceDE w:val="0"/>
        <w:autoSpaceDN w:val="0"/>
        <w:spacing w:line="360" w:lineRule="auto"/>
        <w:ind w:firstLineChars="353" w:firstLine="744"/>
        <w:rPr>
          <w:rFonts w:ascii="宋体" w:hAnsi="宋体"/>
          <w:b/>
          <w:szCs w:val="21"/>
          <w:u w:val="single"/>
        </w:rPr>
      </w:pPr>
      <w:r>
        <w:rPr>
          <w:rFonts w:ascii="宋体" w:hAnsi="宋体"/>
          <w:b/>
          <w:szCs w:val="21"/>
          <w:u w:val="single"/>
        </w:rPr>
        <w:br w:type="page"/>
      </w:r>
    </w:p>
    <w:p w:rsidR="000A505A" w:rsidRPr="00930E5F" w:rsidRDefault="000A505A" w:rsidP="000A505A">
      <w:pPr>
        <w:pStyle w:val="2"/>
        <w:keepLines w:val="0"/>
        <w:tabs>
          <w:tab w:val="left" w:pos="851"/>
        </w:tabs>
        <w:spacing w:before="0" w:after="0" w:line="360" w:lineRule="auto"/>
        <w:ind w:left="851" w:hanging="851"/>
        <w:rPr>
          <w:rFonts w:ascii="宋体" w:eastAsia="宋体" w:hAnsi="宋体"/>
          <w:sz w:val="21"/>
          <w:szCs w:val="21"/>
        </w:rPr>
      </w:pPr>
      <w:bookmarkStart w:id="0" w:name="_Toc132634773"/>
      <w:r w:rsidRPr="00930E5F">
        <w:rPr>
          <w:rFonts w:ascii="宋体" w:eastAsia="宋体" w:hAnsi="宋体"/>
          <w:sz w:val="21"/>
          <w:szCs w:val="21"/>
        </w:rPr>
        <w:lastRenderedPageBreak/>
        <w:t>1.</w:t>
      </w:r>
      <w:r w:rsidRPr="00930E5F">
        <w:rPr>
          <w:rFonts w:ascii="宋体" w:eastAsia="宋体" w:hAnsi="宋体"/>
          <w:sz w:val="21"/>
          <w:szCs w:val="21"/>
        </w:rPr>
        <w:tab/>
      </w:r>
      <w:bookmarkStart w:id="1" w:name="_Toc132634774"/>
      <w:r w:rsidRPr="00930E5F">
        <w:rPr>
          <w:rFonts w:ascii="宋体" w:eastAsia="宋体" w:hAnsi="宋体" w:hint="eastAsia"/>
          <w:sz w:val="21"/>
          <w:szCs w:val="21"/>
        </w:rPr>
        <w:t>自查表</w:t>
      </w:r>
      <w:bookmarkEnd w:id="0"/>
      <w:bookmarkEnd w:id="1"/>
    </w:p>
    <w:p w:rsidR="000A505A" w:rsidRPr="00930E5F" w:rsidRDefault="000A505A" w:rsidP="000A505A">
      <w:pPr>
        <w:adjustRightInd w:val="0"/>
        <w:snapToGrid w:val="0"/>
        <w:spacing w:line="360" w:lineRule="auto"/>
        <w:rPr>
          <w:rFonts w:ascii="宋体" w:hAnsi="宋体"/>
          <w:szCs w:val="21"/>
        </w:rPr>
      </w:pPr>
    </w:p>
    <w:p w:rsidR="000A505A" w:rsidRPr="00930E5F" w:rsidRDefault="000A505A" w:rsidP="000A505A">
      <w:pPr>
        <w:pStyle w:val="4"/>
        <w:tabs>
          <w:tab w:val="left" w:pos="851"/>
        </w:tabs>
        <w:spacing w:before="0" w:after="0" w:line="360" w:lineRule="auto"/>
        <w:rPr>
          <w:rFonts w:ascii="宋体" w:eastAsia="宋体" w:hAnsi="宋体"/>
          <w:sz w:val="21"/>
          <w:szCs w:val="21"/>
        </w:rPr>
      </w:pPr>
      <w:r w:rsidRPr="00930E5F">
        <w:rPr>
          <w:rFonts w:ascii="宋体" w:eastAsia="宋体" w:hAnsi="宋体" w:hint="eastAsia"/>
          <w:sz w:val="21"/>
          <w:szCs w:val="21"/>
        </w:rPr>
        <w:t>1.1</w:t>
      </w:r>
      <w:r w:rsidRPr="00930E5F">
        <w:rPr>
          <w:rFonts w:ascii="宋体" w:eastAsia="宋体" w:hAnsi="宋体" w:hint="eastAsia"/>
          <w:sz w:val="21"/>
          <w:szCs w:val="21"/>
        </w:rPr>
        <w:tab/>
        <w:t>资格性/符合性自查表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000"/>
      </w:tblPr>
      <w:tblGrid>
        <w:gridCol w:w="1389"/>
        <w:gridCol w:w="4217"/>
        <w:gridCol w:w="1500"/>
        <w:gridCol w:w="1500"/>
      </w:tblGrid>
      <w:tr w:rsidR="000A505A" w:rsidRPr="00930E5F" w:rsidTr="00C73FE6">
        <w:tc>
          <w:tcPr>
            <w:tcW w:w="0" w:type="auto"/>
            <w:tcBorders>
              <w:top w:val="outset" w:sz="6" w:space="0" w:color="111111"/>
              <w:left w:val="outset" w:sz="6" w:space="0" w:color="111111"/>
              <w:bottom w:val="outset" w:sz="6" w:space="0" w:color="111111"/>
              <w:right w:val="outset" w:sz="6" w:space="0" w:color="111111"/>
            </w:tcBorders>
            <w:vAlign w:val="center"/>
          </w:tcPr>
          <w:p w:rsidR="000A505A" w:rsidRPr="00930E5F" w:rsidRDefault="000A505A" w:rsidP="00C73FE6">
            <w:pPr>
              <w:jc w:val="center"/>
              <w:rPr>
                <w:rFonts w:ascii="宋体" w:hAnsi="宋体" w:cs="宋体"/>
                <w:sz w:val="24"/>
              </w:rPr>
            </w:pPr>
            <w:r w:rsidRPr="00930E5F">
              <w:rPr>
                <w:rStyle w:val="af5"/>
              </w:rPr>
              <w:t>评审内容</w:t>
            </w:r>
          </w:p>
        </w:tc>
        <w:tc>
          <w:tcPr>
            <w:tcW w:w="0" w:type="auto"/>
            <w:tcBorders>
              <w:top w:val="outset" w:sz="6" w:space="0" w:color="111111"/>
              <w:left w:val="outset" w:sz="6" w:space="0" w:color="111111"/>
              <w:bottom w:val="outset" w:sz="6" w:space="0" w:color="111111"/>
              <w:right w:val="outset" w:sz="6" w:space="0" w:color="111111"/>
            </w:tcBorders>
            <w:vAlign w:val="center"/>
          </w:tcPr>
          <w:p w:rsidR="000A505A" w:rsidRPr="00930E5F" w:rsidRDefault="000A505A" w:rsidP="00C73FE6">
            <w:pPr>
              <w:jc w:val="center"/>
            </w:pPr>
            <w:r w:rsidRPr="00930E5F">
              <w:rPr>
                <w:rStyle w:val="af5"/>
              </w:rPr>
              <w:t>采购文件要求</w:t>
            </w:r>
          </w:p>
          <w:p w:rsidR="000A505A" w:rsidRPr="00930E5F" w:rsidRDefault="000A505A" w:rsidP="00C73FE6">
            <w:pPr>
              <w:jc w:val="center"/>
              <w:rPr>
                <w:rFonts w:ascii="宋体" w:hAnsi="宋体" w:cs="宋体"/>
                <w:sz w:val="24"/>
              </w:rPr>
            </w:pPr>
            <w:r w:rsidRPr="00930E5F">
              <w:t>（详见《资格性和符合性审查表》各项）</w:t>
            </w:r>
          </w:p>
        </w:tc>
        <w:tc>
          <w:tcPr>
            <w:tcW w:w="1500" w:type="dxa"/>
            <w:tcBorders>
              <w:top w:val="outset" w:sz="6" w:space="0" w:color="111111"/>
              <w:left w:val="outset" w:sz="6" w:space="0" w:color="111111"/>
              <w:bottom w:val="outset" w:sz="6" w:space="0" w:color="111111"/>
              <w:right w:val="outset" w:sz="6" w:space="0" w:color="111111"/>
            </w:tcBorders>
            <w:vAlign w:val="center"/>
          </w:tcPr>
          <w:p w:rsidR="000A505A" w:rsidRPr="00930E5F" w:rsidRDefault="000A505A" w:rsidP="00C73FE6">
            <w:pPr>
              <w:jc w:val="center"/>
              <w:rPr>
                <w:rFonts w:ascii="宋体" w:hAnsi="宋体" w:cs="宋体"/>
                <w:sz w:val="24"/>
              </w:rPr>
            </w:pPr>
            <w:r w:rsidRPr="00930E5F">
              <w:rPr>
                <w:rStyle w:val="af5"/>
              </w:rPr>
              <w:t>自查结论</w:t>
            </w:r>
          </w:p>
        </w:tc>
        <w:tc>
          <w:tcPr>
            <w:tcW w:w="1500" w:type="dxa"/>
            <w:tcBorders>
              <w:top w:val="outset" w:sz="6" w:space="0" w:color="111111"/>
              <w:left w:val="outset" w:sz="6" w:space="0" w:color="111111"/>
              <w:bottom w:val="outset" w:sz="6" w:space="0" w:color="111111"/>
              <w:right w:val="outset" w:sz="6" w:space="0" w:color="111111"/>
            </w:tcBorders>
            <w:vAlign w:val="center"/>
          </w:tcPr>
          <w:p w:rsidR="000A505A" w:rsidRPr="00930E5F" w:rsidRDefault="000A505A" w:rsidP="00C73FE6">
            <w:pPr>
              <w:jc w:val="center"/>
              <w:rPr>
                <w:rFonts w:ascii="宋体" w:hAnsi="宋体" w:cs="宋体"/>
                <w:sz w:val="24"/>
              </w:rPr>
            </w:pPr>
            <w:r w:rsidRPr="00930E5F">
              <w:rPr>
                <w:rStyle w:val="af5"/>
              </w:rPr>
              <w:t>证明资料</w:t>
            </w:r>
          </w:p>
        </w:tc>
      </w:tr>
    </w:tbl>
    <w:p w:rsidR="000A505A" w:rsidRPr="00930E5F" w:rsidRDefault="000A505A" w:rsidP="000A505A">
      <w:pPr>
        <w:pStyle w:val="30"/>
        <w:spacing w:after="0" w:line="360" w:lineRule="auto"/>
        <w:ind w:left="424" w:hangingChars="202" w:hanging="424"/>
        <w:rPr>
          <w:rFonts w:ascii="宋体" w:hAnsi="宋体"/>
          <w:sz w:val="21"/>
          <w:szCs w:val="21"/>
        </w:rPr>
      </w:pPr>
    </w:p>
    <w:p w:rsidR="000A505A" w:rsidRPr="00930E5F" w:rsidRDefault="000A505A" w:rsidP="000A505A">
      <w:pPr>
        <w:pStyle w:val="30"/>
        <w:spacing w:after="0" w:line="360" w:lineRule="auto"/>
        <w:ind w:left="424" w:hangingChars="202" w:hanging="424"/>
        <w:rPr>
          <w:rFonts w:ascii="宋体" w:hAnsi="宋体"/>
          <w:sz w:val="21"/>
          <w:szCs w:val="21"/>
        </w:rPr>
      </w:pPr>
      <w:r w:rsidRPr="00930E5F">
        <w:rPr>
          <w:rFonts w:ascii="宋体" w:hAnsi="宋体" w:hint="eastAsia"/>
          <w:sz w:val="21"/>
          <w:szCs w:val="21"/>
        </w:rPr>
        <w:t>注：以上材料将作为投标供应商有效性审核的重要内容之一，投标供应商必须严格按照其内容及序列要求在投标文件中对应如实提供，对资格性和符合性证明文件的任何缺漏和不符合项将会直接导致无效投标！</w:t>
      </w:r>
    </w:p>
    <w:p w:rsidR="000A505A" w:rsidRPr="00930E5F" w:rsidRDefault="000A505A" w:rsidP="000A505A">
      <w:pPr>
        <w:adjustRightInd w:val="0"/>
        <w:snapToGrid w:val="0"/>
        <w:spacing w:line="360" w:lineRule="auto"/>
        <w:rPr>
          <w:rFonts w:ascii="宋体" w:hAnsi="宋体"/>
          <w:szCs w:val="21"/>
        </w:rPr>
      </w:pPr>
    </w:p>
    <w:p w:rsidR="000A505A" w:rsidRPr="00930E5F" w:rsidRDefault="000A505A" w:rsidP="000A505A">
      <w:pPr>
        <w:pStyle w:val="30"/>
        <w:spacing w:after="0" w:line="360" w:lineRule="auto"/>
        <w:rPr>
          <w:rFonts w:ascii="宋体" w:hAnsi="宋体"/>
          <w:sz w:val="21"/>
          <w:szCs w:val="21"/>
        </w:rPr>
      </w:pPr>
      <w:r w:rsidRPr="00930E5F">
        <w:rPr>
          <w:rFonts w:ascii="宋体" w:hAnsi="宋体"/>
          <w:sz w:val="21"/>
          <w:szCs w:val="21"/>
        </w:rPr>
        <w:br w:type="page"/>
      </w:r>
    </w:p>
    <w:p w:rsidR="000A505A" w:rsidRPr="00930E5F" w:rsidRDefault="000A505A" w:rsidP="000A505A">
      <w:pPr>
        <w:pStyle w:val="30"/>
        <w:tabs>
          <w:tab w:val="left" w:pos="851"/>
        </w:tabs>
        <w:spacing w:after="0" w:line="360" w:lineRule="auto"/>
        <w:ind w:left="850" w:hangingChars="405" w:hanging="850"/>
        <w:rPr>
          <w:rFonts w:ascii="宋体" w:hAnsi="宋体"/>
          <w:sz w:val="21"/>
          <w:szCs w:val="21"/>
        </w:rPr>
      </w:pPr>
      <w:r w:rsidRPr="00930E5F">
        <w:rPr>
          <w:rFonts w:ascii="宋体" w:hAnsi="宋体" w:hint="eastAsia"/>
          <w:sz w:val="21"/>
          <w:szCs w:val="21"/>
        </w:rPr>
        <w:lastRenderedPageBreak/>
        <w:t>1.1.1</w:t>
      </w:r>
      <w:r w:rsidRPr="00930E5F">
        <w:rPr>
          <w:rFonts w:ascii="宋体" w:hAnsi="宋体" w:hint="eastAsia"/>
          <w:sz w:val="21"/>
          <w:szCs w:val="21"/>
        </w:rPr>
        <w:tab/>
      </w:r>
      <w:r w:rsidRPr="00930E5F">
        <w:rPr>
          <w:rFonts w:ascii="宋体" w:hAnsi="宋体" w:hint="eastAsia"/>
          <w:sz w:val="21"/>
          <w:szCs w:val="21"/>
          <w:lang w:val="en-GB"/>
        </w:rPr>
        <w:t>“★”</w:t>
      </w:r>
      <w:r w:rsidRPr="00930E5F">
        <w:rPr>
          <w:rFonts w:ascii="宋体" w:hAnsi="宋体" w:hint="eastAsia"/>
          <w:sz w:val="21"/>
          <w:szCs w:val="21"/>
        </w:rPr>
        <w:t>条款自查表</w:t>
      </w:r>
    </w:p>
    <w:tbl>
      <w:tblPr>
        <w:tblW w:w="35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6"/>
        <w:gridCol w:w="3608"/>
        <w:gridCol w:w="1770"/>
      </w:tblGrid>
      <w:tr w:rsidR="000A505A" w:rsidRPr="00930E5F" w:rsidTr="00C73FE6">
        <w:trPr>
          <w:trHeight w:val="397"/>
          <w:jc w:val="center"/>
        </w:trPr>
        <w:tc>
          <w:tcPr>
            <w:tcW w:w="543" w:type="pct"/>
            <w:vAlign w:val="center"/>
          </w:tcPr>
          <w:p w:rsidR="000A505A" w:rsidRPr="00930E5F" w:rsidRDefault="000A505A" w:rsidP="00C73FE6">
            <w:pPr>
              <w:jc w:val="center"/>
              <w:rPr>
                <w:rFonts w:ascii="宋体" w:hAnsi="宋体"/>
                <w:b/>
                <w:bCs/>
                <w:szCs w:val="21"/>
              </w:rPr>
            </w:pPr>
            <w:r w:rsidRPr="00930E5F">
              <w:rPr>
                <w:rFonts w:ascii="宋体" w:hAnsi="宋体" w:hint="eastAsia"/>
                <w:b/>
                <w:bCs/>
                <w:szCs w:val="21"/>
              </w:rPr>
              <w:t>序号</w:t>
            </w:r>
          </w:p>
        </w:tc>
        <w:tc>
          <w:tcPr>
            <w:tcW w:w="2990" w:type="pct"/>
            <w:vAlign w:val="center"/>
          </w:tcPr>
          <w:p w:rsidR="000A505A" w:rsidRPr="00930E5F" w:rsidRDefault="000A505A" w:rsidP="00C73FE6">
            <w:pPr>
              <w:jc w:val="center"/>
              <w:rPr>
                <w:rFonts w:ascii="宋体" w:hAnsi="宋体"/>
                <w:b/>
                <w:bCs/>
                <w:szCs w:val="21"/>
              </w:rPr>
            </w:pPr>
            <w:r w:rsidRPr="00930E5F">
              <w:rPr>
                <w:rFonts w:ascii="宋体" w:hAnsi="宋体" w:hint="eastAsia"/>
                <w:b/>
                <w:bCs/>
                <w:szCs w:val="21"/>
                <w:lang w:val="en-GB"/>
              </w:rPr>
              <w:t>“★”</w:t>
            </w:r>
            <w:r w:rsidRPr="00930E5F">
              <w:rPr>
                <w:rFonts w:ascii="宋体" w:hAnsi="宋体" w:hint="eastAsia"/>
                <w:b/>
                <w:bCs/>
                <w:szCs w:val="21"/>
              </w:rPr>
              <w:t>条款要求</w:t>
            </w:r>
          </w:p>
        </w:tc>
        <w:tc>
          <w:tcPr>
            <w:tcW w:w="1467" w:type="pct"/>
            <w:vAlign w:val="center"/>
          </w:tcPr>
          <w:p w:rsidR="000A505A" w:rsidRPr="00930E5F" w:rsidRDefault="000A505A" w:rsidP="00C73FE6">
            <w:pPr>
              <w:jc w:val="center"/>
              <w:rPr>
                <w:rFonts w:ascii="宋体" w:hAnsi="宋体"/>
                <w:b/>
                <w:bCs/>
                <w:szCs w:val="21"/>
              </w:rPr>
            </w:pPr>
            <w:r w:rsidRPr="00930E5F">
              <w:rPr>
                <w:rFonts w:ascii="宋体" w:hAnsi="宋体" w:hint="eastAsia"/>
                <w:b/>
                <w:bCs/>
                <w:szCs w:val="21"/>
              </w:rPr>
              <w:t>证明文件（如有）</w:t>
            </w:r>
          </w:p>
        </w:tc>
      </w:tr>
      <w:tr w:rsidR="000A505A" w:rsidRPr="00930E5F" w:rsidTr="00C73FE6">
        <w:trPr>
          <w:trHeight w:val="397"/>
          <w:jc w:val="center"/>
        </w:trPr>
        <w:tc>
          <w:tcPr>
            <w:tcW w:w="543" w:type="pct"/>
            <w:vAlign w:val="center"/>
          </w:tcPr>
          <w:p w:rsidR="000A505A" w:rsidRPr="00930E5F" w:rsidRDefault="000A505A" w:rsidP="00C73FE6">
            <w:pPr>
              <w:tabs>
                <w:tab w:val="left" w:pos="170"/>
              </w:tabs>
              <w:ind w:left="170" w:hanging="170"/>
              <w:jc w:val="center"/>
              <w:rPr>
                <w:rFonts w:ascii="宋体" w:hAnsi="宋体"/>
                <w:szCs w:val="21"/>
              </w:rPr>
            </w:pPr>
            <w:r w:rsidRPr="00930E5F">
              <w:rPr>
                <w:spacing w:val="-20"/>
                <w:szCs w:val="21"/>
              </w:rPr>
              <w:t>1</w:t>
            </w:r>
            <w:r w:rsidRPr="00930E5F">
              <w:rPr>
                <w:spacing w:val="-20"/>
                <w:szCs w:val="21"/>
              </w:rPr>
              <w:tab/>
            </w:r>
          </w:p>
        </w:tc>
        <w:tc>
          <w:tcPr>
            <w:tcW w:w="2990" w:type="pct"/>
            <w:vAlign w:val="center"/>
          </w:tcPr>
          <w:p w:rsidR="000A505A" w:rsidRPr="00930E5F" w:rsidRDefault="000A505A" w:rsidP="00C73FE6">
            <w:pPr>
              <w:jc w:val="center"/>
              <w:rPr>
                <w:rFonts w:ascii="宋体" w:hAnsi="宋体"/>
                <w:szCs w:val="21"/>
              </w:rPr>
            </w:pPr>
          </w:p>
        </w:tc>
        <w:tc>
          <w:tcPr>
            <w:tcW w:w="1467"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543" w:type="pct"/>
            <w:vAlign w:val="center"/>
          </w:tcPr>
          <w:p w:rsidR="000A505A" w:rsidRPr="00930E5F" w:rsidRDefault="000A505A" w:rsidP="00C73FE6">
            <w:pPr>
              <w:tabs>
                <w:tab w:val="left" w:pos="170"/>
              </w:tabs>
              <w:ind w:left="170" w:hanging="170"/>
              <w:jc w:val="center"/>
              <w:rPr>
                <w:rFonts w:ascii="宋体" w:hAnsi="宋体"/>
                <w:szCs w:val="21"/>
              </w:rPr>
            </w:pPr>
            <w:r w:rsidRPr="00930E5F">
              <w:rPr>
                <w:spacing w:val="-20"/>
                <w:szCs w:val="21"/>
              </w:rPr>
              <w:t>2</w:t>
            </w:r>
            <w:r w:rsidRPr="00930E5F">
              <w:rPr>
                <w:spacing w:val="-20"/>
                <w:szCs w:val="21"/>
              </w:rPr>
              <w:tab/>
            </w:r>
          </w:p>
        </w:tc>
        <w:tc>
          <w:tcPr>
            <w:tcW w:w="2990" w:type="pct"/>
            <w:vAlign w:val="center"/>
          </w:tcPr>
          <w:p w:rsidR="000A505A" w:rsidRPr="00930E5F" w:rsidRDefault="000A505A" w:rsidP="00C73FE6">
            <w:pPr>
              <w:jc w:val="center"/>
              <w:rPr>
                <w:rFonts w:ascii="宋体" w:hAnsi="宋体"/>
                <w:szCs w:val="21"/>
              </w:rPr>
            </w:pPr>
          </w:p>
        </w:tc>
        <w:tc>
          <w:tcPr>
            <w:tcW w:w="1467"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543" w:type="pct"/>
            <w:vAlign w:val="center"/>
          </w:tcPr>
          <w:p w:rsidR="000A505A" w:rsidRPr="00930E5F" w:rsidRDefault="000A505A" w:rsidP="00C73FE6">
            <w:pPr>
              <w:tabs>
                <w:tab w:val="left" w:pos="170"/>
              </w:tabs>
              <w:ind w:left="170" w:hanging="170"/>
              <w:jc w:val="center"/>
              <w:rPr>
                <w:rFonts w:ascii="宋体" w:hAnsi="宋体"/>
                <w:szCs w:val="21"/>
              </w:rPr>
            </w:pPr>
            <w:r w:rsidRPr="00930E5F">
              <w:rPr>
                <w:spacing w:val="-20"/>
                <w:szCs w:val="21"/>
              </w:rPr>
              <w:t>3</w:t>
            </w:r>
            <w:r w:rsidRPr="00930E5F">
              <w:rPr>
                <w:spacing w:val="-20"/>
                <w:szCs w:val="21"/>
              </w:rPr>
              <w:tab/>
            </w:r>
          </w:p>
        </w:tc>
        <w:tc>
          <w:tcPr>
            <w:tcW w:w="2990" w:type="pct"/>
            <w:vAlign w:val="center"/>
          </w:tcPr>
          <w:p w:rsidR="000A505A" w:rsidRPr="00930E5F" w:rsidRDefault="000A505A" w:rsidP="00C73FE6">
            <w:pPr>
              <w:jc w:val="center"/>
              <w:rPr>
                <w:rFonts w:ascii="宋体" w:hAnsi="宋体"/>
                <w:szCs w:val="21"/>
              </w:rPr>
            </w:pPr>
          </w:p>
        </w:tc>
        <w:tc>
          <w:tcPr>
            <w:tcW w:w="1467"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543" w:type="pct"/>
            <w:vAlign w:val="center"/>
          </w:tcPr>
          <w:p w:rsidR="000A505A" w:rsidRPr="00930E5F" w:rsidRDefault="000A505A" w:rsidP="00C73FE6">
            <w:pPr>
              <w:tabs>
                <w:tab w:val="left" w:pos="170"/>
              </w:tabs>
              <w:ind w:left="170" w:hanging="170"/>
              <w:jc w:val="center"/>
              <w:rPr>
                <w:rFonts w:ascii="宋体" w:hAnsi="宋体"/>
                <w:szCs w:val="21"/>
              </w:rPr>
            </w:pPr>
            <w:r w:rsidRPr="00930E5F">
              <w:rPr>
                <w:spacing w:val="-20"/>
                <w:szCs w:val="21"/>
              </w:rPr>
              <w:t>4</w:t>
            </w:r>
            <w:r w:rsidRPr="00930E5F">
              <w:rPr>
                <w:spacing w:val="-20"/>
                <w:szCs w:val="21"/>
              </w:rPr>
              <w:tab/>
            </w:r>
          </w:p>
        </w:tc>
        <w:tc>
          <w:tcPr>
            <w:tcW w:w="2990" w:type="pct"/>
            <w:vAlign w:val="center"/>
          </w:tcPr>
          <w:p w:rsidR="000A505A" w:rsidRPr="00930E5F" w:rsidRDefault="000A505A" w:rsidP="00C73FE6">
            <w:pPr>
              <w:jc w:val="center"/>
              <w:rPr>
                <w:rFonts w:ascii="宋体" w:hAnsi="宋体"/>
                <w:szCs w:val="21"/>
              </w:rPr>
            </w:pPr>
          </w:p>
        </w:tc>
        <w:tc>
          <w:tcPr>
            <w:tcW w:w="1467"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543" w:type="pct"/>
            <w:vAlign w:val="center"/>
          </w:tcPr>
          <w:p w:rsidR="000A505A" w:rsidRPr="00930E5F" w:rsidRDefault="000A505A" w:rsidP="00C73FE6">
            <w:pPr>
              <w:tabs>
                <w:tab w:val="left" w:pos="170"/>
              </w:tabs>
              <w:ind w:left="170" w:hanging="170"/>
              <w:jc w:val="center"/>
              <w:rPr>
                <w:rFonts w:ascii="宋体" w:hAnsi="宋体"/>
                <w:szCs w:val="21"/>
              </w:rPr>
            </w:pPr>
            <w:r w:rsidRPr="00930E5F">
              <w:rPr>
                <w:spacing w:val="-20"/>
                <w:szCs w:val="21"/>
              </w:rPr>
              <w:t>5</w:t>
            </w:r>
            <w:r w:rsidRPr="00930E5F">
              <w:rPr>
                <w:spacing w:val="-20"/>
                <w:szCs w:val="21"/>
              </w:rPr>
              <w:tab/>
            </w:r>
          </w:p>
        </w:tc>
        <w:tc>
          <w:tcPr>
            <w:tcW w:w="2990" w:type="pct"/>
            <w:vAlign w:val="center"/>
          </w:tcPr>
          <w:p w:rsidR="000A505A" w:rsidRPr="00930E5F" w:rsidRDefault="000A505A" w:rsidP="00C73FE6">
            <w:pPr>
              <w:jc w:val="center"/>
              <w:rPr>
                <w:rFonts w:ascii="宋体" w:hAnsi="宋体"/>
                <w:i/>
                <w:iCs/>
                <w:szCs w:val="21"/>
              </w:rPr>
            </w:pPr>
          </w:p>
        </w:tc>
        <w:tc>
          <w:tcPr>
            <w:tcW w:w="1467"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543" w:type="pct"/>
            <w:vAlign w:val="center"/>
          </w:tcPr>
          <w:p w:rsidR="000A505A" w:rsidRPr="00930E5F" w:rsidRDefault="000A505A" w:rsidP="00C73FE6">
            <w:pPr>
              <w:tabs>
                <w:tab w:val="left" w:pos="170"/>
              </w:tabs>
              <w:ind w:left="170" w:hanging="170"/>
              <w:jc w:val="center"/>
              <w:rPr>
                <w:rFonts w:ascii="宋体" w:hAnsi="宋体"/>
                <w:szCs w:val="21"/>
              </w:rPr>
            </w:pPr>
            <w:r w:rsidRPr="00930E5F">
              <w:rPr>
                <w:spacing w:val="-20"/>
                <w:szCs w:val="21"/>
              </w:rPr>
              <w:t>6</w:t>
            </w:r>
            <w:r w:rsidRPr="00930E5F">
              <w:rPr>
                <w:spacing w:val="-20"/>
                <w:szCs w:val="21"/>
              </w:rPr>
              <w:tab/>
            </w:r>
          </w:p>
        </w:tc>
        <w:tc>
          <w:tcPr>
            <w:tcW w:w="2990" w:type="pct"/>
            <w:vAlign w:val="center"/>
          </w:tcPr>
          <w:p w:rsidR="000A505A" w:rsidRPr="00930E5F" w:rsidRDefault="000A505A" w:rsidP="00C73FE6">
            <w:pPr>
              <w:jc w:val="center"/>
              <w:rPr>
                <w:rFonts w:ascii="宋体" w:hAnsi="宋体"/>
                <w:szCs w:val="21"/>
              </w:rPr>
            </w:pPr>
          </w:p>
        </w:tc>
        <w:tc>
          <w:tcPr>
            <w:tcW w:w="1467"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543" w:type="pct"/>
            <w:vAlign w:val="center"/>
          </w:tcPr>
          <w:p w:rsidR="000A505A" w:rsidRPr="00930E5F" w:rsidRDefault="000A505A" w:rsidP="00C73FE6">
            <w:pPr>
              <w:tabs>
                <w:tab w:val="left" w:pos="170"/>
              </w:tabs>
              <w:ind w:left="170" w:hanging="170"/>
              <w:jc w:val="center"/>
              <w:rPr>
                <w:rFonts w:ascii="宋体" w:hAnsi="宋体"/>
                <w:szCs w:val="21"/>
              </w:rPr>
            </w:pPr>
            <w:r w:rsidRPr="00930E5F">
              <w:rPr>
                <w:spacing w:val="-20"/>
                <w:szCs w:val="21"/>
              </w:rPr>
              <w:t>7</w:t>
            </w:r>
            <w:r w:rsidRPr="00930E5F">
              <w:rPr>
                <w:spacing w:val="-20"/>
                <w:szCs w:val="21"/>
              </w:rPr>
              <w:tab/>
            </w:r>
          </w:p>
        </w:tc>
        <w:tc>
          <w:tcPr>
            <w:tcW w:w="2990" w:type="pct"/>
            <w:vAlign w:val="center"/>
          </w:tcPr>
          <w:p w:rsidR="000A505A" w:rsidRPr="00930E5F" w:rsidRDefault="000A505A" w:rsidP="00C73FE6">
            <w:pPr>
              <w:jc w:val="center"/>
              <w:rPr>
                <w:rFonts w:ascii="宋体" w:hAnsi="宋体"/>
                <w:szCs w:val="21"/>
              </w:rPr>
            </w:pPr>
          </w:p>
        </w:tc>
        <w:tc>
          <w:tcPr>
            <w:tcW w:w="1467"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543" w:type="pct"/>
            <w:vAlign w:val="center"/>
          </w:tcPr>
          <w:p w:rsidR="000A505A" w:rsidRPr="00930E5F" w:rsidRDefault="000A505A" w:rsidP="00C73FE6">
            <w:pPr>
              <w:tabs>
                <w:tab w:val="left" w:pos="170"/>
              </w:tabs>
              <w:ind w:left="170" w:hanging="170"/>
              <w:jc w:val="center"/>
              <w:rPr>
                <w:rFonts w:ascii="宋体" w:hAnsi="宋体"/>
                <w:szCs w:val="21"/>
              </w:rPr>
            </w:pPr>
            <w:r w:rsidRPr="00930E5F">
              <w:rPr>
                <w:spacing w:val="-20"/>
                <w:szCs w:val="21"/>
              </w:rPr>
              <w:t>8</w:t>
            </w:r>
            <w:r w:rsidRPr="00930E5F">
              <w:rPr>
                <w:spacing w:val="-20"/>
                <w:szCs w:val="21"/>
              </w:rPr>
              <w:tab/>
            </w:r>
          </w:p>
        </w:tc>
        <w:tc>
          <w:tcPr>
            <w:tcW w:w="2990" w:type="pct"/>
            <w:vAlign w:val="center"/>
          </w:tcPr>
          <w:p w:rsidR="000A505A" w:rsidRPr="00930E5F" w:rsidRDefault="000A505A" w:rsidP="00C73FE6">
            <w:pPr>
              <w:jc w:val="center"/>
              <w:rPr>
                <w:rFonts w:ascii="宋体" w:hAnsi="宋体"/>
                <w:szCs w:val="21"/>
              </w:rPr>
            </w:pPr>
          </w:p>
        </w:tc>
        <w:tc>
          <w:tcPr>
            <w:tcW w:w="1467"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543" w:type="pct"/>
            <w:vAlign w:val="center"/>
          </w:tcPr>
          <w:p w:rsidR="000A505A" w:rsidRPr="00930E5F" w:rsidRDefault="000A505A" w:rsidP="00C73FE6">
            <w:pPr>
              <w:tabs>
                <w:tab w:val="left" w:pos="170"/>
              </w:tabs>
              <w:ind w:left="170" w:hanging="170"/>
              <w:jc w:val="center"/>
              <w:rPr>
                <w:rFonts w:ascii="宋体" w:hAnsi="宋体"/>
                <w:szCs w:val="21"/>
              </w:rPr>
            </w:pPr>
            <w:r w:rsidRPr="00930E5F">
              <w:rPr>
                <w:spacing w:val="-20"/>
                <w:szCs w:val="21"/>
              </w:rPr>
              <w:t>9</w:t>
            </w:r>
            <w:r w:rsidRPr="00930E5F">
              <w:rPr>
                <w:spacing w:val="-20"/>
                <w:szCs w:val="21"/>
              </w:rPr>
              <w:tab/>
            </w:r>
          </w:p>
        </w:tc>
        <w:tc>
          <w:tcPr>
            <w:tcW w:w="2990" w:type="pct"/>
            <w:vAlign w:val="center"/>
          </w:tcPr>
          <w:p w:rsidR="000A505A" w:rsidRPr="00930E5F" w:rsidRDefault="000A505A" w:rsidP="00C73FE6">
            <w:pPr>
              <w:jc w:val="center"/>
              <w:rPr>
                <w:rFonts w:ascii="宋体" w:hAnsi="宋体"/>
                <w:szCs w:val="21"/>
              </w:rPr>
            </w:pPr>
          </w:p>
        </w:tc>
        <w:tc>
          <w:tcPr>
            <w:tcW w:w="1467"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543"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w:t>
            </w:r>
          </w:p>
        </w:tc>
        <w:tc>
          <w:tcPr>
            <w:tcW w:w="2990" w:type="pct"/>
            <w:vAlign w:val="center"/>
          </w:tcPr>
          <w:p w:rsidR="000A505A" w:rsidRPr="00930E5F" w:rsidRDefault="000A505A" w:rsidP="00C73FE6">
            <w:pPr>
              <w:jc w:val="center"/>
              <w:rPr>
                <w:rFonts w:ascii="宋体" w:hAnsi="宋体"/>
                <w:szCs w:val="21"/>
              </w:rPr>
            </w:pPr>
          </w:p>
        </w:tc>
        <w:tc>
          <w:tcPr>
            <w:tcW w:w="1467"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见投标文件（）页</w:t>
            </w:r>
          </w:p>
        </w:tc>
      </w:tr>
    </w:tbl>
    <w:p w:rsidR="000A505A" w:rsidRPr="00930E5F" w:rsidRDefault="000A505A" w:rsidP="000A505A">
      <w:pPr>
        <w:spacing w:line="360" w:lineRule="auto"/>
        <w:ind w:left="708" w:hangingChars="337" w:hanging="708"/>
        <w:rPr>
          <w:rFonts w:ascii="宋体" w:hAnsi="宋体"/>
          <w:szCs w:val="21"/>
          <w:lang w:val="en-GB"/>
        </w:rPr>
      </w:pPr>
      <w:r w:rsidRPr="00930E5F">
        <w:rPr>
          <w:rFonts w:ascii="宋体" w:hAnsi="宋体" w:hint="eastAsia"/>
          <w:szCs w:val="21"/>
          <w:lang w:val="en-GB"/>
        </w:rPr>
        <w:t>注：1.此表内容必须与投标文件中所介绍的内容一致。</w:t>
      </w:r>
    </w:p>
    <w:p w:rsidR="000A505A" w:rsidRPr="00930E5F" w:rsidRDefault="000A505A" w:rsidP="000A505A">
      <w:pPr>
        <w:pStyle w:val="30"/>
        <w:spacing w:after="0" w:line="360" w:lineRule="auto"/>
        <w:rPr>
          <w:rFonts w:ascii="宋体" w:hAnsi="宋体"/>
          <w:sz w:val="21"/>
          <w:szCs w:val="21"/>
        </w:rPr>
      </w:pPr>
      <w:r w:rsidRPr="00930E5F">
        <w:rPr>
          <w:rFonts w:ascii="宋体" w:hAnsi="宋体"/>
          <w:sz w:val="21"/>
          <w:szCs w:val="21"/>
        </w:rPr>
        <w:br w:type="page"/>
      </w:r>
    </w:p>
    <w:p w:rsidR="000A505A" w:rsidRPr="00930E5F" w:rsidRDefault="000A505A" w:rsidP="000A505A">
      <w:pPr>
        <w:pStyle w:val="4"/>
        <w:tabs>
          <w:tab w:val="left" w:pos="851"/>
        </w:tabs>
        <w:spacing w:before="0" w:after="0" w:line="360" w:lineRule="auto"/>
        <w:rPr>
          <w:rFonts w:ascii="宋体" w:eastAsia="宋体" w:hAnsi="宋体"/>
          <w:sz w:val="21"/>
          <w:szCs w:val="21"/>
        </w:rPr>
      </w:pPr>
      <w:r w:rsidRPr="00930E5F">
        <w:rPr>
          <w:rFonts w:ascii="宋体" w:eastAsia="宋体" w:hAnsi="宋体" w:hint="eastAsia"/>
          <w:sz w:val="21"/>
          <w:szCs w:val="21"/>
        </w:rPr>
        <w:lastRenderedPageBreak/>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0A505A" w:rsidRPr="00930E5F" w:rsidTr="00C73FE6">
        <w:trPr>
          <w:trHeight w:val="397"/>
          <w:jc w:val="center"/>
        </w:trPr>
        <w:tc>
          <w:tcPr>
            <w:tcW w:w="401" w:type="pct"/>
            <w:vAlign w:val="center"/>
          </w:tcPr>
          <w:p w:rsidR="000A505A" w:rsidRPr="00930E5F" w:rsidRDefault="000A505A" w:rsidP="00C73FE6">
            <w:pPr>
              <w:jc w:val="center"/>
              <w:rPr>
                <w:rFonts w:ascii="宋体" w:hAnsi="宋体"/>
                <w:b/>
                <w:szCs w:val="21"/>
              </w:rPr>
            </w:pPr>
            <w:r w:rsidRPr="00930E5F">
              <w:rPr>
                <w:rFonts w:ascii="宋体" w:hAnsi="宋体" w:hint="eastAsia"/>
                <w:b/>
                <w:szCs w:val="21"/>
              </w:rPr>
              <w:t>序号</w:t>
            </w:r>
          </w:p>
        </w:tc>
        <w:tc>
          <w:tcPr>
            <w:tcW w:w="1071" w:type="pct"/>
            <w:vAlign w:val="center"/>
          </w:tcPr>
          <w:p w:rsidR="000A505A" w:rsidRPr="00930E5F" w:rsidRDefault="000A505A" w:rsidP="00C73FE6">
            <w:pPr>
              <w:jc w:val="center"/>
              <w:rPr>
                <w:rFonts w:ascii="宋体" w:hAnsi="宋体"/>
                <w:b/>
                <w:szCs w:val="21"/>
              </w:rPr>
            </w:pPr>
            <w:r w:rsidRPr="00930E5F">
              <w:rPr>
                <w:rFonts w:ascii="宋体" w:hAnsi="宋体" w:hint="eastAsia"/>
                <w:b/>
                <w:szCs w:val="21"/>
              </w:rPr>
              <w:t>评审分项</w:t>
            </w:r>
          </w:p>
        </w:tc>
        <w:tc>
          <w:tcPr>
            <w:tcW w:w="1848" w:type="pct"/>
            <w:vAlign w:val="center"/>
          </w:tcPr>
          <w:p w:rsidR="000A505A" w:rsidRPr="00930E5F" w:rsidRDefault="000A505A" w:rsidP="00C73FE6">
            <w:pPr>
              <w:jc w:val="center"/>
              <w:rPr>
                <w:rFonts w:ascii="宋体" w:hAnsi="宋体"/>
                <w:b/>
                <w:szCs w:val="21"/>
              </w:rPr>
            </w:pPr>
            <w:r w:rsidRPr="00930E5F">
              <w:rPr>
                <w:rFonts w:ascii="宋体" w:hAnsi="宋体" w:hint="eastAsia"/>
                <w:b/>
                <w:szCs w:val="21"/>
              </w:rPr>
              <w:t>自评得分</w:t>
            </w:r>
          </w:p>
        </w:tc>
        <w:tc>
          <w:tcPr>
            <w:tcW w:w="1680" w:type="pct"/>
            <w:vAlign w:val="center"/>
          </w:tcPr>
          <w:p w:rsidR="000A505A" w:rsidRPr="00930E5F" w:rsidRDefault="000A505A" w:rsidP="00C73FE6">
            <w:pPr>
              <w:jc w:val="center"/>
              <w:rPr>
                <w:rFonts w:ascii="宋体" w:hAnsi="宋体"/>
                <w:b/>
                <w:szCs w:val="21"/>
              </w:rPr>
            </w:pPr>
            <w:r w:rsidRPr="00930E5F">
              <w:rPr>
                <w:rFonts w:ascii="宋体" w:hAnsi="宋体" w:hint="eastAsia"/>
                <w:b/>
                <w:szCs w:val="21"/>
              </w:rPr>
              <w:t>证明文件（如有）</w:t>
            </w:r>
          </w:p>
        </w:tc>
      </w:tr>
      <w:tr w:rsidR="000A505A" w:rsidRPr="00930E5F" w:rsidTr="00C73FE6">
        <w:trPr>
          <w:trHeight w:val="397"/>
          <w:jc w:val="center"/>
        </w:trPr>
        <w:tc>
          <w:tcPr>
            <w:tcW w:w="401"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1</w:t>
            </w:r>
          </w:p>
        </w:tc>
        <w:tc>
          <w:tcPr>
            <w:tcW w:w="1071" w:type="pct"/>
            <w:vAlign w:val="center"/>
          </w:tcPr>
          <w:p w:rsidR="000A505A" w:rsidRPr="00930E5F" w:rsidRDefault="000A505A" w:rsidP="00C73FE6">
            <w:pPr>
              <w:jc w:val="center"/>
              <w:rPr>
                <w:rFonts w:ascii="宋体" w:hAnsi="宋体"/>
                <w:szCs w:val="21"/>
              </w:rPr>
            </w:pPr>
          </w:p>
        </w:tc>
        <w:tc>
          <w:tcPr>
            <w:tcW w:w="1848" w:type="pct"/>
            <w:vAlign w:val="center"/>
          </w:tcPr>
          <w:p w:rsidR="000A505A" w:rsidRPr="00930E5F" w:rsidRDefault="000A505A" w:rsidP="00C73FE6">
            <w:pPr>
              <w:jc w:val="center"/>
              <w:rPr>
                <w:rFonts w:ascii="宋体" w:hAnsi="宋体"/>
                <w:szCs w:val="21"/>
              </w:rPr>
            </w:pPr>
          </w:p>
        </w:tc>
        <w:tc>
          <w:tcPr>
            <w:tcW w:w="1680" w:type="pct"/>
            <w:vAlign w:val="center"/>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401"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2</w:t>
            </w:r>
          </w:p>
        </w:tc>
        <w:tc>
          <w:tcPr>
            <w:tcW w:w="1071" w:type="pct"/>
            <w:vAlign w:val="center"/>
          </w:tcPr>
          <w:p w:rsidR="000A505A" w:rsidRPr="00930E5F" w:rsidRDefault="000A505A" w:rsidP="00C73FE6">
            <w:pPr>
              <w:jc w:val="center"/>
              <w:rPr>
                <w:rFonts w:ascii="宋体" w:hAnsi="宋体"/>
                <w:szCs w:val="21"/>
              </w:rPr>
            </w:pPr>
          </w:p>
        </w:tc>
        <w:tc>
          <w:tcPr>
            <w:tcW w:w="1848" w:type="pct"/>
            <w:vAlign w:val="center"/>
          </w:tcPr>
          <w:p w:rsidR="000A505A" w:rsidRPr="00930E5F" w:rsidRDefault="000A505A" w:rsidP="00C73FE6">
            <w:pPr>
              <w:jc w:val="center"/>
              <w:rPr>
                <w:rFonts w:ascii="宋体" w:hAnsi="宋体"/>
                <w:szCs w:val="21"/>
              </w:rPr>
            </w:pPr>
          </w:p>
        </w:tc>
        <w:tc>
          <w:tcPr>
            <w:tcW w:w="1680" w:type="pct"/>
            <w:vAlign w:val="center"/>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401"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3</w:t>
            </w:r>
          </w:p>
        </w:tc>
        <w:tc>
          <w:tcPr>
            <w:tcW w:w="1071" w:type="pct"/>
            <w:vAlign w:val="center"/>
          </w:tcPr>
          <w:p w:rsidR="000A505A" w:rsidRPr="00930E5F" w:rsidRDefault="000A505A" w:rsidP="00C73FE6">
            <w:pPr>
              <w:jc w:val="center"/>
              <w:rPr>
                <w:rFonts w:ascii="宋体" w:hAnsi="宋体"/>
                <w:szCs w:val="21"/>
              </w:rPr>
            </w:pPr>
          </w:p>
        </w:tc>
        <w:tc>
          <w:tcPr>
            <w:tcW w:w="1848" w:type="pct"/>
            <w:vAlign w:val="center"/>
          </w:tcPr>
          <w:p w:rsidR="000A505A" w:rsidRPr="00930E5F" w:rsidRDefault="000A505A" w:rsidP="00C73FE6">
            <w:pPr>
              <w:jc w:val="center"/>
              <w:rPr>
                <w:rFonts w:ascii="宋体" w:hAnsi="宋体"/>
                <w:szCs w:val="21"/>
              </w:rPr>
            </w:pPr>
          </w:p>
        </w:tc>
        <w:tc>
          <w:tcPr>
            <w:tcW w:w="1680" w:type="pct"/>
            <w:vAlign w:val="center"/>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401"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4</w:t>
            </w:r>
          </w:p>
        </w:tc>
        <w:tc>
          <w:tcPr>
            <w:tcW w:w="1071" w:type="pct"/>
            <w:vAlign w:val="center"/>
          </w:tcPr>
          <w:p w:rsidR="000A505A" w:rsidRPr="00930E5F" w:rsidRDefault="000A505A" w:rsidP="00C73FE6">
            <w:pPr>
              <w:jc w:val="center"/>
              <w:rPr>
                <w:rFonts w:ascii="宋体" w:hAnsi="宋体"/>
                <w:szCs w:val="21"/>
              </w:rPr>
            </w:pPr>
          </w:p>
        </w:tc>
        <w:tc>
          <w:tcPr>
            <w:tcW w:w="1848" w:type="pct"/>
            <w:vAlign w:val="center"/>
          </w:tcPr>
          <w:p w:rsidR="000A505A" w:rsidRPr="00930E5F" w:rsidRDefault="000A505A" w:rsidP="00C73FE6">
            <w:pPr>
              <w:jc w:val="center"/>
              <w:rPr>
                <w:rFonts w:ascii="宋体" w:hAnsi="宋体"/>
                <w:szCs w:val="21"/>
              </w:rPr>
            </w:pPr>
          </w:p>
        </w:tc>
        <w:tc>
          <w:tcPr>
            <w:tcW w:w="1680" w:type="pct"/>
            <w:vAlign w:val="center"/>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401"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5</w:t>
            </w:r>
          </w:p>
        </w:tc>
        <w:tc>
          <w:tcPr>
            <w:tcW w:w="1071" w:type="pct"/>
            <w:vAlign w:val="center"/>
          </w:tcPr>
          <w:p w:rsidR="000A505A" w:rsidRPr="00930E5F" w:rsidRDefault="000A505A" w:rsidP="00C73FE6">
            <w:pPr>
              <w:jc w:val="center"/>
              <w:rPr>
                <w:rFonts w:ascii="宋体" w:hAnsi="宋体"/>
                <w:szCs w:val="21"/>
              </w:rPr>
            </w:pPr>
          </w:p>
        </w:tc>
        <w:tc>
          <w:tcPr>
            <w:tcW w:w="1848" w:type="pct"/>
            <w:vAlign w:val="center"/>
          </w:tcPr>
          <w:p w:rsidR="000A505A" w:rsidRPr="00930E5F" w:rsidRDefault="000A505A" w:rsidP="00C73FE6">
            <w:pPr>
              <w:jc w:val="center"/>
              <w:rPr>
                <w:rFonts w:ascii="宋体" w:hAnsi="宋体"/>
                <w:szCs w:val="21"/>
              </w:rPr>
            </w:pPr>
          </w:p>
        </w:tc>
        <w:tc>
          <w:tcPr>
            <w:tcW w:w="1680" w:type="pct"/>
            <w:vAlign w:val="center"/>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401"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6</w:t>
            </w:r>
          </w:p>
        </w:tc>
        <w:tc>
          <w:tcPr>
            <w:tcW w:w="1071" w:type="pct"/>
            <w:vAlign w:val="center"/>
          </w:tcPr>
          <w:p w:rsidR="000A505A" w:rsidRPr="00930E5F" w:rsidRDefault="000A505A" w:rsidP="00C73FE6">
            <w:pPr>
              <w:jc w:val="center"/>
              <w:rPr>
                <w:rFonts w:ascii="宋体" w:hAnsi="宋体"/>
                <w:szCs w:val="21"/>
              </w:rPr>
            </w:pPr>
          </w:p>
        </w:tc>
        <w:tc>
          <w:tcPr>
            <w:tcW w:w="1848" w:type="pct"/>
            <w:vAlign w:val="center"/>
          </w:tcPr>
          <w:p w:rsidR="000A505A" w:rsidRPr="00930E5F" w:rsidRDefault="000A505A" w:rsidP="00C73FE6">
            <w:pPr>
              <w:jc w:val="center"/>
              <w:rPr>
                <w:rFonts w:ascii="宋体" w:hAnsi="宋体"/>
                <w:szCs w:val="21"/>
              </w:rPr>
            </w:pPr>
          </w:p>
        </w:tc>
        <w:tc>
          <w:tcPr>
            <w:tcW w:w="1680" w:type="pct"/>
            <w:vAlign w:val="center"/>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401"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7</w:t>
            </w:r>
          </w:p>
        </w:tc>
        <w:tc>
          <w:tcPr>
            <w:tcW w:w="1071" w:type="pct"/>
            <w:vAlign w:val="center"/>
          </w:tcPr>
          <w:p w:rsidR="000A505A" w:rsidRPr="00930E5F" w:rsidRDefault="000A505A" w:rsidP="00C73FE6">
            <w:pPr>
              <w:jc w:val="center"/>
              <w:rPr>
                <w:rFonts w:ascii="宋体" w:hAnsi="宋体"/>
                <w:szCs w:val="21"/>
              </w:rPr>
            </w:pPr>
          </w:p>
        </w:tc>
        <w:tc>
          <w:tcPr>
            <w:tcW w:w="1848" w:type="pct"/>
            <w:vAlign w:val="center"/>
          </w:tcPr>
          <w:p w:rsidR="000A505A" w:rsidRPr="00930E5F" w:rsidRDefault="000A505A" w:rsidP="00C73FE6">
            <w:pPr>
              <w:jc w:val="center"/>
              <w:rPr>
                <w:rFonts w:ascii="宋体" w:hAnsi="宋体"/>
                <w:szCs w:val="21"/>
              </w:rPr>
            </w:pPr>
          </w:p>
        </w:tc>
        <w:tc>
          <w:tcPr>
            <w:tcW w:w="1680" w:type="pct"/>
            <w:vAlign w:val="center"/>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401"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8</w:t>
            </w:r>
          </w:p>
        </w:tc>
        <w:tc>
          <w:tcPr>
            <w:tcW w:w="1071" w:type="pct"/>
            <w:vAlign w:val="center"/>
          </w:tcPr>
          <w:p w:rsidR="000A505A" w:rsidRPr="00930E5F" w:rsidRDefault="000A505A" w:rsidP="00C73FE6">
            <w:pPr>
              <w:jc w:val="center"/>
              <w:rPr>
                <w:rFonts w:ascii="宋体" w:hAnsi="宋体"/>
                <w:szCs w:val="21"/>
              </w:rPr>
            </w:pPr>
          </w:p>
        </w:tc>
        <w:tc>
          <w:tcPr>
            <w:tcW w:w="1848" w:type="pct"/>
            <w:vAlign w:val="center"/>
          </w:tcPr>
          <w:p w:rsidR="000A505A" w:rsidRPr="00930E5F" w:rsidRDefault="000A505A" w:rsidP="00C73FE6">
            <w:pPr>
              <w:jc w:val="center"/>
              <w:rPr>
                <w:rFonts w:ascii="宋体" w:hAnsi="宋体"/>
                <w:szCs w:val="21"/>
              </w:rPr>
            </w:pPr>
          </w:p>
        </w:tc>
        <w:tc>
          <w:tcPr>
            <w:tcW w:w="1680" w:type="pct"/>
            <w:vAlign w:val="center"/>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401"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9</w:t>
            </w:r>
          </w:p>
        </w:tc>
        <w:tc>
          <w:tcPr>
            <w:tcW w:w="1071" w:type="pct"/>
            <w:vAlign w:val="center"/>
          </w:tcPr>
          <w:p w:rsidR="000A505A" w:rsidRPr="00930E5F" w:rsidRDefault="000A505A" w:rsidP="00C73FE6">
            <w:pPr>
              <w:jc w:val="center"/>
              <w:rPr>
                <w:rFonts w:ascii="宋体" w:hAnsi="宋体"/>
                <w:szCs w:val="21"/>
              </w:rPr>
            </w:pPr>
          </w:p>
        </w:tc>
        <w:tc>
          <w:tcPr>
            <w:tcW w:w="1848" w:type="pct"/>
            <w:vAlign w:val="center"/>
          </w:tcPr>
          <w:p w:rsidR="000A505A" w:rsidRPr="00930E5F" w:rsidRDefault="000A505A" w:rsidP="00C73FE6">
            <w:pPr>
              <w:jc w:val="center"/>
              <w:rPr>
                <w:rFonts w:ascii="宋体" w:hAnsi="宋体"/>
                <w:szCs w:val="21"/>
              </w:rPr>
            </w:pPr>
          </w:p>
        </w:tc>
        <w:tc>
          <w:tcPr>
            <w:tcW w:w="1680" w:type="pct"/>
            <w:vAlign w:val="center"/>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401"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w:t>
            </w:r>
          </w:p>
        </w:tc>
        <w:tc>
          <w:tcPr>
            <w:tcW w:w="1071" w:type="pct"/>
            <w:vAlign w:val="center"/>
          </w:tcPr>
          <w:p w:rsidR="000A505A" w:rsidRPr="00930E5F" w:rsidRDefault="000A505A" w:rsidP="00C73FE6">
            <w:pPr>
              <w:jc w:val="center"/>
              <w:rPr>
                <w:rFonts w:ascii="宋体" w:hAnsi="宋体"/>
                <w:szCs w:val="21"/>
              </w:rPr>
            </w:pPr>
          </w:p>
        </w:tc>
        <w:tc>
          <w:tcPr>
            <w:tcW w:w="1848" w:type="pct"/>
            <w:vAlign w:val="center"/>
          </w:tcPr>
          <w:p w:rsidR="000A505A" w:rsidRPr="00930E5F" w:rsidRDefault="000A505A" w:rsidP="00C73FE6">
            <w:pPr>
              <w:jc w:val="center"/>
              <w:rPr>
                <w:rFonts w:ascii="宋体" w:hAnsi="宋体"/>
                <w:szCs w:val="21"/>
              </w:rPr>
            </w:pPr>
          </w:p>
        </w:tc>
        <w:tc>
          <w:tcPr>
            <w:tcW w:w="1680" w:type="pct"/>
            <w:vAlign w:val="center"/>
          </w:tcPr>
          <w:p w:rsidR="000A505A" w:rsidRPr="00930E5F" w:rsidRDefault="000A505A" w:rsidP="00C73FE6">
            <w:pPr>
              <w:rPr>
                <w:rFonts w:ascii="宋体" w:hAnsi="宋体"/>
                <w:szCs w:val="21"/>
              </w:rPr>
            </w:pPr>
          </w:p>
        </w:tc>
      </w:tr>
    </w:tbl>
    <w:p w:rsidR="000A505A" w:rsidRPr="00930E5F" w:rsidRDefault="000A505A" w:rsidP="000A505A">
      <w:pPr>
        <w:pStyle w:val="30"/>
        <w:spacing w:after="0" w:line="360" w:lineRule="auto"/>
        <w:ind w:left="424" w:hangingChars="202" w:hanging="424"/>
        <w:rPr>
          <w:rFonts w:ascii="宋体" w:hAnsi="宋体"/>
          <w:sz w:val="21"/>
          <w:szCs w:val="21"/>
          <w:lang w:val="en-GB"/>
        </w:rPr>
      </w:pPr>
      <w:r w:rsidRPr="00930E5F">
        <w:rPr>
          <w:rFonts w:ascii="宋体" w:hAnsi="宋体" w:hint="eastAsia"/>
          <w:sz w:val="21"/>
          <w:szCs w:val="21"/>
          <w:lang w:val="en-GB"/>
        </w:rPr>
        <w:t>注：</w:t>
      </w:r>
      <w:r w:rsidRPr="00930E5F">
        <w:rPr>
          <w:rFonts w:ascii="宋体" w:hAnsi="宋体" w:hint="eastAsia"/>
          <w:sz w:val="21"/>
          <w:szCs w:val="21"/>
        </w:rPr>
        <w:t>投标供应商应根据《技术评审表》的各项内容填写此表</w:t>
      </w:r>
      <w:r w:rsidRPr="00930E5F">
        <w:rPr>
          <w:rFonts w:ascii="宋体" w:hAnsi="宋体" w:hint="eastAsia"/>
          <w:sz w:val="21"/>
          <w:szCs w:val="21"/>
          <w:lang w:val="en-GB"/>
        </w:rPr>
        <w:t>，</w:t>
      </w:r>
      <w:r w:rsidRPr="00930E5F">
        <w:rPr>
          <w:rFonts w:ascii="宋体" w:hAnsi="宋体"/>
          <w:sz w:val="21"/>
          <w:szCs w:val="21"/>
          <w:lang w:val="en-GB"/>
        </w:rPr>
        <w:t>如自评得分与证明材料不一致，评标委员会将有可能做出对投标人不利的评定。</w:t>
      </w:r>
    </w:p>
    <w:p w:rsidR="000A505A" w:rsidRPr="00930E5F" w:rsidRDefault="000A505A" w:rsidP="000A505A">
      <w:pPr>
        <w:pStyle w:val="30"/>
        <w:spacing w:after="0" w:line="360" w:lineRule="auto"/>
        <w:rPr>
          <w:rFonts w:ascii="宋体" w:hAnsi="宋体"/>
          <w:sz w:val="21"/>
          <w:szCs w:val="21"/>
          <w:lang w:val="en-GB"/>
        </w:rPr>
      </w:pPr>
    </w:p>
    <w:p w:rsidR="000A505A" w:rsidRPr="00930E5F" w:rsidRDefault="000A505A" w:rsidP="000A505A">
      <w:pPr>
        <w:pStyle w:val="30"/>
        <w:spacing w:after="0" w:line="360" w:lineRule="auto"/>
        <w:rPr>
          <w:rFonts w:ascii="宋体" w:hAnsi="宋体"/>
          <w:sz w:val="21"/>
          <w:szCs w:val="21"/>
          <w:lang w:val="en-GB"/>
        </w:rPr>
      </w:pPr>
    </w:p>
    <w:p w:rsidR="000A505A" w:rsidRPr="00930E5F" w:rsidRDefault="000A505A" w:rsidP="000A505A">
      <w:pPr>
        <w:pStyle w:val="30"/>
        <w:spacing w:after="0" w:line="360" w:lineRule="auto"/>
        <w:rPr>
          <w:rFonts w:ascii="宋体" w:hAnsi="宋体"/>
          <w:sz w:val="21"/>
          <w:szCs w:val="21"/>
        </w:rPr>
      </w:pPr>
    </w:p>
    <w:p w:rsidR="000A505A" w:rsidRPr="00930E5F" w:rsidRDefault="000A505A" w:rsidP="000A505A">
      <w:pPr>
        <w:pStyle w:val="4"/>
        <w:tabs>
          <w:tab w:val="left" w:pos="851"/>
        </w:tabs>
        <w:spacing w:before="0" w:after="0" w:line="360" w:lineRule="auto"/>
        <w:rPr>
          <w:rFonts w:ascii="宋体" w:eastAsia="宋体" w:hAnsi="宋体"/>
          <w:sz w:val="21"/>
          <w:szCs w:val="21"/>
        </w:rPr>
      </w:pPr>
      <w:r w:rsidRPr="00930E5F">
        <w:rPr>
          <w:rFonts w:ascii="宋体" w:eastAsia="宋体" w:hAnsi="宋体" w:hint="eastAsia"/>
          <w:sz w:val="21"/>
          <w:szCs w:val="21"/>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0A505A" w:rsidRPr="00930E5F" w:rsidTr="00C73FE6">
        <w:trPr>
          <w:trHeight w:val="397"/>
          <w:jc w:val="center"/>
        </w:trPr>
        <w:tc>
          <w:tcPr>
            <w:tcW w:w="401" w:type="pct"/>
            <w:vAlign w:val="center"/>
          </w:tcPr>
          <w:p w:rsidR="000A505A" w:rsidRPr="00930E5F" w:rsidRDefault="000A505A" w:rsidP="00C73FE6">
            <w:pPr>
              <w:jc w:val="center"/>
              <w:rPr>
                <w:rFonts w:ascii="宋体" w:hAnsi="宋体"/>
                <w:b/>
                <w:szCs w:val="21"/>
              </w:rPr>
            </w:pPr>
            <w:r w:rsidRPr="00930E5F">
              <w:rPr>
                <w:rFonts w:ascii="宋体" w:hAnsi="宋体" w:hint="eastAsia"/>
                <w:b/>
                <w:szCs w:val="21"/>
              </w:rPr>
              <w:t>序号</w:t>
            </w:r>
          </w:p>
        </w:tc>
        <w:tc>
          <w:tcPr>
            <w:tcW w:w="1071" w:type="pct"/>
            <w:vAlign w:val="center"/>
          </w:tcPr>
          <w:p w:rsidR="000A505A" w:rsidRPr="00930E5F" w:rsidRDefault="000A505A" w:rsidP="00C73FE6">
            <w:pPr>
              <w:jc w:val="center"/>
              <w:rPr>
                <w:rFonts w:ascii="宋体" w:hAnsi="宋体"/>
                <w:b/>
                <w:szCs w:val="21"/>
              </w:rPr>
            </w:pPr>
            <w:r w:rsidRPr="00930E5F">
              <w:rPr>
                <w:rFonts w:ascii="宋体" w:hAnsi="宋体" w:hint="eastAsia"/>
                <w:b/>
                <w:szCs w:val="21"/>
              </w:rPr>
              <w:t>评审分项</w:t>
            </w:r>
          </w:p>
        </w:tc>
        <w:tc>
          <w:tcPr>
            <w:tcW w:w="1848" w:type="pct"/>
            <w:vAlign w:val="center"/>
          </w:tcPr>
          <w:p w:rsidR="000A505A" w:rsidRPr="00930E5F" w:rsidRDefault="000A505A" w:rsidP="00C73FE6">
            <w:pPr>
              <w:jc w:val="center"/>
              <w:rPr>
                <w:rFonts w:ascii="宋体" w:hAnsi="宋体"/>
                <w:b/>
                <w:szCs w:val="21"/>
              </w:rPr>
            </w:pPr>
            <w:r w:rsidRPr="00930E5F">
              <w:rPr>
                <w:rFonts w:ascii="宋体" w:hAnsi="宋体" w:hint="eastAsia"/>
                <w:b/>
                <w:szCs w:val="21"/>
              </w:rPr>
              <w:t>自评得分</w:t>
            </w:r>
          </w:p>
        </w:tc>
        <w:tc>
          <w:tcPr>
            <w:tcW w:w="1680" w:type="pct"/>
            <w:vAlign w:val="center"/>
          </w:tcPr>
          <w:p w:rsidR="000A505A" w:rsidRPr="00930E5F" w:rsidRDefault="000A505A" w:rsidP="00C73FE6">
            <w:pPr>
              <w:jc w:val="center"/>
              <w:rPr>
                <w:rFonts w:ascii="宋体" w:hAnsi="宋体"/>
                <w:b/>
                <w:szCs w:val="21"/>
              </w:rPr>
            </w:pPr>
            <w:r w:rsidRPr="00930E5F">
              <w:rPr>
                <w:rFonts w:ascii="宋体" w:hAnsi="宋体" w:hint="eastAsia"/>
                <w:b/>
                <w:szCs w:val="21"/>
              </w:rPr>
              <w:t>证明文件（如有）</w:t>
            </w:r>
          </w:p>
        </w:tc>
      </w:tr>
      <w:tr w:rsidR="000A505A" w:rsidRPr="00930E5F" w:rsidTr="00C73FE6">
        <w:trPr>
          <w:trHeight w:val="397"/>
          <w:jc w:val="center"/>
        </w:trPr>
        <w:tc>
          <w:tcPr>
            <w:tcW w:w="401"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1</w:t>
            </w:r>
          </w:p>
        </w:tc>
        <w:tc>
          <w:tcPr>
            <w:tcW w:w="1071" w:type="pct"/>
            <w:vAlign w:val="center"/>
          </w:tcPr>
          <w:p w:rsidR="000A505A" w:rsidRPr="00930E5F" w:rsidRDefault="000A505A" w:rsidP="00C73FE6">
            <w:pPr>
              <w:jc w:val="center"/>
              <w:rPr>
                <w:rFonts w:ascii="宋体" w:hAnsi="宋体"/>
                <w:szCs w:val="21"/>
              </w:rPr>
            </w:pPr>
          </w:p>
        </w:tc>
        <w:tc>
          <w:tcPr>
            <w:tcW w:w="1848" w:type="pct"/>
            <w:vAlign w:val="center"/>
          </w:tcPr>
          <w:p w:rsidR="000A505A" w:rsidRPr="00930E5F" w:rsidRDefault="000A505A" w:rsidP="00C73FE6">
            <w:pPr>
              <w:jc w:val="center"/>
              <w:rPr>
                <w:rFonts w:ascii="宋体" w:hAnsi="宋体"/>
                <w:szCs w:val="21"/>
              </w:rPr>
            </w:pPr>
          </w:p>
        </w:tc>
        <w:tc>
          <w:tcPr>
            <w:tcW w:w="1680" w:type="pct"/>
            <w:vAlign w:val="center"/>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401"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2</w:t>
            </w:r>
          </w:p>
        </w:tc>
        <w:tc>
          <w:tcPr>
            <w:tcW w:w="1071" w:type="pct"/>
            <w:vAlign w:val="center"/>
          </w:tcPr>
          <w:p w:rsidR="000A505A" w:rsidRPr="00930E5F" w:rsidRDefault="000A505A" w:rsidP="00C73FE6">
            <w:pPr>
              <w:jc w:val="center"/>
              <w:rPr>
                <w:rFonts w:ascii="宋体" w:hAnsi="宋体"/>
                <w:szCs w:val="21"/>
              </w:rPr>
            </w:pPr>
          </w:p>
        </w:tc>
        <w:tc>
          <w:tcPr>
            <w:tcW w:w="1848" w:type="pct"/>
            <w:vAlign w:val="center"/>
          </w:tcPr>
          <w:p w:rsidR="000A505A" w:rsidRPr="00930E5F" w:rsidRDefault="000A505A" w:rsidP="00C73FE6">
            <w:pPr>
              <w:jc w:val="center"/>
              <w:rPr>
                <w:rFonts w:ascii="宋体" w:hAnsi="宋体"/>
                <w:szCs w:val="21"/>
              </w:rPr>
            </w:pPr>
          </w:p>
        </w:tc>
        <w:tc>
          <w:tcPr>
            <w:tcW w:w="1680" w:type="pct"/>
            <w:vAlign w:val="center"/>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401"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3</w:t>
            </w:r>
          </w:p>
        </w:tc>
        <w:tc>
          <w:tcPr>
            <w:tcW w:w="1071" w:type="pct"/>
            <w:vAlign w:val="center"/>
          </w:tcPr>
          <w:p w:rsidR="000A505A" w:rsidRPr="00930E5F" w:rsidRDefault="000A505A" w:rsidP="00C73FE6">
            <w:pPr>
              <w:jc w:val="center"/>
              <w:rPr>
                <w:rFonts w:ascii="宋体" w:hAnsi="宋体"/>
                <w:szCs w:val="21"/>
              </w:rPr>
            </w:pPr>
          </w:p>
        </w:tc>
        <w:tc>
          <w:tcPr>
            <w:tcW w:w="1848" w:type="pct"/>
            <w:vAlign w:val="center"/>
          </w:tcPr>
          <w:p w:rsidR="000A505A" w:rsidRPr="00930E5F" w:rsidRDefault="000A505A" w:rsidP="00C73FE6">
            <w:pPr>
              <w:jc w:val="center"/>
              <w:rPr>
                <w:rFonts w:ascii="宋体" w:hAnsi="宋体"/>
                <w:szCs w:val="21"/>
              </w:rPr>
            </w:pPr>
          </w:p>
        </w:tc>
        <w:tc>
          <w:tcPr>
            <w:tcW w:w="1680" w:type="pct"/>
            <w:vAlign w:val="center"/>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401"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4</w:t>
            </w:r>
          </w:p>
        </w:tc>
        <w:tc>
          <w:tcPr>
            <w:tcW w:w="1071" w:type="pct"/>
            <w:vAlign w:val="center"/>
          </w:tcPr>
          <w:p w:rsidR="000A505A" w:rsidRPr="00930E5F" w:rsidRDefault="000A505A" w:rsidP="00C73FE6">
            <w:pPr>
              <w:jc w:val="center"/>
              <w:rPr>
                <w:rFonts w:ascii="宋体" w:hAnsi="宋体"/>
                <w:szCs w:val="21"/>
              </w:rPr>
            </w:pPr>
          </w:p>
        </w:tc>
        <w:tc>
          <w:tcPr>
            <w:tcW w:w="1848" w:type="pct"/>
            <w:vAlign w:val="center"/>
          </w:tcPr>
          <w:p w:rsidR="000A505A" w:rsidRPr="00930E5F" w:rsidRDefault="000A505A" w:rsidP="00C73FE6">
            <w:pPr>
              <w:jc w:val="center"/>
              <w:rPr>
                <w:rFonts w:ascii="宋体" w:hAnsi="宋体"/>
                <w:szCs w:val="21"/>
              </w:rPr>
            </w:pPr>
          </w:p>
        </w:tc>
        <w:tc>
          <w:tcPr>
            <w:tcW w:w="1680" w:type="pct"/>
            <w:vAlign w:val="center"/>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401"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5</w:t>
            </w:r>
          </w:p>
        </w:tc>
        <w:tc>
          <w:tcPr>
            <w:tcW w:w="1071" w:type="pct"/>
            <w:vAlign w:val="center"/>
          </w:tcPr>
          <w:p w:rsidR="000A505A" w:rsidRPr="00930E5F" w:rsidRDefault="000A505A" w:rsidP="00C73FE6">
            <w:pPr>
              <w:jc w:val="center"/>
              <w:rPr>
                <w:rFonts w:ascii="宋体" w:hAnsi="宋体"/>
                <w:szCs w:val="21"/>
              </w:rPr>
            </w:pPr>
          </w:p>
        </w:tc>
        <w:tc>
          <w:tcPr>
            <w:tcW w:w="1848" w:type="pct"/>
            <w:vAlign w:val="center"/>
          </w:tcPr>
          <w:p w:rsidR="000A505A" w:rsidRPr="00930E5F" w:rsidRDefault="000A505A" w:rsidP="00C73FE6">
            <w:pPr>
              <w:jc w:val="center"/>
              <w:rPr>
                <w:rFonts w:ascii="宋体" w:hAnsi="宋体"/>
                <w:szCs w:val="21"/>
              </w:rPr>
            </w:pPr>
          </w:p>
        </w:tc>
        <w:tc>
          <w:tcPr>
            <w:tcW w:w="1680" w:type="pct"/>
            <w:vAlign w:val="center"/>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401"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6</w:t>
            </w:r>
          </w:p>
        </w:tc>
        <w:tc>
          <w:tcPr>
            <w:tcW w:w="1071" w:type="pct"/>
            <w:vAlign w:val="center"/>
          </w:tcPr>
          <w:p w:rsidR="000A505A" w:rsidRPr="00930E5F" w:rsidRDefault="000A505A" w:rsidP="00C73FE6">
            <w:pPr>
              <w:jc w:val="center"/>
              <w:rPr>
                <w:rFonts w:ascii="宋体" w:hAnsi="宋体"/>
                <w:szCs w:val="21"/>
              </w:rPr>
            </w:pPr>
          </w:p>
        </w:tc>
        <w:tc>
          <w:tcPr>
            <w:tcW w:w="1848" w:type="pct"/>
            <w:vAlign w:val="center"/>
          </w:tcPr>
          <w:p w:rsidR="000A505A" w:rsidRPr="00930E5F" w:rsidRDefault="000A505A" w:rsidP="00C73FE6">
            <w:pPr>
              <w:jc w:val="center"/>
              <w:rPr>
                <w:rFonts w:ascii="宋体" w:hAnsi="宋体"/>
                <w:szCs w:val="21"/>
              </w:rPr>
            </w:pPr>
          </w:p>
        </w:tc>
        <w:tc>
          <w:tcPr>
            <w:tcW w:w="1680" w:type="pct"/>
            <w:vAlign w:val="center"/>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401"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7</w:t>
            </w:r>
          </w:p>
        </w:tc>
        <w:tc>
          <w:tcPr>
            <w:tcW w:w="1071" w:type="pct"/>
            <w:vAlign w:val="center"/>
          </w:tcPr>
          <w:p w:rsidR="000A505A" w:rsidRPr="00930E5F" w:rsidRDefault="000A505A" w:rsidP="00C73FE6">
            <w:pPr>
              <w:jc w:val="center"/>
              <w:rPr>
                <w:rFonts w:ascii="宋体" w:hAnsi="宋体"/>
                <w:szCs w:val="21"/>
              </w:rPr>
            </w:pPr>
          </w:p>
        </w:tc>
        <w:tc>
          <w:tcPr>
            <w:tcW w:w="1848" w:type="pct"/>
            <w:vAlign w:val="center"/>
          </w:tcPr>
          <w:p w:rsidR="000A505A" w:rsidRPr="00930E5F" w:rsidRDefault="000A505A" w:rsidP="00C73FE6">
            <w:pPr>
              <w:jc w:val="center"/>
              <w:rPr>
                <w:rFonts w:ascii="宋体" w:hAnsi="宋体"/>
                <w:szCs w:val="21"/>
              </w:rPr>
            </w:pPr>
          </w:p>
        </w:tc>
        <w:tc>
          <w:tcPr>
            <w:tcW w:w="1680" w:type="pct"/>
            <w:vAlign w:val="center"/>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401"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8</w:t>
            </w:r>
          </w:p>
        </w:tc>
        <w:tc>
          <w:tcPr>
            <w:tcW w:w="1071" w:type="pct"/>
            <w:vAlign w:val="center"/>
          </w:tcPr>
          <w:p w:rsidR="000A505A" w:rsidRPr="00930E5F" w:rsidRDefault="000A505A" w:rsidP="00C73FE6">
            <w:pPr>
              <w:jc w:val="center"/>
              <w:rPr>
                <w:rFonts w:ascii="宋体" w:hAnsi="宋体"/>
                <w:szCs w:val="21"/>
              </w:rPr>
            </w:pPr>
          </w:p>
        </w:tc>
        <w:tc>
          <w:tcPr>
            <w:tcW w:w="1848" w:type="pct"/>
            <w:vAlign w:val="center"/>
          </w:tcPr>
          <w:p w:rsidR="000A505A" w:rsidRPr="00930E5F" w:rsidRDefault="000A505A" w:rsidP="00C73FE6">
            <w:pPr>
              <w:jc w:val="center"/>
              <w:rPr>
                <w:rFonts w:ascii="宋体" w:hAnsi="宋体"/>
                <w:szCs w:val="21"/>
              </w:rPr>
            </w:pPr>
          </w:p>
        </w:tc>
        <w:tc>
          <w:tcPr>
            <w:tcW w:w="1680" w:type="pct"/>
            <w:vAlign w:val="center"/>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401"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9</w:t>
            </w:r>
          </w:p>
        </w:tc>
        <w:tc>
          <w:tcPr>
            <w:tcW w:w="1071" w:type="pct"/>
            <w:vAlign w:val="center"/>
          </w:tcPr>
          <w:p w:rsidR="000A505A" w:rsidRPr="00930E5F" w:rsidRDefault="000A505A" w:rsidP="00C73FE6">
            <w:pPr>
              <w:jc w:val="center"/>
              <w:rPr>
                <w:rFonts w:ascii="宋体" w:hAnsi="宋体"/>
                <w:szCs w:val="21"/>
              </w:rPr>
            </w:pPr>
          </w:p>
        </w:tc>
        <w:tc>
          <w:tcPr>
            <w:tcW w:w="1848" w:type="pct"/>
            <w:vAlign w:val="center"/>
          </w:tcPr>
          <w:p w:rsidR="000A505A" w:rsidRPr="00930E5F" w:rsidRDefault="000A505A" w:rsidP="00C73FE6">
            <w:pPr>
              <w:jc w:val="center"/>
              <w:rPr>
                <w:rFonts w:ascii="宋体" w:hAnsi="宋体"/>
                <w:szCs w:val="21"/>
              </w:rPr>
            </w:pPr>
          </w:p>
        </w:tc>
        <w:tc>
          <w:tcPr>
            <w:tcW w:w="1680" w:type="pct"/>
            <w:vAlign w:val="center"/>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401"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w:t>
            </w:r>
          </w:p>
        </w:tc>
        <w:tc>
          <w:tcPr>
            <w:tcW w:w="1071" w:type="pct"/>
            <w:vAlign w:val="center"/>
          </w:tcPr>
          <w:p w:rsidR="000A505A" w:rsidRPr="00930E5F" w:rsidRDefault="000A505A" w:rsidP="00C73FE6">
            <w:pPr>
              <w:jc w:val="center"/>
              <w:rPr>
                <w:rFonts w:ascii="宋体" w:hAnsi="宋体"/>
                <w:szCs w:val="21"/>
              </w:rPr>
            </w:pPr>
          </w:p>
        </w:tc>
        <w:tc>
          <w:tcPr>
            <w:tcW w:w="1848" w:type="pct"/>
            <w:vAlign w:val="center"/>
          </w:tcPr>
          <w:p w:rsidR="000A505A" w:rsidRPr="00930E5F" w:rsidRDefault="000A505A" w:rsidP="00C73FE6">
            <w:pPr>
              <w:jc w:val="center"/>
              <w:rPr>
                <w:rFonts w:ascii="宋体" w:hAnsi="宋体"/>
                <w:szCs w:val="21"/>
              </w:rPr>
            </w:pPr>
          </w:p>
        </w:tc>
        <w:tc>
          <w:tcPr>
            <w:tcW w:w="1680" w:type="pct"/>
            <w:vAlign w:val="center"/>
          </w:tcPr>
          <w:p w:rsidR="000A505A" w:rsidRPr="00930E5F" w:rsidRDefault="000A505A" w:rsidP="00C73FE6">
            <w:pPr>
              <w:rPr>
                <w:rFonts w:ascii="宋体" w:hAnsi="宋体"/>
                <w:szCs w:val="21"/>
              </w:rPr>
            </w:pPr>
          </w:p>
        </w:tc>
      </w:tr>
    </w:tbl>
    <w:p w:rsidR="000A505A" w:rsidRPr="00930E5F" w:rsidRDefault="000A505A" w:rsidP="000A505A">
      <w:pPr>
        <w:pStyle w:val="30"/>
        <w:spacing w:after="0" w:line="360" w:lineRule="auto"/>
        <w:ind w:left="424" w:hangingChars="202" w:hanging="424"/>
        <w:rPr>
          <w:rFonts w:ascii="宋体" w:hAnsi="宋体"/>
          <w:sz w:val="21"/>
          <w:szCs w:val="21"/>
          <w:lang w:val="en-GB"/>
        </w:rPr>
      </w:pPr>
      <w:r w:rsidRPr="00930E5F">
        <w:rPr>
          <w:rFonts w:ascii="宋体" w:hAnsi="宋体" w:hint="eastAsia"/>
          <w:sz w:val="21"/>
          <w:szCs w:val="21"/>
          <w:lang w:val="en-GB"/>
        </w:rPr>
        <w:t>注：投标供应商应根据《商务评审表》的各项内容填写此表，</w:t>
      </w:r>
      <w:r w:rsidRPr="00930E5F">
        <w:rPr>
          <w:rFonts w:ascii="宋体" w:hAnsi="宋体"/>
          <w:sz w:val="21"/>
          <w:szCs w:val="21"/>
          <w:lang w:val="en-GB"/>
        </w:rPr>
        <w:t>如自评得分与证明材料不一致，评标委员会将有可能做出对投标人不利的评定。</w:t>
      </w:r>
    </w:p>
    <w:p w:rsidR="000A505A" w:rsidRPr="00930E5F" w:rsidRDefault="000A505A" w:rsidP="000A505A">
      <w:pPr>
        <w:pStyle w:val="30"/>
        <w:spacing w:after="0" w:line="360" w:lineRule="auto"/>
        <w:rPr>
          <w:rFonts w:ascii="宋体" w:hAnsi="宋体"/>
          <w:sz w:val="21"/>
          <w:szCs w:val="21"/>
          <w:lang w:val="en-GB"/>
        </w:rPr>
      </w:pPr>
    </w:p>
    <w:p w:rsidR="000A505A" w:rsidRDefault="000A505A" w:rsidP="000A505A">
      <w:pPr>
        <w:pStyle w:val="30"/>
        <w:spacing w:after="0" w:line="360" w:lineRule="auto"/>
        <w:rPr>
          <w:rFonts w:ascii="宋体" w:hAnsi="宋体" w:hint="eastAsia"/>
          <w:sz w:val="21"/>
          <w:szCs w:val="21"/>
        </w:rPr>
      </w:pPr>
    </w:p>
    <w:p w:rsidR="000A505A" w:rsidRDefault="000A505A" w:rsidP="000A505A">
      <w:pPr>
        <w:pStyle w:val="30"/>
        <w:spacing w:after="0" w:line="360" w:lineRule="auto"/>
        <w:rPr>
          <w:rFonts w:ascii="宋体" w:hAnsi="宋体" w:hint="eastAsia"/>
          <w:sz w:val="21"/>
          <w:szCs w:val="21"/>
        </w:rPr>
      </w:pPr>
    </w:p>
    <w:p w:rsidR="000A505A" w:rsidRPr="00930E5F" w:rsidRDefault="000A505A" w:rsidP="000A505A">
      <w:pPr>
        <w:pStyle w:val="30"/>
        <w:spacing w:after="0" w:line="360" w:lineRule="auto"/>
        <w:rPr>
          <w:rFonts w:ascii="宋体" w:hAnsi="宋体"/>
          <w:sz w:val="21"/>
          <w:szCs w:val="21"/>
        </w:rPr>
      </w:pPr>
    </w:p>
    <w:p w:rsidR="000A505A" w:rsidRPr="00930E5F" w:rsidRDefault="000A505A" w:rsidP="000A505A">
      <w:pPr>
        <w:pStyle w:val="2"/>
        <w:keepLines w:val="0"/>
        <w:tabs>
          <w:tab w:val="left" w:pos="851"/>
        </w:tabs>
        <w:spacing w:before="0" w:after="0" w:line="360" w:lineRule="auto"/>
        <w:ind w:left="851" w:hanging="851"/>
        <w:rPr>
          <w:rFonts w:ascii="宋体" w:eastAsia="宋体" w:hAnsi="宋体"/>
          <w:sz w:val="21"/>
          <w:szCs w:val="21"/>
        </w:rPr>
      </w:pPr>
      <w:bookmarkStart w:id="2" w:name="_Toc132634775"/>
      <w:r w:rsidRPr="00930E5F">
        <w:rPr>
          <w:rFonts w:ascii="宋体" w:eastAsia="宋体" w:hAnsi="宋体"/>
          <w:sz w:val="21"/>
          <w:szCs w:val="21"/>
        </w:rPr>
        <w:t>2.</w:t>
      </w:r>
      <w:r w:rsidRPr="00930E5F">
        <w:rPr>
          <w:rFonts w:ascii="宋体" w:eastAsia="宋体" w:hAnsi="宋体"/>
          <w:sz w:val="21"/>
          <w:szCs w:val="21"/>
        </w:rPr>
        <w:tab/>
      </w:r>
      <w:bookmarkStart w:id="3" w:name="_Toc132634776"/>
      <w:r w:rsidRPr="00930E5F">
        <w:rPr>
          <w:rFonts w:ascii="宋体" w:eastAsia="宋体" w:hAnsi="宋体" w:hint="eastAsia"/>
          <w:sz w:val="21"/>
          <w:szCs w:val="21"/>
        </w:rPr>
        <w:t>报价表</w:t>
      </w:r>
      <w:bookmarkEnd w:id="2"/>
      <w:bookmarkEnd w:id="3"/>
    </w:p>
    <w:p w:rsidR="000A505A" w:rsidRPr="00930E5F" w:rsidRDefault="000A505A" w:rsidP="000A505A">
      <w:pPr>
        <w:spacing w:line="360" w:lineRule="auto"/>
        <w:rPr>
          <w:rFonts w:ascii="宋体" w:hAnsi="宋体"/>
          <w:szCs w:val="21"/>
        </w:rPr>
      </w:pPr>
    </w:p>
    <w:p w:rsidR="000A505A" w:rsidRPr="00930E5F" w:rsidRDefault="000A505A" w:rsidP="000A505A">
      <w:pPr>
        <w:pStyle w:val="4"/>
        <w:tabs>
          <w:tab w:val="left" w:pos="851"/>
        </w:tabs>
        <w:spacing w:before="0" w:after="0" w:line="360" w:lineRule="auto"/>
        <w:rPr>
          <w:rFonts w:ascii="宋体" w:eastAsia="宋体" w:hAnsi="宋体"/>
          <w:sz w:val="21"/>
          <w:szCs w:val="21"/>
        </w:rPr>
      </w:pPr>
      <w:r w:rsidRPr="00930E5F">
        <w:rPr>
          <w:rFonts w:ascii="宋体" w:eastAsia="宋体" w:hAnsi="宋体" w:hint="eastAsia"/>
          <w:sz w:val="21"/>
          <w:szCs w:val="21"/>
        </w:rPr>
        <w:t>2.1</w:t>
      </w:r>
      <w:r w:rsidRPr="00930E5F">
        <w:rPr>
          <w:rFonts w:ascii="宋体" w:eastAsia="宋体" w:hAnsi="宋体" w:hint="eastAsia"/>
          <w:sz w:val="21"/>
          <w:szCs w:val="21"/>
        </w:rPr>
        <w:tab/>
        <w:t>报价一览表</w:t>
      </w:r>
    </w:p>
    <w:p w:rsidR="000A505A" w:rsidRPr="00930E5F" w:rsidRDefault="000A505A" w:rsidP="000A505A">
      <w:pPr>
        <w:adjustRightInd w:val="0"/>
        <w:snapToGrid w:val="0"/>
        <w:spacing w:line="360" w:lineRule="auto"/>
        <w:rPr>
          <w:rFonts w:ascii="宋体" w:hAnsi="宋体"/>
          <w:szCs w:val="21"/>
        </w:rPr>
      </w:pPr>
      <w:r w:rsidRPr="00930E5F">
        <w:rPr>
          <w:rFonts w:ascii="宋体" w:hAnsi="宋体" w:hint="eastAsia"/>
          <w:szCs w:val="21"/>
        </w:rPr>
        <w:t>采购项目名称：</w:t>
      </w:r>
      <w:r w:rsidRPr="00930E5F">
        <w:rPr>
          <w:rFonts w:ascii="宋体" w:hAnsi="宋体" w:hint="eastAsia"/>
          <w:szCs w:val="21"/>
          <w:u w:val="single"/>
        </w:rPr>
        <w:t xml:space="preserve">　暨南大学2023年石牌、番禺校区学生宿舍扩容项目空调采购项目　</w:t>
      </w:r>
      <w:r w:rsidRPr="00930E5F">
        <w:rPr>
          <w:rFonts w:ascii="宋体" w:hAnsi="宋体" w:hint="eastAsia"/>
          <w:szCs w:val="21"/>
        </w:rPr>
        <w:t xml:space="preserve">　采购项目编号：</w:t>
      </w:r>
      <w:r w:rsidRPr="00930E5F">
        <w:rPr>
          <w:rFonts w:ascii="宋体" w:hAnsi="宋体" w:hint="eastAsia"/>
          <w:szCs w:val="21"/>
          <w:u w:val="single"/>
        </w:rPr>
        <w:t xml:space="preserve">　</w:t>
      </w:r>
      <w:r w:rsidRPr="00930E5F">
        <w:rPr>
          <w:rFonts w:ascii="宋体" w:hAnsi="宋体"/>
          <w:szCs w:val="21"/>
          <w:u w:val="single"/>
        </w:rPr>
        <w:t>GPCGD23A156HG013J</w:t>
      </w:r>
      <w:r w:rsidRPr="00930E5F">
        <w:rPr>
          <w:rFonts w:ascii="宋体" w:hAnsi="宋体" w:hint="eastAsia"/>
          <w:szCs w:val="21"/>
          <w:u w:val="single"/>
        </w:rPr>
        <w:t xml:space="preserve">　</w:t>
      </w:r>
      <w:r w:rsidRPr="00930E5F">
        <w:rPr>
          <w:rFonts w:ascii="宋体" w:hAnsi="宋体" w:hint="eastAsia"/>
          <w:szCs w:val="21"/>
        </w:rPr>
        <w:t xml:space="preserve">　子包号：</w:t>
      </w:r>
      <w:r w:rsidRPr="00930E5F">
        <w:rPr>
          <w:rFonts w:ascii="宋体" w:hAnsi="宋体" w:hint="eastAsia"/>
          <w:szCs w:val="21"/>
          <w:u w:val="single"/>
        </w:rPr>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7632"/>
      </w:tblGrid>
      <w:tr w:rsidR="000A505A" w:rsidRPr="00930E5F" w:rsidTr="00C73FE6">
        <w:trPr>
          <w:cantSplit/>
          <w:trHeight w:val="567"/>
        </w:trPr>
        <w:tc>
          <w:tcPr>
            <w:tcW w:w="1728" w:type="dxa"/>
            <w:tcBorders>
              <w:bottom w:val="single" w:sz="4" w:space="0" w:color="auto"/>
            </w:tcBorders>
            <w:vAlign w:val="center"/>
          </w:tcPr>
          <w:p w:rsidR="000A505A" w:rsidRPr="00930E5F" w:rsidRDefault="000A505A" w:rsidP="00C73FE6">
            <w:pPr>
              <w:ind w:firstLineChars="300" w:firstLine="630"/>
              <w:rPr>
                <w:rFonts w:ascii="宋体" w:hAnsi="宋体"/>
                <w:bCs/>
                <w:szCs w:val="21"/>
              </w:rPr>
            </w:pPr>
            <w:r w:rsidRPr="00930E5F">
              <w:rPr>
                <w:rFonts w:ascii="宋体" w:hAnsi="宋体" w:hint="eastAsia"/>
                <w:bCs/>
                <w:szCs w:val="21"/>
              </w:rPr>
              <w:t>分项</w:t>
            </w:r>
          </w:p>
        </w:tc>
        <w:tc>
          <w:tcPr>
            <w:tcW w:w="7632" w:type="dxa"/>
            <w:tcBorders>
              <w:bottom w:val="single" w:sz="4" w:space="0" w:color="auto"/>
            </w:tcBorders>
            <w:vAlign w:val="center"/>
          </w:tcPr>
          <w:p w:rsidR="000A505A" w:rsidRPr="00930E5F" w:rsidRDefault="000A505A" w:rsidP="00C73FE6">
            <w:pPr>
              <w:jc w:val="center"/>
              <w:rPr>
                <w:rFonts w:ascii="宋体" w:hAnsi="宋体"/>
                <w:bCs/>
                <w:szCs w:val="21"/>
              </w:rPr>
            </w:pPr>
            <w:r w:rsidRPr="00930E5F">
              <w:rPr>
                <w:rFonts w:ascii="宋体" w:hAnsi="宋体" w:hint="eastAsia"/>
                <w:bCs/>
                <w:szCs w:val="21"/>
              </w:rPr>
              <w:t>金额(元)</w:t>
            </w:r>
          </w:p>
        </w:tc>
      </w:tr>
      <w:tr w:rsidR="000A505A" w:rsidRPr="00930E5F" w:rsidTr="00C73FE6">
        <w:trPr>
          <w:cantSplit/>
          <w:trHeight w:val="567"/>
        </w:trPr>
        <w:tc>
          <w:tcPr>
            <w:tcW w:w="1728" w:type="dxa"/>
            <w:vAlign w:val="center"/>
          </w:tcPr>
          <w:p w:rsidR="000A505A" w:rsidRPr="00930E5F" w:rsidRDefault="000A505A" w:rsidP="00C73FE6">
            <w:pPr>
              <w:jc w:val="center"/>
              <w:rPr>
                <w:rFonts w:ascii="宋体" w:hAnsi="宋体"/>
                <w:bCs/>
                <w:szCs w:val="21"/>
              </w:rPr>
            </w:pPr>
            <w:r w:rsidRPr="00930E5F">
              <w:rPr>
                <w:rFonts w:ascii="宋体" w:hAnsi="宋体" w:hint="eastAsia"/>
                <w:bCs/>
                <w:szCs w:val="21"/>
              </w:rPr>
              <w:t>货物</w:t>
            </w:r>
          </w:p>
        </w:tc>
        <w:tc>
          <w:tcPr>
            <w:tcW w:w="7632" w:type="dxa"/>
            <w:vAlign w:val="center"/>
          </w:tcPr>
          <w:p w:rsidR="000A505A" w:rsidRPr="00930E5F" w:rsidRDefault="000A505A" w:rsidP="00C73FE6">
            <w:pPr>
              <w:pStyle w:val="xl25"/>
              <w:widowControl w:val="0"/>
              <w:pBdr>
                <w:bottom w:val="none" w:sz="0" w:space="0" w:color="auto"/>
                <w:right w:val="none" w:sz="0" w:space="0" w:color="auto"/>
              </w:pBdr>
              <w:spacing w:before="0" w:beforeAutospacing="0" w:after="0" w:afterAutospacing="0"/>
              <w:rPr>
                <w:bCs/>
                <w:kern w:val="2"/>
              </w:rPr>
            </w:pPr>
          </w:p>
        </w:tc>
      </w:tr>
      <w:tr w:rsidR="000A505A" w:rsidRPr="00930E5F" w:rsidTr="00C73FE6">
        <w:trPr>
          <w:cantSplit/>
          <w:trHeight w:val="567"/>
        </w:trPr>
        <w:tc>
          <w:tcPr>
            <w:tcW w:w="1728" w:type="dxa"/>
            <w:vAlign w:val="center"/>
          </w:tcPr>
          <w:p w:rsidR="000A505A" w:rsidRPr="00930E5F" w:rsidRDefault="000A505A" w:rsidP="00C73FE6">
            <w:pPr>
              <w:jc w:val="center"/>
              <w:rPr>
                <w:rFonts w:ascii="宋体" w:hAnsi="宋体"/>
                <w:bCs/>
                <w:szCs w:val="21"/>
              </w:rPr>
            </w:pPr>
            <w:r w:rsidRPr="00930E5F">
              <w:rPr>
                <w:rFonts w:ascii="宋体" w:hAnsi="宋体" w:hint="eastAsia"/>
                <w:bCs/>
                <w:szCs w:val="21"/>
              </w:rPr>
              <w:t>伴随服务</w:t>
            </w:r>
          </w:p>
        </w:tc>
        <w:tc>
          <w:tcPr>
            <w:tcW w:w="7632" w:type="dxa"/>
            <w:vAlign w:val="center"/>
          </w:tcPr>
          <w:p w:rsidR="000A505A" w:rsidRPr="00930E5F" w:rsidRDefault="000A505A" w:rsidP="00C73FE6">
            <w:pPr>
              <w:jc w:val="center"/>
              <w:rPr>
                <w:rFonts w:ascii="宋体" w:hAnsi="宋体"/>
                <w:bCs/>
                <w:szCs w:val="21"/>
              </w:rPr>
            </w:pPr>
          </w:p>
        </w:tc>
      </w:tr>
      <w:tr w:rsidR="000A505A" w:rsidRPr="00930E5F" w:rsidTr="00C73FE6">
        <w:trPr>
          <w:cantSplit/>
          <w:trHeight w:val="567"/>
        </w:trPr>
        <w:tc>
          <w:tcPr>
            <w:tcW w:w="1728" w:type="dxa"/>
            <w:tcBorders>
              <w:bottom w:val="single" w:sz="2" w:space="0" w:color="auto"/>
            </w:tcBorders>
            <w:vAlign w:val="center"/>
          </w:tcPr>
          <w:p w:rsidR="000A505A" w:rsidRPr="00930E5F" w:rsidRDefault="000A505A" w:rsidP="00C73FE6">
            <w:pPr>
              <w:jc w:val="center"/>
              <w:rPr>
                <w:rFonts w:ascii="宋体" w:hAnsi="宋体"/>
                <w:bCs/>
                <w:szCs w:val="21"/>
              </w:rPr>
            </w:pPr>
            <w:r w:rsidRPr="00930E5F">
              <w:rPr>
                <w:rFonts w:ascii="宋体" w:hAnsi="宋体" w:hint="eastAsia"/>
                <w:bCs/>
                <w:szCs w:val="21"/>
              </w:rPr>
              <w:t>其他费用</w:t>
            </w:r>
          </w:p>
        </w:tc>
        <w:tc>
          <w:tcPr>
            <w:tcW w:w="7632" w:type="dxa"/>
            <w:tcBorders>
              <w:bottom w:val="single" w:sz="2" w:space="0" w:color="auto"/>
            </w:tcBorders>
            <w:vAlign w:val="center"/>
          </w:tcPr>
          <w:p w:rsidR="000A505A" w:rsidRPr="00930E5F" w:rsidRDefault="000A505A" w:rsidP="00C73FE6">
            <w:pPr>
              <w:jc w:val="center"/>
              <w:rPr>
                <w:rFonts w:ascii="宋体" w:hAnsi="宋体"/>
                <w:bCs/>
                <w:szCs w:val="21"/>
              </w:rPr>
            </w:pPr>
          </w:p>
        </w:tc>
      </w:tr>
      <w:tr w:rsidR="000A505A" w:rsidRPr="00930E5F" w:rsidTr="00C73FE6">
        <w:trPr>
          <w:cantSplit/>
          <w:trHeight w:val="567"/>
        </w:trPr>
        <w:tc>
          <w:tcPr>
            <w:tcW w:w="1728" w:type="dxa"/>
            <w:tcBorders>
              <w:bottom w:val="single" w:sz="2" w:space="0" w:color="auto"/>
            </w:tcBorders>
            <w:vAlign w:val="center"/>
          </w:tcPr>
          <w:p w:rsidR="000A505A" w:rsidRPr="00930E5F" w:rsidRDefault="000A505A" w:rsidP="00C73FE6">
            <w:pPr>
              <w:pStyle w:val="xl25"/>
              <w:widowControl w:val="0"/>
              <w:pBdr>
                <w:bottom w:val="none" w:sz="0" w:space="0" w:color="auto"/>
                <w:right w:val="none" w:sz="0" w:space="0" w:color="auto"/>
              </w:pBdr>
              <w:spacing w:before="0" w:beforeAutospacing="0" w:after="0" w:afterAutospacing="0"/>
              <w:rPr>
                <w:bCs/>
                <w:kern w:val="2"/>
              </w:rPr>
            </w:pPr>
            <w:r w:rsidRPr="00930E5F">
              <w:rPr>
                <w:rFonts w:hint="eastAsia"/>
                <w:bCs/>
                <w:kern w:val="2"/>
              </w:rPr>
              <w:t>总报价</w:t>
            </w:r>
          </w:p>
        </w:tc>
        <w:tc>
          <w:tcPr>
            <w:tcW w:w="7632" w:type="dxa"/>
            <w:tcBorders>
              <w:bottom w:val="single" w:sz="2" w:space="0" w:color="auto"/>
            </w:tcBorders>
            <w:vAlign w:val="center"/>
          </w:tcPr>
          <w:p w:rsidR="000A505A" w:rsidRPr="00930E5F" w:rsidRDefault="000A505A" w:rsidP="00C73FE6">
            <w:pPr>
              <w:rPr>
                <w:rFonts w:ascii="宋体" w:hAnsi="宋体"/>
                <w:bCs/>
                <w:szCs w:val="21"/>
              </w:rPr>
            </w:pPr>
            <w:r w:rsidRPr="00930E5F">
              <w:rPr>
                <w:rFonts w:ascii="宋体" w:hAnsi="宋体" w:hint="eastAsia"/>
                <w:bCs/>
                <w:szCs w:val="21"/>
              </w:rPr>
              <w:t>（大写）人民币                      元整（￥           ）</w:t>
            </w:r>
          </w:p>
        </w:tc>
      </w:tr>
    </w:tbl>
    <w:p w:rsidR="000A505A" w:rsidRPr="00930E5F" w:rsidRDefault="000A505A" w:rsidP="000A505A">
      <w:pPr>
        <w:spacing w:line="360" w:lineRule="auto"/>
        <w:ind w:left="708" w:hangingChars="337" w:hanging="708"/>
        <w:rPr>
          <w:rFonts w:ascii="宋体" w:hAnsi="宋体"/>
          <w:szCs w:val="21"/>
        </w:rPr>
      </w:pPr>
    </w:p>
    <w:p w:rsidR="000A505A" w:rsidRPr="00930E5F" w:rsidRDefault="000A505A" w:rsidP="000A505A">
      <w:pPr>
        <w:spacing w:line="360" w:lineRule="auto"/>
        <w:ind w:left="708" w:hangingChars="337" w:hanging="708"/>
        <w:rPr>
          <w:rFonts w:ascii="宋体" w:hAnsi="宋体"/>
          <w:szCs w:val="21"/>
        </w:rPr>
      </w:pPr>
      <w:r w:rsidRPr="00930E5F">
        <w:rPr>
          <w:rFonts w:ascii="宋体" w:hAnsi="宋体" w:hint="eastAsia"/>
          <w:szCs w:val="21"/>
        </w:rPr>
        <w:t>注：1.此表总报价是所有需采购人支付的金额总数，包括《用户需求书》要求的全部内容以及采购代理费用。</w:t>
      </w:r>
    </w:p>
    <w:p w:rsidR="000A505A" w:rsidRPr="00930E5F" w:rsidRDefault="000A505A" w:rsidP="000A505A">
      <w:pPr>
        <w:spacing w:line="360" w:lineRule="auto"/>
        <w:ind w:leftChars="200" w:left="708" w:hangingChars="137" w:hanging="288"/>
        <w:rPr>
          <w:rFonts w:ascii="宋体" w:hAnsi="宋体"/>
          <w:szCs w:val="21"/>
        </w:rPr>
      </w:pPr>
      <w:r w:rsidRPr="00930E5F">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0A505A" w:rsidRPr="00930E5F" w:rsidRDefault="000A505A" w:rsidP="000A505A">
      <w:pPr>
        <w:spacing w:line="360" w:lineRule="auto"/>
        <w:ind w:leftChars="200" w:left="708" w:hangingChars="137" w:hanging="288"/>
        <w:rPr>
          <w:rFonts w:ascii="宋体" w:hAnsi="宋体"/>
          <w:szCs w:val="21"/>
        </w:rPr>
      </w:pPr>
      <w:r w:rsidRPr="00930E5F">
        <w:rPr>
          <w:rFonts w:ascii="宋体" w:hAnsi="宋体" w:hint="eastAsia"/>
          <w:szCs w:val="21"/>
        </w:rPr>
        <w:t>3.</w:t>
      </w:r>
      <w:r w:rsidRPr="00930E5F">
        <w:rPr>
          <w:rFonts w:hint="eastAsia"/>
          <w:b/>
          <w:spacing w:val="4"/>
        </w:rPr>
        <w:t>温馨提示：</w:t>
      </w:r>
      <w:r w:rsidRPr="00930E5F">
        <w:rPr>
          <w:rFonts w:hint="eastAsia"/>
          <w:spacing w:val="4"/>
        </w:rPr>
        <w:t>中文大写金额用汉字，如壹、贰、叁、肆、伍、陆、柒、捌、玖、拾、佰、仟、万、亿、元、角、分、零、整（正）等。</w:t>
      </w:r>
    </w:p>
    <w:p w:rsidR="000A505A" w:rsidRPr="00930E5F" w:rsidRDefault="000A505A" w:rsidP="000A505A">
      <w:pPr>
        <w:spacing w:line="360" w:lineRule="auto"/>
        <w:rPr>
          <w:rFonts w:ascii="宋体" w:hAnsi="宋体"/>
          <w:szCs w:val="21"/>
        </w:rPr>
      </w:pPr>
    </w:p>
    <w:p w:rsidR="000A505A" w:rsidRPr="00930E5F" w:rsidRDefault="000A505A" w:rsidP="000A505A">
      <w:pPr>
        <w:spacing w:line="360" w:lineRule="auto"/>
        <w:rPr>
          <w:rFonts w:ascii="宋体" w:hAnsi="宋体"/>
          <w:szCs w:val="21"/>
        </w:rPr>
      </w:pPr>
    </w:p>
    <w:p w:rsidR="000A505A" w:rsidRPr="00930E5F" w:rsidRDefault="000A505A" w:rsidP="000A505A">
      <w:pPr>
        <w:spacing w:line="360" w:lineRule="auto"/>
        <w:rPr>
          <w:rFonts w:ascii="宋体" w:hAnsi="宋体"/>
          <w:szCs w:val="21"/>
        </w:rPr>
      </w:pPr>
    </w:p>
    <w:p w:rsidR="000A505A" w:rsidRPr="00930E5F" w:rsidRDefault="000A505A" w:rsidP="000A505A">
      <w:pPr>
        <w:adjustRightInd w:val="0"/>
        <w:snapToGrid w:val="0"/>
        <w:spacing w:line="360" w:lineRule="auto"/>
        <w:rPr>
          <w:rFonts w:ascii="宋体" w:hAnsi="宋体"/>
          <w:szCs w:val="21"/>
          <w:u w:val="single"/>
        </w:rPr>
      </w:pPr>
      <w:r w:rsidRPr="00930E5F">
        <w:rPr>
          <w:rFonts w:ascii="宋体" w:hAnsi="宋体" w:hint="eastAsia"/>
          <w:szCs w:val="21"/>
        </w:rPr>
        <w:t>投标供应商名称（盖章）：</w:t>
      </w:r>
    </w:p>
    <w:p w:rsidR="000A505A" w:rsidRPr="00930E5F" w:rsidRDefault="000A505A" w:rsidP="000A505A">
      <w:pPr>
        <w:spacing w:line="360" w:lineRule="auto"/>
        <w:rPr>
          <w:rFonts w:ascii="宋体" w:hAnsi="宋体"/>
          <w:szCs w:val="21"/>
        </w:rPr>
      </w:pPr>
      <w:r w:rsidRPr="00930E5F">
        <w:rPr>
          <w:rFonts w:ascii="宋体" w:hAnsi="宋体" w:hint="eastAsia"/>
          <w:szCs w:val="21"/>
        </w:rPr>
        <w:t>日期：   年   月   日</w:t>
      </w:r>
    </w:p>
    <w:p w:rsidR="000A505A" w:rsidRPr="00930E5F" w:rsidRDefault="000A505A" w:rsidP="000A505A">
      <w:pPr>
        <w:spacing w:line="360" w:lineRule="auto"/>
        <w:rPr>
          <w:rFonts w:ascii="宋体" w:hAnsi="宋体"/>
          <w:szCs w:val="21"/>
        </w:rPr>
      </w:pPr>
      <w:r w:rsidRPr="00930E5F">
        <w:rPr>
          <w:rFonts w:ascii="宋体" w:hAnsi="宋体"/>
          <w:szCs w:val="21"/>
        </w:rPr>
        <w:br w:type="page"/>
      </w:r>
    </w:p>
    <w:p w:rsidR="000A505A" w:rsidRPr="00930E5F" w:rsidRDefault="000A505A" w:rsidP="000A505A">
      <w:pPr>
        <w:pStyle w:val="4"/>
        <w:tabs>
          <w:tab w:val="left" w:pos="851"/>
        </w:tabs>
        <w:spacing w:before="0" w:after="0" w:line="360" w:lineRule="auto"/>
        <w:rPr>
          <w:rFonts w:ascii="宋体" w:eastAsia="宋体" w:hAnsi="宋体"/>
          <w:sz w:val="21"/>
          <w:szCs w:val="21"/>
        </w:rPr>
      </w:pPr>
      <w:r w:rsidRPr="00930E5F">
        <w:rPr>
          <w:rFonts w:ascii="宋体" w:eastAsia="宋体" w:hAnsi="宋体" w:hint="eastAsia"/>
          <w:sz w:val="21"/>
          <w:szCs w:val="21"/>
        </w:rPr>
        <w:lastRenderedPageBreak/>
        <w:t>2.2</w:t>
      </w:r>
      <w:r w:rsidRPr="00930E5F">
        <w:rPr>
          <w:rFonts w:ascii="宋体" w:eastAsia="宋体" w:hAnsi="宋体" w:hint="eastAsia"/>
          <w:sz w:val="21"/>
          <w:szCs w:val="21"/>
        </w:rPr>
        <w:tab/>
        <w:t>投标明细报价表</w:t>
      </w:r>
    </w:p>
    <w:p w:rsidR="000A505A" w:rsidRPr="00930E5F" w:rsidRDefault="000A505A" w:rsidP="000A505A">
      <w:pPr>
        <w:adjustRightInd w:val="0"/>
        <w:snapToGrid w:val="0"/>
        <w:spacing w:line="360" w:lineRule="auto"/>
        <w:rPr>
          <w:rFonts w:ascii="宋体" w:hAnsi="宋体"/>
          <w:szCs w:val="21"/>
        </w:rPr>
      </w:pPr>
      <w:r w:rsidRPr="00930E5F">
        <w:rPr>
          <w:rFonts w:ascii="宋体" w:hAnsi="宋体" w:hint="eastAsia"/>
          <w:szCs w:val="21"/>
        </w:rPr>
        <w:t>采购项目名称：</w:t>
      </w:r>
      <w:r w:rsidRPr="00930E5F">
        <w:rPr>
          <w:rFonts w:ascii="宋体" w:hAnsi="宋体" w:hint="eastAsia"/>
          <w:szCs w:val="21"/>
          <w:u w:val="single"/>
        </w:rPr>
        <w:t xml:space="preserve">　暨南大学2023年石牌、番禺校区学生宿舍扩容项目空调采购项目　</w:t>
      </w:r>
      <w:r w:rsidRPr="00930E5F">
        <w:rPr>
          <w:rFonts w:ascii="宋体" w:hAnsi="宋体" w:hint="eastAsia"/>
          <w:szCs w:val="21"/>
        </w:rPr>
        <w:t xml:space="preserve">　采购项目编号：</w:t>
      </w:r>
      <w:r w:rsidRPr="00930E5F">
        <w:rPr>
          <w:rFonts w:ascii="宋体" w:hAnsi="宋体" w:hint="eastAsia"/>
          <w:szCs w:val="21"/>
          <w:u w:val="single"/>
        </w:rPr>
        <w:t xml:space="preserve">　</w:t>
      </w:r>
      <w:r w:rsidRPr="00930E5F">
        <w:rPr>
          <w:rFonts w:ascii="宋体" w:hAnsi="宋体"/>
          <w:szCs w:val="21"/>
          <w:u w:val="single"/>
        </w:rPr>
        <w:t>GPCGD23A156HG013J</w:t>
      </w:r>
      <w:r w:rsidRPr="00930E5F">
        <w:rPr>
          <w:rFonts w:ascii="宋体" w:hAnsi="宋体" w:hint="eastAsia"/>
          <w:szCs w:val="21"/>
          <w:u w:val="single"/>
        </w:rPr>
        <w:t xml:space="preserve">　</w:t>
      </w:r>
      <w:r w:rsidRPr="00930E5F">
        <w:rPr>
          <w:rFonts w:ascii="宋体" w:hAnsi="宋体" w:hint="eastAsia"/>
          <w:szCs w:val="21"/>
        </w:rPr>
        <w:t xml:space="preserve">　子包号：</w:t>
      </w:r>
      <w:r w:rsidRPr="00930E5F">
        <w:rPr>
          <w:rFonts w:ascii="宋体" w:hAnsi="宋体" w:hint="eastAsia"/>
          <w:szCs w:val="21"/>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8"/>
        <w:gridCol w:w="1335"/>
        <w:gridCol w:w="1881"/>
        <w:gridCol w:w="1060"/>
        <w:gridCol w:w="1114"/>
        <w:gridCol w:w="934"/>
        <w:gridCol w:w="1166"/>
        <w:gridCol w:w="1542"/>
      </w:tblGrid>
      <w:tr w:rsidR="000A505A" w:rsidRPr="00930E5F" w:rsidTr="00C73FE6">
        <w:trPr>
          <w:cantSplit/>
          <w:trHeight w:val="397"/>
          <w:jc w:val="center"/>
        </w:trPr>
        <w:tc>
          <w:tcPr>
            <w:tcW w:w="9670" w:type="dxa"/>
            <w:gridSpan w:val="8"/>
            <w:tcBorders>
              <w:left w:val="single" w:sz="4" w:space="0" w:color="auto"/>
              <w:right w:val="single" w:sz="4" w:space="0" w:color="auto"/>
            </w:tcBorders>
            <w:vAlign w:val="center"/>
          </w:tcPr>
          <w:p w:rsidR="000A505A" w:rsidRPr="00930E5F" w:rsidRDefault="000A505A" w:rsidP="00C73FE6">
            <w:pPr>
              <w:rPr>
                <w:rFonts w:ascii="宋体" w:hAnsi="宋体"/>
                <w:bCs/>
                <w:szCs w:val="21"/>
              </w:rPr>
            </w:pPr>
            <w:r w:rsidRPr="00930E5F">
              <w:rPr>
                <w:rFonts w:ascii="宋体" w:hAnsi="宋体" w:hint="eastAsia"/>
                <w:szCs w:val="21"/>
              </w:rPr>
              <w:t>一、货物详列</w:t>
            </w:r>
          </w:p>
        </w:tc>
      </w:tr>
      <w:tr w:rsidR="000A505A" w:rsidRPr="00930E5F" w:rsidTr="00C73FE6">
        <w:trPr>
          <w:cantSplit/>
          <w:trHeight w:val="397"/>
          <w:jc w:val="center"/>
        </w:trPr>
        <w:tc>
          <w:tcPr>
            <w:tcW w:w="9670" w:type="dxa"/>
            <w:gridSpan w:val="8"/>
            <w:tcBorders>
              <w:left w:val="single" w:sz="4" w:space="0" w:color="auto"/>
              <w:right w:val="single" w:sz="4" w:space="0" w:color="auto"/>
            </w:tcBorders>
            <w:vAlign w:val="center"/>
          </w:tcPr>
          <w:p w:rsidR="000A505A" w:rsidRPr="00930E5F" w:rsidRDefault="000A505A" w:rsidP="00C73FE6">
            <w:pPr>
              <w:rPr>
                <w:rFonts w:ascii="宋体" w:hAnsi="宋体"/>
                <w:szCs w:val="21"/>
              </w:rPr>
            </w:pPr>
            <w:r w:rsidRPr="00930E5F">
              <w:rPr>
                <w:rFonts w:ascii="宋体" w:hAnsi="宋体" w:hint="eastAsia"/>
                <w:szCs w:val="21"/>
              </w:rPr>
              <w:t>（一）</w:t>
            </w:r>
            <w:r w:rsidRPr="00930E5F">
              <w:rPr>
                <w:rFonts w:ascii="宋体" w:hAnsi="宋体"/>
                <w:szCs w:val="21"/>
              </w:rPr>
              <w:t>主要标的物</w:t>
            </w:r>
          </w:p>
        </w:tc>
      </w:tr>
      <w:tr w:rsidR="000A505A" w:rsidRPr="00930E5F" w:rsidTr="00C73FE6">
        <w:trPr>
          <w:cantSplit/>
          <w:trHeight w:val="397"/>
          <w:jc w:val="center"/>
        </w:trPr>
        <w:tc>
          <w:tcPr>
            <w:tcW w:w="638" w:type="dxa"/>
            <w:tcBorders>
              <w:left w:val="single" w:sz="4" w:space="0" w:color="auto"/>
            </w:tcBorders>
            <w:vAlign w:val="center"/>
          </w:tcPr>
          <w:p w:rsidR="000A505A" w:rsidRPr="00930E5F" w:rsidRDefault="000A505A" w:rsidP="00C73FE6">
            <w:pPr>
              <w:jc w:val="center"/>
              <w:rPr>
                <w:rFonts w:ascii="宋体" w:hAnsi="宋体"/>
                <w:szCs w:val="21"/>
              </w:rPr>
            </w:pPr>
            <w:r w:rsidRPr="00930E5F">
              <w:rPr>
                <w:rFonts w:ascii="宋体" w:hAnsi="宋体" w:hint="eastAsia"/>
                <w:szCs w:val="21"/>
              </w:rPr>
              <w:t>序号</w:t>
            </w:r>
          </w:p>
        </w:tc>
        <w:tc>
          <w:tcPr>
            <w:tcW w:w="1335" w:type="dxa"/>
            <w:vAlign w:val="center"/>
          </w:tcPr>
          <w:p w:rsidR="000A505A" w:rsidRPr="00930E5F" w:rsidRDefault="000A505A" w:rsidP="00C73FE6">
            <w:pPr>
              <w:jc w:val="center"/>
              <w:rPr>
                <w:rFonts w:ascii="宋体" w:hAnsi="宋体"/>
                <w:szCs w:val="21"/>
              </w:rPr>
            </w:pPr>
            <w:r w:rsidRPr="00930E5F">
              <w:rPr>
                <w:rFonts w:ascii="宋体" w:hAnsi="宋体" w:hint="eastAsia"/>
                <w:szCs w:val="21"/>
              </w:rPr>
              <w:t>分项名称</w:t>
            </w:r>
          </w:p>
        </w:tc>
        <w:tc>
          <w:tcPr>
            <w:tcW w:w="1881" w:type="dxa"/>
            <w:vAlign w:val="center"/>
          </w:tcPr>
          <w:p w:rsidR="000A505A" w:rsidRPr="00930E5F" w:rsidRDefault="000A505A" w:rsidP="00C73FE6">
            <w:pPr>
              <w:jc w:val="center"/>
              <w:rPr>
                <w:rFonts w:ascii="宋体" w:hAnsi="宋体"/>
                <w:szCs w:val="21"/>
              </w:rPr>
            </w:pPr>
            <w:r w:rsidRPr="00930E5F">
              <w:rPr>
                <w:rFonts w:ascii="宋体" w:hAnsi="宋体" w:hint="eastAsia"/>
                <w:szCs w:val="21"/>
              </w:rPr>
              <w:t>品牌、规格型号、主要技术参数</w:t>
            </w:r>
          </w:p>
        </w:tc>
        <w:tc>
          <w:tcPr>
            <w:tcW w:w="1060" w:type="dxa"/>
            <w:vAlign w:val="center"/>
          </w:tcPr>
          <w:p w:rsidR="000A505A" w:rsidRPr="00930E5F" w:rsidRDefault="000A505A" w:rsidP="00C73FE6">
            <w:pPr>
              <w:jc w:val="center"/>
              <w:rPr>
                <w:rFonts w:ascii="宋体" w:hAnsi="宋体"/>
                <w:szCs w:val="21"/>
              </w:rPr>
            </w:pPr>
            <w:r w:rsidRPr="00930E5F">
              <w:rPr>
                <w:rFonts w:ascii="宋体" w:hAnsi="宋体" w:hint="eastAsia"/>
                <w:szCs w:val="21"/>
              </w:rPr>
              <w:t>制造商</w:t>
            </w:r>
          </w:p>
        </w:tc>
        <w:tc>
          <w:tcPr>
            <w:tcW w:w="1114" w:type="dxa"/>
            <w:vAlign w:val="center"/>
          </w:tcPr>
          <w:p w:rsidR="000A505A" w:rsidRPr="00930E5F" w:rsidRDefault="000A505A" w:rsidP="00C73FE6">
            <w:pPr>
              <w:jc w:val="center"/>
              <w:rPr>
                <w:rFonts w:ascii="宋体" w:hAnsi="宋体"/>
                <w:szCs w:val="21"/>
              </w:rPr>
            </w:pPr>
            <w:r w:rsidRPr="00930E5F">
              <w:rPr>
                <w:rFonts w:ascii="宋体" w:hAnsi="宋体" w:hint="eastAsia"/>
                <w:szCs w:val="21"/>
              </w:rPr>
              <w:t>数量</w:t>
            </w:r>
          </w:p>
        </w:tc>
        <w:tc>
          <w:tcPr>
            <w:tcW w:w="934" w:type="dxa"/>
            <w:vAlign w:val="center"/>
          </w:tcPr>
          <w:p w:rsidR="000A505A" w:rsidRPr="00930E5F" w:rsidRDefault="000A505A" w:rsidP="00C73FE6">
            <w:pPr>
              <w:jc w:val="center"/>
              <w:rPr>
                <w:rFonts w:ascii="宋体" w:hAnsi="宋体"/>
                <w:szCs w:val="21"/>
              </w:rPr>
            </w:pPr>
            <w:r w:rsidRPr="00930E5F">
              <w:rPr>
                <w:rFonts w:ascii="宋体" w:hAnsi="宋体" w:hint="eastAsia"/>
                <w:szCs w:val="21"/>
              </w:rPr>
              <w:t>单价</w:t>
            </w:r>
          </w:p>
        </w:tc>
        <w:tc>
          <w:tcPr>
            <w:tcW w:w="1166" w:type="dxa"/>
            <w:tcBorders>
              <w:right w:val="single" w:sz="4" w:space="0" w:color="auto"/>
            </w:tcBorders>
            <w:vAlign w:val="center"/>
          </w:tcPr>
          <w:p w:rsidR="000A505A" w:rsidRPr="00930E5F" w:rsidRDefault="000A505A" w:rsidP="00C73FE6">
            <w:pPr>
              <w:ind w:leftChars="-44" w:left="-92"/>
              <w:jc w:val="center"/>
              <w:rPr>
                <w:rFonts w:ascii="宋体" w:hAnsi="宋体"/>
                <w:szCs w:val="21"/>
              </w:rPr>
            </w:pPr>
            <w:r w:rsidRPr="00930E5F">
              <w:rPr>
                <w:rFonts w:ascii="宋体" w:hAnsi="宋体" w:hint="eastAsia"/>
                <w:szCs w:val="21"/>
              </w:rPr>
              <w:t>合计（元）</w:t>
            </w:r>
          </w:p>
        </w:tc>
        <w:tc>
          <w:tcPr>
            <w:tcW w:w="1542" w:type="dxa"/>
            <w:tcBorders>
              <w:left w:val="single" w:sz="4" w:space="0" w:color="auto"/>
              <w:right w:val="single" w:sz="4" w:space="0" w:color="auto"/>
            </w:tcBorders>
            <w:vAlign w:val="center"/>
          </w:tcPr>
          <w:p w:rsidR="000A505A" w:rsidRPr="00930E5F" w:rsidRDefault="000A505A" w:rsidP="00C73FE6">
            <w:pPr>
              <w:jc w:val="center"/>
              <w:rPr>
                <w:rFonts w:ascii="宋体" w:hAnsi="宋体"/>
                <w:szCs w:val="21"/>
              </w:rPr>
            </w:pPr>
            <w:r w:rsidRPr="00930E5F">
              <w:rPr>
                <w:rFonts w:ascii="宋体" w:hAnsi="宋体" w:hint="eastAsia"/>
                <w:szCs w:val="21"/>
              </w:rPr>
              <w:t>广东省现市场零售价</w:t>
            </w:r>
          </w:p>
        </w:tc>
      </w:tr>
      <w:tr w:rsidR="000A505A" w:rsidRPr="00930E5F" w:rsidTr="00C73FE6">
        <w:trPr>
          <w:cantSplit/>
          <w:trHeight w:val="397"/>
          <w:jc w:val="center"/>
        </w:trPr>
        <w:tc>
          <w:tcPr>
            <w:tcW w:w="638" w:type="dxa"/>
            <w:tcBorders>
              <w:left w:val="single" w:sz="4" w:space="0" w:color="auto"/>
            </w:tcBorders>
            <w:vAlign w:val="center"/>
          </w:tcPr>
          <w:p w:rsidR="000A505A" w:rsidRPr="00930E5F" w:rsidRDefault="000A505A" w:rsidP="00C73FE6">
            <w:pPr>
              <w:jc w:val="center"/>
              <w:rPr>
                <w:rFonts w:ascii="宋体" w:hAnsi="宋体"/>
                <w:szCs w:val="21"/>
              </w:rPr>
            </w:pPr>
          </w:p>
        </w:tc>
        <w:tc>
          <w:tcPr>
            <w:tcW w:w="1335" w:type="dxa"/>
            <w:vAlign w:val="center"/>
          </w:tcPr>
          <w:p w:rsidR="000A505A" w:rsidRPr="00930E5F" w:rsidRDefault="000A505A" w:rsidP="00C73FE6">
            <w:pPr>
              <w:jc w:val="center"/>
              <w:rPr>
                <w:rFonts w:ascii="宋体" w:hAnsi="宋体"/>
                <w:szCs w:val="21"/>
              </w:rPr>
            </w:pPr>
          </w:p>
        </w:tc>
        <w:tc>
          <w:tcPr>
            <w:tcW w:w="1881" w:type="dxa"/>
            <w:vAlign w:val="center"/>
          </w:tcPr>
          <w:p w:rsidR="000A505A" w:rsidRPr="00930E5F" w:rsidRDefault="000A505A" w:rsidP="00C73FE6">
            <w:pPr>
              <w:jc w:val="center"/>
              <w:rPr>
                <w:rFonts w:ascii="宋体" w:hAnsi="宋体"/>
                <w:szCs w:val="21"/>
              </w:rPr>
            </w:pPr>
          </w:p>
        </w:tc>
        <w:tc>
          <w:tcPr>
            <w:tcW w:w="1060" w:type="dxa"/>
            <w:vAlign w:val="center"/>
          </w:tcPr>
          <w:p w:rsidR="000A505A" w:rsidRPr="00930E5F" w:rsidRDefault="000A505A" w:rsidP="00C73FE6">
            <w:pPr>
              <w:jc w:val="center"/>
              <w:rPr>
                <w:rFonts w:ascii="宋体" w:hAnsi="宋体"/>
                <w:szCs w:val="21"/>
              </w:rPr>
            </w:pPr>
          </w:p>
        </w:tc>
        <w:tc>
          <w:tcPr>
            <w:tcW w:w="1114" w:type="dxa"/>
            <w:vAlign w:val="center"/>
          </w:tcPr>
          <w:p w:rsidR="000A505A" w:rsidRPr="00930E5F" w:rsidRDefault="000A505A" w:rsidP="00C73FE6">
            <w:pPr>
              <w:jc w:val="center"/>
              <w:rPr>
                <w:rFonts w:ascii="宋体" w:hAnsi="宋体"/>
                <w:szCs w:val="21"/>
              </w:rPr>
            </w:pPr>
          </w:p>
        </w:tc>
        <w:tc>
          <w:tcPr>
            <w:tcW w:w="934" w:type="dxa"/>
            <w:vAlign w:val="center"/>
          </w:tcPr>
          <w:p w:rsidR="000A505A" w:rsidRPr="00930E5F" w:rsidRDefault="000A505A" w:rsidP="00C73FE6">
            <w:pPr>
              <w:jc w:val="center"/>
              <w:rPr>
                <w:rFonts w:ascii="宋体" w:hAnsi="宋体"/>
                <w:szCs w:val="21"/>
              </w:rPr>
            </w:pPr>
          </w:p>
        </w:tc>
        <w:tc>
          <w:tcPr>
            <w:tcW w:w="1166" w:type="dxa"/>
            <w:tcBorders>
              <w:right w:val="single" w:sz="4" w:space="0" w:color="auto"/>
            </w:tcBorders>
            <w:vAlign w:val="center"/>
          </w:tcPr>
          <w:p w:rsidR="000A505A" w:rsidRPr="00930E5F" w:rsidRDefault="000A505A" w:rsidP="00C73FE6">
            <w:pPr>
              <w:ind w:leftChars="-44" w:left="-92"/>
              <w:jc w:val="center"/>
              <w:rPr>
                <w:rFonts w:ascii="宋体" w:hAnsi="宋体"/>
                <w:szCs w:val="21"/>
              </w:rPr>
            </w:pPr>
          </w:p>
        </w:tc>
        <w:tc>
          <w:tcPr>
            <w:tcW w:w="1542" w:type="dxa"/>
            <w:tcBorders>
              <w:left w:val="single" w:sz="4" w:space="0" w:color="auto"/>
              <w:right w:val="single" w:sz="4" w:space="0" w:color="auto"/>
            </w:tcBorders>
            <w:vAlign w:val="center"/>
          </w:tcPr>
          <w:p w:rsidR="000A505A" w:rsidRPr="00930E5F" w:rsidRDefault="000A505A" w:rsidP="00C73FE6">
            <w:pPr>
              <w:jc w:val="center"/>
              <w:rPr>
                <w:rFonts w:ascii="宋体" w:hAnsi="宋体"/>
                <w:szCs w:val="21"/>
              </w:rPr>
            </w:pPr>
          </w:p>
        </w:tc>
      </w:tr>
      <w:tr w:rsidR="000A505A" w:rsidRPr="00930E5F" w:rsidTr="00C73FE6">
        <w:trPr>
          <w:cantSplit/>
          <w:trHeight w:val="397"/>
          <w:jc w:val="center"/>
        </w:trPr>
        <w:tc>
          <w:tcPr>
            <w:tcW w:w="638" w:type="dxa"/>
            <w:tcBorders>
              <w:left w:val="single" w:sz="4" w:space="0" w:color="auto"/>
            </w:tcBorders>
            <w:vAlign w:val="center"/>
          </w:tcPr>
          <w:p w:rsidR="000A505A" w:rsidRPr="00930E5F" w:rsidRDefault="000A505A" w:rsidP="00C73FE6">
            <w:pPr>
              <w:jc w:val="center"/>
              <w:rPr>
                <w:rFonts w:ascii="宋体" w:hAnsi="宋体"/>
                <w:szCs w:val="21"/>
              </w:rPr>
            </w:pPr>
          </w:p>
        </w:tc>
        <w:tc>
          <w:tcPr>
            <w:tcW w:w="1335" w:type="dxa"/>
            <w:vAlign w:val="center"/>
          </w:tcPr>
          <w:p w:rsidR="000A505A" w:rsidRPr="00930E5F" w:rsidRDefault="000A505A" w:rsidP="00C73FE6">
            <w:pPr>
              <w:jc w:val="center"/>
              <w:rPr>
                <w:rFonts w:ascii="宋体" w:hAnsi="宋体"/>
                <w:szCs w:val="21"/>
              </w:rPr>
            </w:pPr>
          </w:p>
        </w:tc>
        <w:tc>
          <w:tcPr>
            <w:tcW w:w="1881" w:type="dxa"/>
            <w:vAlign w:val="center"/>
          </w:tcPr>
          <w:p w:rsidR="000A505A" w:rsidRPr="00930E5F" w:rsidRDefault="000A505A" w:rsidP="00C73FE6">
            <w:pPr>
              <w:jc w:val="center"/>
              <w:rPr>
                <w:rFonts w:ascii="宋体" w:hAnsi="宋体"/>
                <w:szCs w:val="21"/>
              </w:rPr>
            </w:pPr>
          </w:p>
        </w:tc>
        <w:tc>
          <w:tcPr>
            <w:tcW w:w="1060" w:type="dxa"/>
            <w:vAlign w:val="center"/>
          </w:tcPr>
          <w:p w:rsidR="000A505A" w:rsidRPr="00930E5F" w:rsidRDefault="000A505A" w:rsidP="00C73FE6">
            <w:pPr>
              <w:jc w:val="center"/>
              <w:rPr>
                <w:rFonts w:ascii="宋体" w:hAnsi="宋体"/>
                <w:szCs w:val="21"/>
              </w:rPr>
            </w:pPr>
          </w:p>
        </w:tc>
        <w:tc>
          <w:tcPr>
            <w:tcW w:w="1114" w:type="dxa"/>
            <w:vAlign w:val="center"/>
          </w:tcPr>
          <w:p w:rsidR="000A505A" w:rsidRPr="00930E5F" w:rsidRDefault="000A505A" w:rsidP="00C73FE6">
            <w:pPr>
              <w:jc w:val="center"/>
              <w:rPr>
                <w:rFonts w:ascii="宋体" w:hAnsi="宋体"/>
                <w:szCs w:val="21"/>
              </w:rPr>
            </w:pPr>
          </w:p>
        </w:tc>
        <w:tc>
          <w:tcPr>
            <w:tcW w:w="934" w:type="dxa"/>
            <w:vAlign w:val="center"/>
          </w:tcPr>
          <w:p w:rsidR="000A505A" w:rsidRPr="00930E5F" w:rsidRDefault="000A505A" w:rsidP="00C73FE6">
            <w:pPr>
              <w:jc w:val="center"/>
              <w:rPr>
                <w:rFonts w:ascii="宋体" w:hAnsi="宋体"/>
                <w:szCs w:val="21"/>
              </w:rPr>
            </w:pPr>
          </w:p>
        </w:tc>
        <w:tc>
          <w:tcPr>
            <w:tcW w:w="1166" w:type="dxa"/>
            <w:tcBorders>
              <w:right w:val="single" w:sz="4" w:space="0" w:color="auto"/>
            </w:tcBorders>
            <w:vAlign w:val="center"/>
          </w:tcPr>
          <w:p w:rsidR="000A505A" w:rsidRPr="00930E5F" w:rsidRDefault="000A505A" w:rsidP="00C73FE6">
            <w:pPr>
              <w:ind w:leftChars="-44" w:left="-92"/>
              <w:jc w:val="center"/>
              <w:rPr>
                <w:rFonts w:ascii="宋体" w:hAnsi="宋体"/>
                <w:szCs w:val="21"/>
              </w:rPr>
            </w:pPr>
          </w:p>
        </w:tc>
        <w:tc>
          <w:tcPr>
            <w:tcW w:w="1542" w:type="dxa"/>
            <w:tcBorders>
              <w:left w:val="single" w:sz="4" w:space="0" w:color="auto"/>
              <w:right w:val="single" w:sz="4" w:space="0" w:color="auto"/>
            </w:tcBorders>
            <w:vAlign w:val="center"/>
          </w:tcPr>
          <w:p w:rsidR="000A505A" w:rsidRPr="00930E5F" w:rsidRDefault="000A505A" w:rsidP="00C73FE6">
            <w:pPr>
              <w:jc w:val="center"/>
              <w:rPr>
                <w:rFonts w:ascii="宋体" w:hAnsi="宋体"/>
                <w:szCs w:val="21"/>
              </w:rPr>
            </w:pPr>
          </w:p>
        </w:tc>
      </w:tr>
      <w:tr w:rsidR="000A505A" w:rsidRPr="00930E5F" w:rsidTr="00C73FE6">
        <w:trPr>
          <w:cantSplit/>
          <w:trHeight w:val="397"/>
          <w:jc w:val="center"/>
        </w:trPr>
        <w:tc>
          <w:tcPr>
            <w:tcW w:w="638" w:type="dxa"/>
            <w:tcBorders>
              <w:left w:val="single" w:sz="4" w:space="0" w:color="auto"/>
            </w:tcBorders>
            <w:vAlign w:val="center"/>
          </w:tcPr>
          <w:p w:rsidR="000A505A" w:rsidRPr="00930E5F" w:rsidRDefault="000A505A" w:rsidP="00C73FE6">
            <w:pPr>
              <w:jc w:val="center"/>
              <w:rPr>
                <w:rFonts w:ascii="宋体" w:hAnsi="宋体"/>
                <w:szCs w:val="21"/>
              </w:rPr>
            </w:pPr>
          </w:p>
        </w:tc>
        <w:tc>
          <w:tcPr>
            <w:tcW w:w="1335" w:type="dxa"/>
            <w:vAlign w:val="center"/>
          </w:tcPr>
          <w:p w:rsidR="000A505A" w:rsidRPr="00930E5F" w:rsidRDefault="000A505A" w:rsidP="00C73FE6">
            <w:pPr>
              <w:jc w:val="center"/>
              <w:rPr>
                <w:rFonts w:ascii="宋体" w:hAnsi="宋体"/>
                <w:szCs w:val="21"/>
              </w:rPr>
            </w:pPr>
          </w:p>
        </w:tc>
        <w:tc>
          <w:tcPr>
            <w:tcW w:w="1881" w:type="dxa"/>
            <w:vAlign w:val="center"/>
          </w:tcPr>
          <w:p w:rsidR="000A505A" w:rsidRPr="00930E5F" w:rsidRDefault="000A505A" w:rsidP="00C73FE6">
            <w:pPr>
              <w:jc w:val="center"/>
              <w:rPr>
                <w:rFonts w:ascii="宋体" w:hAnsi="宋体"/>
                <w:szCs w:val="21"/>
              </w:rPr>
            </w:pPr>
          </w:p>
        </w:tc>
        <w:tc>
          <w:tcPr>
            <w:tcW w:w="1060" w:type="dxa"/>
            <w:vAlign w:val="center"/>
          </w:tcPr>
          <w:p w:rsidR="000A505A" w:rsidRPr="00930E5F" w:rsidRDefault="000A505A" w:rsidP="00C73FE6">
            <w:pPr>
              <w:jc w:val="center"/>
              <w:rPr>
                <w:rFonts w:ascii="宋体" w:hAnsi="宋体"/>
                <w:szCs w:val="21"/>
              </w:rPr>
            </w:pPr>
          </w:p>
        </w:tc>
        <w:tc>
          <w:tcPr>
            <w:tcW w:w="1114" w:type="dxa"/>
            <w:vAlign w:val="center"/>
          </w:tcPr>
          <w:p w:rsidR="000A505A" w:rsidRPr="00930E5F" w:rsidRDefault="000A505A" w:rsidP="00C73FE6">
            <w:pPr>
              <w:jc w:val="center"/>
              <w:rPr>
                <w:rFonts w:ascii="宋体" w:hAnsi="宋体"/>
                <w:szCs w:val="21"/>
              </w:rPr>
            </w:pPr>
          </w:p>
        </w:tc>
        <w:tc>
          <w:tcPr>
            <w:tcW w:w="934" w:type="dxa"/>
            <w:vAlign w:val="center"/>
          </w:tcPr>
          <w:p w:rsidR="000A505A" w:rsidRPr="00930E5F" w:rsidRDefault="000A505A" w:rsidP="00C73FE6">
            <w:pPr>
              <w:jc w:val="center"/>
              <w:rPr>
                <w:rFonts w:ascii="宋体" w:hAnsi="宋体"/>
                <w:szCs w:val="21"/>
              </w:rPr>
            </w:pPr>
          </w:p>
        </w:tc>
        <w:tc>
          <w:tcPr>
            <w:tcW w:w="1166" w:type="dxa"/>
            <w:tcBorders>
              <w:right w:val="single" w:sz="4" w:space="0" w:color="auto"/>
            </w:tcBorders>
            <w:vAlign w:val="center"/>
          </w:tcPr>
          <w:p w:rsidR="000A505A" w:rsidRPr="00930E5F" w:rsidRDefault="000A505A" w:rsidP="00C73FE6">
            <w:pPr>
              <w:ind w:leftChars="-44" w:left="-92"/>
              <w:jc w:val="center"/>
              <w:rPr>
                <w:rFonts w:ascii="宋体" w:hAnsi="宋体"/>
                <w:szCs w:val="21"/>
              </w:rPr>
            </w:pPr>
          </w:p>
        </w:tc>
        <w:tc>
          <w:tcPr>
            <w:tcW w:w="1542" w:type="dxa"/>
            <w:tcBorders>
              <w:left w:val="single" w:sz="4" w:space="0" w:color="auto"/>
              <w:right w:val="single" w:sz="4" w:space="0" w:color="auto"/>
            </w:tcBorders>
            <w:vAlign w:val="center"/>
          </w:tcPr>
          <w:p w:rsidR="000A505A" w:rsidRPr="00930E5F" w:rsidRDefault="000A505A" w:rsidP="00C73FE6">
            <w:pPr>
              <w:jc w:val="center"/>
              <w:rPr>
                <w:rFonts w:ascii="宋体" w:hAnsi="宋体"/>
                <w:szCs w:val="21"/>
              </w:rPr>
            </w:pPr>
          </w:p>
        </w:tc>
      </w:tr>
      <w:tr w:rsidR="000A505A" w:rsidRPr="00930E5F" w:rsidTr="00C73FE6">
        <w:trPr>
          <w:cantSplit/>
          <w:trHeight w:val="397"/>
          <w:jc w:val="center"/>
        </w:trPr>
        <w:tc>
          <w:tcPr>
            <w:tcW w:w="3854" w:type="dxa"/>
            <w:gridSpan w:val="3"/>
            <w:tcBorders>
              <w:left w:val="single" w:sz="4" w:space="0" w:color="auto"/>
            </w:tcBorders>
            <w:vAlign w:val="center"/>
          </w:tcPr>
          <w:p w:rsidR="000A505A" w:rsidRPr="00930E5F" w:rsidRDefault="000A505A" w:rsidP="00C73FE6">
            <w:pPr>
              <w:jc w:val="center"/>
              <w:rPr>
                <w:rFonts w:ascii="宋体" w:hAnsi="宋体"/>
                <w:szCs w:val="21"/>
              </w:rPr>
            </w:pPr>
            <w:r w:rsidRPr="00930E5F">
              <w:rPr>
                <w:rFonts w:ascii="宋体" w:hAnsi="宋体" w:hint="eastAsia"/>
                <w:bCs/>
                <w:i/>
                <w:iCs/>
                <w:szCs w:val="21"/>
              </w:rPr>
              <w:t>合　　计</w:t>
            </w:r>
          </w:p>
        </w:tc>
        <w:tc>
          <w:tcPr>
            <w:tcW w:w="3108" w:type="dxa"/>
            <w:gridSpan w:val="3"/>
            <w:vAlign w:val="center"/>
          </w:tcPr>
          <w:p w:rsidR="000A505A" w:rsidRPr="00930E5F" w:rsidRDefault="000A505A" w:rsidP="00C73FE6">
            <w:pPr>
              <w:jc w:val="left"/>
              <w:rPr>
                <w:rFonts w:ascii="宋体" w:hAnsi="宋体"/>
                <w:szCs w:val="21"/>
              </w:rPr>
            </w:pPr>
            <w:r w:rsidRPr="00930E5F">
              <w:rPr>
                <w:rFonts w:ascii="宋体" w:hAnsi="宋体" w:hint="eastAsia"/>
                <w:bCs/>
                <w:szCs w:val="21"/>
              </w:rPr>
              <w:t>数量合计：</w:t>
            </w:r>
          </w:p>
        </w:tc>
        <w:tc>
          <w:tcPr>
            <w:tcW w:w="2708" w:type="dxa"/>
            <w:gridSpan w:val="2"/>
            <w:tcBorders>
              <w:right w:val="single" w:sz="4" w:space="0" w:color="auto"/>
            </w:tcBorders>
            <w:vAlign w:val="center"/>
          </w:tcPr>
          <w:p w:rsidR="000A505A" w:rsidRPr="00930E5F" w:rsidRDefault="000A505A" w:rsidP="00C73FE6">
            <w:pPr>
              <w:jc w:val="left"/>
              <w:rPr>
                <w:rFonts w:ascii="宋体" w:hAnsi="宋体"/>
                <w:szCs w:val="21"/>
              </w:rPr>
            </w:pPr>
            <w:r w:rsidRPr="00930E5F">
              <w:rPr>
                <w:rFonts w:ascii="宋体" w:hAnsi="宋体" w:hint="eastAsia"/>
                <w:bCs/>
                <w:szCs w:val="21"/>
              </w:rPr>
              <w:t>报价合计：　　　　　元</w:t>
            </w:r>
          </w:p>
        </w:tc>
      </w:tr>
      <w:tr w:rsidR="000A505A" w:rsidRPr="00930E5F" w:rsidTr="00C73FE6">
        <w:trPr>
          <w:cantSplit/>
          <w:trHeight w:val="397"/>
          <w:jc w:val="center"/>
        </w:trPr>
        <w:tc>
          <w:tcPr>
            <w:tcW w:w="9670" w:type="dxa"/>
            <w:gridSpan w:val="8"/>
            <w:tcBorders>
              <w:left w:val="single" w:sz="4" w:space="0" w:color="auto"/>
              <w:right w:val="single" w:sz="4" w:space="0" w:color="auto"/>
            </w:tcBorders>
            <w:vAlign w:val="center"/>
          </w:tcPr>
          <w:p w:rsidR="000A505A" w:rsidRPr="00930E5F" w:rsidRDefault="000A505A" w:rsidP="00C73FE6">
            <w:pPr>
              <w:jc w:val="left"/>
              <w:rPr>
                <w:rFonts w:ascii="宋体" w:hAnsi="宋体"/>
                <w:szCs w:val="21"/>
              </w:rPr>
            </w:pPr>
            <w:r w:rsidRPr="00930E5F">
              <w:rPr>
                <w:rFonts w:ascii="宋体" w:hAnsi="宋体" w:hint="eastAsia"/>
                <w:szCs w:val="21"/>
              </w:rPr>
              <w:t>（二）其它</w:t>
            </w:r>
            <w:r w:rsidRPr="00930E5F">
              <w:rPr>
                <w:rFonts w:ascii="宋体" w:hAnsi="宋体"/>
                <w:szCs w:val="21"/>
              </w:rPr>
              <w:t>标的物</w:t>
            </w:r>
          </w:p>
        </w:tc>
      </w:tr>
      <w:tr w:rsidR="000A505A" w:rsidRPr="00930E5F" w:rsidTr="00C73FE6">
        <w:trPr>
          <w:cantSplit/>
          <w:trHeight w:val="397"/>
          <w:jc w:val="center"/>
        </w:trPr>
        <w:tc>
          <w:tcPr>
            <w:tcW w:w="638" w:type="dxa"/>
            <w:tcBorders>
              <w:left w:val="single" w:sz="4" w:space="0" w:color="auto"/>
            </w:tcBorders>
            <w:vAlign w:val="center"/>
          </w:tcPr>
          <w:p w:rsidR="000A505A" w:rsidRPr="00930E5F" w:rsidRDefault="000A505A" w:rsidP="00C73FE6">
            <w:pPr>
              <w:jc w:val="center"/>
              <w:rPr>
                <w:rFonts w:ascii="宋体" w:hAnsi="宋体"/>
                <w:szCs w:val="21"/>
              </w:rPr>
            </w:pPr>
            <w:r w:rsidRPr="00930E5F">
              <w:rPr>
                <w:rFonts w:ascii="宋体" w:hAnsi="宋体" w:hint="eastAsia"/>
                <w:szCs w:val="21"/>
              </w:rPr>
              <w:t>序号</w:t>
            </w:r>
          </w:p>
        </w:tc>
        <w:tc>
          <w:tcPr>
            <w:tcW w:w="1335" w:type="dxa"/>
            <w:vAlign w:val="center"/>
          </w:tcPr>
          <w:p w:rsidR="000A505A" w:rsidRPr="00930E5F" w:rsidRDefault="000A505A" w:rsidP="00C73FE6">
            <w:pPr>
              <w:jc w:val="center"/>
              <w:rPr>
                <w:rFonts w:ascii="宋体" w:hAnsi="宋体"/>
                <w:szCs w:val="21"/>
              </w:rPr>
            </w:pPr>
            <w:r w:rsidRPr="00930E5F">
              <w:rPr>
                <w:rFonts w:ascii="宋体" w:hAnsi="宋体" w:hint="eastAsia"/>
                <w:szCs w:val="21"/>
              </w:rPr>
              <w:t>分项名称</w:t>
            </w:r>
          </w:p>
        </w:tc>
        <w:tc>
          <w:tcPr>
            <w:tcW w:w="1881" w:type="dxa"/>
            <w:vAlign w:val="center"/>
          </w:tcPr>
          <w:p w:rsidR="000A505A" w:rsidRPr="00930E5F" w:rsidRDefault="000A505A" w:rsidP="00C73FE6">
            <w:pPr>
              <w:jc w:val="center"/>
              <w:rPr>
                <w:rFonts w:ascii="宋体" w:hAnsi="宋体"/>
                <w:szCs w:val="21"/>
              </w:rPr>
            </w:pPr>
            <w:r w:rsidRPr="00930E5F">
              <w:rPr>
                <w:rFonts w:ascii="宋体" w:hAnsi="宋体" w:hint="eastAsia"/>
                <w:szCs w:val="21"/>
              </w:rPr>
              <w:t>品牌、规格型号、主要技术参数</w:t>
            </w:r>
          </w:p>
        </w:tc>
        <w:tc>
          <w:tcPr>
            <w:tcW w:w="1060" w:type="dxa"/>
            <w:vAlign w:val="center"/>
          </w:tcPr>
          <w:p w:rsidR="000A505A" w:rsidRPr="00930E5F" w:rsidRDefault="000A505A" w:rsidP="00C73FE6">
            <w:pPr>
              <w:jc w:val="center"/>
              <w:rPr>
                <w:rFonts w:ascii="宋体" w:hAnsi="宋体"/>
                <w:szCs w:val="21"/>
              </w:rPr>
            </w:pPr>
            <w:r w:rsidRPr="00930E5F">
              <w:rPr>
                <w:rFonts w:ascii="宋体" w:hAnsi="宋体" w:hint="eastAsia"/>
                <w:szCs w:val="21"/>
              </w:rPr>
              <w:t>制造商</w:t>
            </w:r>
          </w:p>
        </w:tc>
        <w:tc>
          <w:tcPr>
            <w:tcW w:w="1114" w:type="dxa"/>
            <w:vAlign w:val="center"/>
          </w:tcPr>
          <w:p w:rsidR="000A505A" w:rsidRPr="00930E5F" w:rsidRDefault="000A505A" w:rsidP="00C73FE6">
            <w:pPr>
              <w:jc w:val="center"/>
              <w:rPr>
                <w:rFonts w:ascii="宋体" w:hAnsi="宋体"/>
                <w:szCs w:val="21"/>
              </w:rPr>
            </w:pPr>
            <w:r w:rsidRPr="00930E5F">
              <w:rPr>
                <w:rFonts w:ascii="宋体" w:hAnsi="宋体" w:hint="eastAsia"/>
                <w:szCs w:val="21"/>
              </w:rPr>
              <w:t>数量</w:t>
            </w:r>
          </w:p>
        </w:tc>
        <w:tc>
          <w:tcPr>
            <w:tcW w:w="934" w:type="dxa"/>
            <w:vAlign w:val="center"/>
          </w:tcPr>
          <w:p w:rsidR="000A505A" w:rsidRPr="00930E5F" w:rsidRDefault="000A505A" w:rsidP="00C73FE6">
            <w:pPr>
              <w:jc w:val="center"/>
              <w:rPr>
                <w:rFonts w:ascii="宋体" w:hAnsi="宋体"/>
                <w:szCs w:val="21"/>
              </w:rPr>
            </w:pPr>
            <w:r w:rsidRPr="00930E5F">
              <w:rPr>
                <w:rFonts w:ascii="宋体" w:hAnsi="宋体" w:hint="eastAsia"/>
                <w:szCs w:val="21"/>
              </w:rPr>
              <w:t>单价</w:t>
            </w:r>
          </w:p>
        </w:tc>
        <w:tc>
          <w:tcPr>
            <w:tcW w:w="1166" w:type="dxa"/>
            <w:tcBorders>
              <w:right w:val="single" w:sz="4" w:space="0" w:color="auto"/>
            </w:tcBorders>
            <w:vAlign w:val="center"/>
          </w:tcPr>
          <w:p w:rsidR="000A505A" w:rsidRPr="00930E5F" w:rsidRDefault="000A505A" w:rsidP="00C73FE6">
            <w:pPr>
              <w:ind w:leftChars="-44" w:left="-92"/>
              <w:jc w:val="center"/>
              <w:rPr>
                <w:rFonts w:ascii="宋体" w:hAnsi="宋体"/>
                <w:szCs w:val="21"/>
              </w:rPr>
            </w:pPr>
            <w:r w:rsidRPr="00930E5F">
              <w:rPr>
                <w:rFonts w:ascii="宋体" w:hAnsi="宋体" w:hint="eastAsia"/>
                <w:szCs w:val="21"/>
              </w:rPr>
              <w:t>合计（元）</w:t>
            </w:r>
          </w:p>
        </w:tc>
        <w:tc>
          <w:tcPr>
            <w:tcW w:w="1542" w:type="dxa"/>
            <w:tcBorders>
              <w:left w:val="single" w:sz="4" w:space="0" w:color="auto"/>
              <w:right w:val="single" w:sz="4" w:space="0" w:color="auto"/>
            </w:tcBorders>
            <w:vAlign w:val="center"/>
          </w:tcPr>
          <w:p w:rsidR="000A505A" w:rsidRPr="00930E5F" w:rsidRDefault="000A505A" w:rsidP="00C73FE6">
            <w:pPr>
              <w:jc w:val="center"/>
              <w:rPr>
                <w:rFonts w:ascii="宋体" w:hAnsi="宋体"/>
                <w:szCs w:val="21"/>
              </w:rPr>
            </w:pPr>
            <w:r w:rsidRPr="00930E5F">
              <w:rPr>
                <w:rFonts w:ascii="宋体" w:hAnsi="宋体" w:hint="eastAsia"/>
                <w:szCs w:val="21"/>
              </w:rPr>
              <w:t>广东省现市场零售价</w:t>
            </w:r>
          </w:p>
        </w:tc>
      </w:tr>
      <w:tr w:rsidR="000A505A" w:rsidRPr="00930E5F" w:rsidTr="00C73FE6">
        <w:trPr>
          <w:cantSplit/>
          <w:trHeight w:val="397"/>
          <w:jc w:val="center"/>
        </w:trPr>
        <w:tc>
          <w:tcPr>
            <w:tcW w:w="638" w:type="dxa"/>
            <w:tcBorders>
              <w:left w:val="single" w:sz="4" w:space="0" w:color="auto"/>
            </w:tcBorders>
            <w:vAlign w:val="center"/>
          </w:tcPr>
          <w:p w:rsidR="000A505A" w:rsidRPr="00930E5F" w:rsidRDefault="000A505A" w:rsidP="00C73FE6">
            <w:pPr>
              <w:jc w:val="center"/>
              <w:rPr>
                <w:rFonts w:ascii="宋体" w:hAnsi="宋体"/>
                <w:szCs w:val="21"/>
              </w:rPr>
            </w:pPr>
          </w:p>
        </w:tc>
        <w:tc>
          <w:tcPr>
            <w:tcW w:w="1335" w:type="dxa"/>
            <w:vAlign w:val="center"/>
          </w:tcPr>
          <w:p w:rsidR="000A505A" w:rsidRPr="00930E5F" w:rsidRDefault="000A505A" w:rsidP="00C73FE6">
            <w:pPr>
              <w:jc w:val="center"/>
              <w:rPr>
                <w:rFonts w:ascii="宋体" w:hAnsi="宋体"/>
                <w:szCs w:val="21"/>
              </w:rPr>
            </w:pPr>
          </w:p>
        </w:tc>
        <w:tc>
          <w:tcPr>
            <w:tcW w:w="1881" w:type="dxa"/>
            <w:vAlign w:val="center"/>
          </w:tcPr>
          <w:p w:rsidR="000A505A" w:rsidRPr="00930E5F" w:rsidRDefault="000A505A" w:rsidP="00C73FE6">
            <w:pPr>
              <w:jc w:val="center"/>
              <w:rPr>
                <w:rFonts w:ascii="宋体" w:hAnsi="宋体"/>
                <w:szCs w:val="21"/>
              </w:rPr>
            </w:pPr>
          </w:p>
        </w:tc>
        <w:tc>
          <w:tcPr>
            <w:tcW w:w="1060" w:type="dxa"/>
            <w:vAlign w:val="center"/>
          </w:tcPr>
          <w:p w:rsidR="000A505A" w:rsidRPr="00930E5F" w:rsidRDefault="000A505A" w:rsidP="00C73FE6">
            <w:pPr>
              <w:jc w:val="center"/>
              <w:rPr>
                <w:rFonts w:ascii="宋体" w:hAnsi="宋体"/>
                <w:szCs w:val="21"/>
              </w:rPr>
            </w:pPr>
          </w:p>
        </w:tc>
        <w:tc>
          <w:tcPr>
            <w:tcW w:w="1114" w:type="dxa"/>
            <w:vAlign w:val="center"/>
          </w:tcPr>
          <w:p w:rsidR="000A505A" w:rsidRPr="00930E5F" w:rsidRDefault="000A505A" w:rsidP="00C73FE6">
            <w:pPr>
              <w:jc w:val="center"/>
              <w:rPr>
                <w:rFonts w:ascii="宋体" w:hAnsi="宋体"/>
                <w:szCs w:val="21"/>
              </w:rPr>
            </w:pPr>
          </w:p>
        </w:tc>
        <w:tc>
          <w:tcPr>
            <w:tcW w:w="934" w:type="dxa"/>
            <w:vAlign w:val="center"/>
          </w:tcPr>
          <w:p w:rsidR="000A505A" w:rsidRPr="00930E5F" w:rsidRDefault="000A505A" w:rsidP="00C73FE6">
            <w:pPr>
              <w:jc w:val="center"/>
              <w:rPr>
                <w:rFonts w:ascii="宋体" w:hAnsi="宋体"/>
                <w:szCs w:val="21"/>
              </w:rPr>
            </w:pPr>
          </w:p>
        </w:tc>
        <w:tc>
          <w:tcPr>
            <w:tcW w:w="1166" w:type="dxa"/>
            <w:tcBorders>
              <w:right w:val="single" w:sz="4" w:space="0" w:color="auto"/>
            </w:tcBorders>
            <w:vAlign w:val="center"/>
          </w:tcPr>
          <w:p w:rsidR="000A505A" w:rsidRPr="00930E5F" w:rsidRDefault="000A505A" w:rsidP="00C73FE6">
            <w:pPr>
              <w:ind w:leftChars="-44" w:left="-92"/>
              <w:jc w:val="center"/>
              <w:rPr>
                <w:rFonts w:ascii="宋体" w:hAnsi="宋体"/>
                <w:szCs w:val="21"/>
              </w:rPr>
            </w:pPr>
          </w:p>
        </w:tc>
        <w:tc>
          <w:tcPr>
            <w:tcW w:w="1542" w:type="dxa"/>
            <w:tcBorders>
              <w:left w:val="single" w:sz="4" w:space="0" w:color="auto"/>
              <w:right w:val="single" w:sz="4" w:space="0" w:color="auto"/>
            </w:tcBorders>
            <w:vAlign w:val="center"/>
          </w:tcPr>
          <w:p w:rsidR="000A505A" w:rsidRPr="00930E5F" w:rsidRDefault="000A505A" w:rsidP="00C73FE6">
            <w:pPr>
              <w:jc w:val="center"/>
              <w:rPr>
                <w:rFonts w:ascii="宋体" w:hAnsi="宋体"/>
                <w:szCs w:val="21"/>
              </w:rPr>
            </w:pPr>
          </w:p>
        </w:tc>
      </w:tr>
      <w:tr w:rsidR="000A505A" w:rsidRPr="00930E5F" w:rsidTr="00C73FE6">
        <w:trPr>
          <w:cantSplit/>
          <w:trHeight w:val="397"/>
          <w:jc w:val="center"/>
        </w:trPr>
        <w:tc>
          <w:tcPr>
            <w:tcW w:w="638" w:type="dxa"/>
            <w:tcBorders>
              <w:left w:val="single" w:sz="4" w:space="0" w:color="auto"/>
            </w:tcBorders>
            <w:vAlign w:val="center"/>
          </w:tcPr>
          <w:p w:rsidR="000A505A" w:rsidRPr="00930E5F" w:rsidRDefault="000A505A" w:rsidP="00C73FE6">
            <w:pPr>
              <w:jc w:val="center"/>
              <w:rPr>
                <w:rFonts w:ascii="宋体" w:hAnsi="宋体"/>
                <w:szCs w:val="21"/>
              </w:rPr>
            </w:pPr>
          </w:p>
        </w:tc>
        <w:tc>
          <w:tcPr>
            <w:tcW w:w="1335" w:type="dxa"/>
            <w:vAlign w:val="center"/>
          </w:tcPr>
          <w:p w:rsidR="000A505A" w:rsidRPr="00930E5F" w:rsidRDefault="000A505A" w:rsidP="00C73FE6">
            <w:pPr>
              <w:jc w:val="center"/>
              <w:rPr>
                <w:rFonts w:ascii="宋体" w:hAnsi="宋体"/>
                <w:szCs w:val="21"/>
              </w:rPr>
            </w:pPr>
          </w:p>
        </w:tc>
        <w:tc>
          <w:tcPr>
            <w:tcW w:w="1881" w:type="dxa"/>
            <w:vAlign w:val="center"/>
          </w:tcPr>
          <w:p w:rsidR="000A505A" w:rsidRPr="00930E5F" w:rsidRDefault="000A505A" w:rsidP="00C73FE6">
            <w:pPr>
              <w:jc w:val="center"/>
              <w:rPr>
                <w:rFonts w:ascii="宋体" w:hAnsi="宋体"/>
                <w:szCs w:val="21"/>
              </w:rPr>
            </w:pPr>
          </w:p>
        </w:tc>
        <w:tc>
          <w:tcPr>
            <w:tcW w:w="1060" w:type="dxa"/>
            <w:vAlign w:val="center"/>
          </w:tcPr>
          <w:p w:rsidR="000A505A" w:rsidRPr="00930E5F" w:rsidRDefault="000A505A" w:rsidP="00C73FE6">
            <w:pPr>
              <w:jc w:val="center"/>
              <w:rPr>
                <w:rFonts w:ascii="宋体" w:hAnsi="宋体"/>
                <w:szCs w:val="21"/>
              </w:rPr>
            </w:pPr>
          </w:p>
        </w:tc>
        <w:tc>
          <w:tcPr>
            <w:tcW w:w="1114" w:type="dxa"/>
            <w:vAlign w:val="center"/>
          </w:tcPr>
          <w:p w:rsidR="000A505A" w:rsidRPr="00930E5F" w:rsidRDefault="000A505A" w:rsidP="00C73FE6">
            <w:pPr>
              <w:jc w:val="center"/>
              <w:rPr>
                <w:rFonts w:ascii="宋体" w:hAnsi="宋体"/>
                <w:szCs w:val="21"/>
              </w:rPr>
            </w:pPr>
          </w:p>
        </w:tc>
        <w:tc>
          <w:tcPr>
            <w:tcW w:w="934" w:type="dxa"/>
            <w:vAlign w:val="center"/>
          </w:tcPr>
          <w:p w:rsidR="000A505A" w:rsidRPr="00930E5F" w:rsidRDefault="000A505A" w:rsidP="00C73FE6">
            <w:pPr>
              <w:jc w:val="center"/>
              <w:rPr>
                <w:rFonts w:ascii="宋体" w:hAnsi="宋体"/>
                <w:szCs w:val="21"/>
              </w:rPr>
            </w:pPr>
          </w:p>
        </w:tc>
        <w:tc>
          <w:tcPr>
            <w:tcW w:w="1166" w:type="dxa"/>
            <w:tcBorders>
              <w:right w:val="single" w:sz="4" w:space="0" w:color="auto"/>
            </w:tcBorders>
            <w:vAlign w:val="center"/>
          </w:tcPr>
          <w:p w:rsidR="000A505A" w:rsidRPr="00930E5F" w:rsidRDefault="000A505A" w:rsidP="00C73FE6">
            <w:pPr>
              <w:ind w:leftChars="-44" w:left="-92"/>
              <w:jc w:val="center"/>
              <w:rPr>
                <w:rFonts w:ascii="宋体" w:hAnsi="宋体"/>
                <w:szCs w:val="21"/>
              </w:rPr>
            </w:pPr>
          </w:p>
        </w:tc>
        <w:tc>
          <w:tcPr>
            <w:tcW w:w="1542" w:type="dxa"/>
            <w:tcBorders>
              <w:left w:val="single" w:sz="4" w:space="0" w:color="auto"/>
              <w:right w:val="single" w:sz="4" w:space="0" w:color="auto"/>
            </w:tcBorders>
            <w:vAlign w:val="center"/>
          </w:tcPr>
          <w:p w:rsidR="000A505A" w:rsidRPr="00930E5F" w:rsidRDefault="000A505A" w:rsidP="00C73FE6">
            <w:pPr>
              <w:jc w:val="center"/>
              <w:rPr>
                <w:rFonts w:ascii="宋体" w:hAnsi="宋体"/>
                <w:szCs w:val="21"/>
              </w:rPr>
            </w:pPr>
          </w:p>
        </w:tc>
      </w:tr>
      <w:tr w:rsidR="000A505A" w:rsidRPr="00930E5F" w:rsidTr="00C73FE6">
        <w:trPr>
          <w:cantSplit/>
          <w:trHeight w:val="397"/>
          <w:jc w:val="center"/>
        </w:trPr>
        <w:tc>
          <w:tcPr>
            <w:tcW w:w="638" w:type="dxa"/>
            <w:tcBorders>
              <w:left w:val="single" w:sz="4" w:space="0" w:color="auto"/>
            </w:tcBorders>
            <w:vAlign w:val="center"/>
          </w:tcPr>
          <w:p w:rsidR="000A505A" w:rsidRPr="00930E5F" w:rsidRDefault="000A505A" w:rsidP="00C73FE6">
            <w:pPr>
              <w:numPr>
                <w:ilvl w:val="0"/>
                <w:numId w:val="21"/>
              </w:numPr>
              <w:tabs>
                <w:tab w:val="left" w:pos="1955"/>
              </w:tabs>
              <w:ind w:leftChars="800" w:left="2100" w:hangingChars="200" w:hanging="420"/>
              <w:jc w:val="center"/>
              <w:rPr>
                <w:rFonts w:ascii="宋体" w:hAnsi="宋体"/>
                <w:szCs w:val="21"/>
              </w:rPr>
            </w:pPr>
          </w:p>
        </w:tc>
        <w:tc>
          <w:tcPr>
            <w:tcW w:w="1335" w:type="dxa"/>
            <w:vAlign w:val="center"/>
          </w:tcPr>
          <w:p w:rsidR="000A505A" w:rsidRPr="00930E5F" w:rsidRDefault="000A505A" w:rsidP="00C73FE6">
            <w:pPr>
              <w:rPr>
                <w:rFonts w:ascii="宋体" w:hAnsi="宋体"/>
                <w:bCs/>
                <w:szCs w:val="21"/>
              </w:rPr>
            </w:pPr>
          </w:p>
        </w:tc>
        <w:tc>
          <w:tcPr>
            <w:tcW w:w="1881" w:type="dxa"/>
            <w:vAlign w:val="center"/>
          </w:tcPr>
          <w:p w:rsidR="000A505A" w:rsidRPr="00930E5F" w:rsidRDefault="000A505A" w:rsidP="00C73FE6">
            <w:pPr>
              <w:rPr>
                <w:rFonts w:ascii="宋体" w:hAnsi="宋体"/>
                <w:bCs/>
                <w:szCs w:val="21"/>
              </w:rPr>
            </w:pPr>
          </w:p>
        </w:tc>
        <w:tc>
          <w:tcPr>
            <w:tcW w:w="1060" w:type="dxa"/>
            <w:vAlign w:val="center"/>
          </w:tcPr>
          <w:p w:rsidR="000A505A" w:rsidRPr="00930E5F" w:rsidRDefault="000A505A" w:rsidP="00C73FE6">
            <w:pPr>
              <w:jc w:val="center"/>
              <w:rPr>
                <w:rFonts w:ascii="宋体" w:hAnsi="宋体"/>
                <w:bCs/>
                <w:szCs w:val="21"/>
              </w:rPr>
            </w:pPr>
          </w:p>
        </w:tc>
        <w:tc>
          <w:tcPr>
            <w:tcW w:w="1114" w:type="dxa"/>
            <w:vAlign w:val="center"/>
          </w:tcPr>
          <w:p w:rsidR="000A505A" w:rsidRPr="00930E5F" w:rsidRDefault="000A505A" w:rsidP="00C73FE6">
            <w:pPr>
              <w:jc w:val="center"/>
              <w:rPr>
                <w:rFonts w:ascii="宋体" w:hAnsi="宋体"/>
                <w:bCs/>
                <w:szCs w:val="21"/>
              </w:rPr>
            </w:pPr>
          </w:p>
        </w:tc>
        <w:tc>
          <w:tcPr>
            <w:tcW w:w="934" w:type="dxa"/>
            <w:vAlign w:val="center"/>
          </w:tcPr>
          <w:p w:rsidR="000A505A" w:rsidRPr="00930E5F" w:rsidRDefault="000A505A" w:rsidP="00C73FE6">
            <w:pPr>
              <w:rPr>
                <w:rFonts w:ascii="宋体" w:hAnsi="宋体"/>
                <w:bCs/>
                <w:szCs w:val="21"/>
              </w:rPr>
            </w:pPr>
          </w:p>
        </w:tc>
        <w:tc>
          <w:tcPr>
            <w:tcW w:w="1166" w:type="dxa"/>
            <w:tcBorders>
              <w:right w:val="single" w:sz="4" w:space="0" w:color="auto"/>
            </w:tcBorders>
            <w:vAlign w:val="center"/>
          </w:tcPr>
          <w:p w:rsidR="000A505A" w:rsidRPr="00930E5F" w:rsidRDefault="000A505A" w:rsidP="00C73FE6">
            <w:pPr>
              <w:rPr>
                <w:rFonts w:ascii="宋体" w:hAnsi="宋体"/>
                <w:bCs/>
                <w:szCs w:val="21"/>
              </w:rPr>
            </w:pPr>
          </w:p>
        </w:tc>
        <w:tc>
          <w:tcPr>
            <w:tcW w:w="1542" w:type="dxa"/>
            <w:tcBorders>
              <w:left w:val="single" w:sz="4" w:space="0" w:color="auto"/>
              <w:right w:val="single" w:sz="4" w:space="0" w:color="auto"/>
            </w:tcBorders>
            <w:vAlign w:val="center"/>
          </w:tcPr>
          <w:p w:rsidR="000A505A" w:rsidRPr="00930E5F" w:rsidRDefault="000A505A" w:rsidP="00C73FE6">
            <w:pPr>
              <w:rPr>
                <w:rFonts w:ascii="宋体" w:hAnsi="宋体"/>
                <w:bCs/>
                <w:szCs w:val="21"/>
              </w:rPr>
            </w:pPr>
          </w:p>
        </w:tc>
      </w:tr>
      <w:tr w:rsidR="000A505A" w:rsidRPr="00930E5F" w:rsidTr="00C73FE6">
        <w:trPr>
          <w:cantSplit/>
          <w:trHeight w:val="397"/>
          <w:jc w:val="center"/>
        </w:trPr>
        <w:tc>
          <w:tcPr>
            <w:tcW w:w="3854" w:type="dxa"/>
            <w:gridSpan w:val="3"/>
            <w:tcBorders>
              <w:left w:val="single" w:sz="4" w:space="0" w:color="auto"/>
              <w:bottom w:val="single" w:sz="4" w:space="0" w:color="auto"/>
            </w:tcBorders>
            <w:vAlign w:val="center"/>
          </w:tcPr>
          <w:p w:rsidR="000A505A" w:rsidRPr="00930E5F" w:rsidRDefault="000A505A" w:rsidP="00C73FE6">
            <w:pPr>
              <w:jc w:val="center"/>
              <w:rPr>
                <w:rFonts w:ascii="宋体" w:hAnsi="宋体"/>
                <w:bCs/>
                <w:szCs w:val="21"/>
              </w:rPr>
            </w:pPr>
            <w:r w:rsidRPr="00930E5F">
              <w:rPr>
                <w:rFonts w:ascii="宋体" w:hAnsi="宋体" w:hint="eastAsia"/>
                <w:bCs/>
                <w:i/>
                <w:iCs/>
                <w:szCs w:val="21"/>
              </w:rPr>
              <w:t>合　　计</w:t>
            </w:r>
          </w:p>
        </w:tc>
        <w:tc>
          <w:tcPr>
            <w:tcW w:w="3108" w:type="dxa"/>
            <w:gridSpan w:val="3"/>
            <w:tcBorders>
              <w:bottom w:val="single" w:sz="4" w:space="0" w:color="auto"/>
            </w:tcBorders>
            <w:vAlign w:val="center"/>
          </w:tcPr>
          <w:p w:rsidR="000A505A" w:rsidRPr="00930E5F" w:rsidRDefault="000A505A" w:rsidP="00C73FE6">
            <w:pPr>
              <w:rPr>
                <w:rFonts w:ascii="宋体" w:hAnsi="宋体"/>
                <w:bCs/>
                <w:szCs w:val="21"/>
              </w:rPr>
            </w:pPr>
            <w:r w:rsidRPr="00930E5F">
              <w:rPr>
                <w:rFonts w:ascii="宋体" w:hAnsi="宋体" w:hint="eastAsia"/>
                <w:bCs/>
                <w:szCs w:val="21"/>
              </w:rPr>
              <w:t>数量合计：</w:t>
            </w:r>
          </w:p>
        </w:tc>
        <w:tc>
          <w:tcPr>
            <w:tcW w:w="2708" w:type="dxa"/>
            <w:gridSpan w:val="2"/>
            <w:tcBorders>
              <w:bottom w:val="single" w:sz="4" w:space="0" w:color="auto"/>
              <w:right w:val="single" w:sz="4" w:space="0" w:color="auto"/>
            </w:tcBorders>
            <w:vAlign w:val="center"/>
          </w:tcPr>
          <w:p w:rsidR="000A505A" w:rsidRPr="00930E5F" w:rsidRDefault="000A505A" w:rsidP="00C73FE6">
            <w:pPr>
              <w:rPr>
                <w:rFonts w:ascii="宋体" w:hAnsi="宋体"/>
                <w:bCs/>
                <w:szCs w:val="21"/>
              </w:rPr>
            </w:pPr>
            <w:r w:rsidRPr="00930E5F">
              <w:rPr>
                <w:rFonts w:ascii="宋体" w:hAnsi="宋体" w:hint="eastAsia"/>
                <w:bCs/>
                <w:szCs w:val="21"/>
              </w:rPr>
              <w:t>报价合计：　　　　　元</w:t>
            </w:r>
          </w:p>
        </w:tc>
      </w:tr>
      <w:tr w:rsidR="000A505A" w:rsidRPr="00930E5F" w:rsidTr="00C73FE6">
        <w:trPr>
          <w:cantSplit/>
          <w:trHeight w:val="397"/>
          <w:jc w:val="center"/>
        </w:trPr>
        <w:tc>
          <w:tcPr>
            <w:tcW w:w="9670" w:type="dxa"/>
            <w:gridSpan w:val="8"/>
            <w:tcBorders>
              <w:left w:val="single" w:sz="4" w:space="0" w:color="auto"/>
              <w:right w:val="single" w:sz="4" w:space="0" w:color="auto"/>
            </w:tcBorders>
            <w:vAlign w:val="center"/>
          </w:tcPr>
          <w:p w:rsidR="000A505A" w:rsidRPr="00930E5F" w:rsidRDefault="000A505A" w:rsidP="00C73FE6">
            <w:pPr>
              <w:rPr>
                <w:rFonts w:ascii="宋体" w:hAnsi="宋体"/>
                <w:szCs w:val="21"/>
              </w:rPr>
            </w:pPr>
            <w:r w:rsidRPr="00930E5F">
              <w:rPr>
                <w:rFonts w:ascii="宋体" w:hAnsi="宋体" w:hint="eastAsia"/>
                <w:szCs w:val="21"/>
              </w:rPr>
              <w:t>二、伴随服务详列</w:t>
            </w:r>
          </w:p>
        </w:tc>
      </w:tr>
      <w:tr w:rsidR="000A505A" w:rsidRPr="00930E5F" w:rsidTr="00C73FE6">
        <w:trPr>
          <w:cantSplit/>
          <w:trHeight w:val="397"/>
          <w:jc w:val="center"/>
        </w:trPr>
        <w:tc>
          <w:tcPr>
            <w:tcW w:w="638" w:type="dxa"/>
            <w:tcBorders>
              <w:left w:val="single" w:sz="4" w:space="0" w:color="auto"/>
            </w:tcBorders>
            <w:vAlign w:val="center"/>
          </w:tcPr>
          <w:p w:rsidR="000A505A" w:rsidRPr="00930E5F" w:rsidRDefault="000A505A" w:rsidP="00C73FE6">
            <w:pPr>
              <w:jc w:val="center"/>
              <w:rPr>
                <w:rFonts w:ascii="宋体" w:hAnsi="宋体"/>
                <w:szCs w:val="21"/>
              </w:rPr>
            </w:pPr>
            <w:r w:rsidRPr="00930E5F">
              <w:rPr>
                <w:rFonts w:ascii="宋体" w:hAnsi="宋体" w:hint="eastAsia"/>
                <w:szCs w:val="21"/>
              </w:rPr>
              <w:t>序号</w:t>
            </w:r>
          </w:p>
        </w:tc>
        <w:tc>
          <w:tcPr>
            <w:tcW w:w="1335" w:type="dxa"/>
            <w:vAlign w:val="center"/>
          </w:tcPr>
          <w:p w:rsidR="000A505A" w:rsidRPr="00930E5F" w:rsidRDefault="000A505A" w:rsidP="00C73FE6">
            <w:pPr>
              <w:jc w:val="center"/>
              <w:rPr>
                <w:rFonts w:ascii="宋体" w:hAnsi="宋体"/>
                <w:szCs w:val="21"/>
              </w:rPr>
            </w:pPr>
            <w:r w:rsidRPr="00930E5F">
              <w:rPr>
                <w:rFonts w:ascii="宋体" w:hAnsi="宋体" w:hint="eastAsia"/>
                <w:szCs w:val="21"/>
              </w:rPr>
              <w:t>分项名称</w:t>
            </w:r>
          </w:p>
        </w:tc>
        <w:tc>
          <w:tcPr>
            <w:tcW w:w="1881" w:type="dxa"/>
            <w:vAlign w:val="center"/>
          </w:tcPr>
          <w:p w:rsidR="000A505A" w:rsidRPr="00930E5F" w:rsidRDefault="000A505A" w:rsidP="00C73FE6">
            <w:pPr>
              <w:jc w:val="center"/>
              <w:rPr>
                <w:rFonts w:ascii="宋体" w:hAnsi="宋体"/>
                <w:szCs w:val="21"/>
              </w:rPr>
            </w:pPr>
            <w:r w:rsidRPr="00930E5F">
              <w:rPr>
                <w:rFonts w:ascii="宋体" w:hAnsi="宋体" w:hint="eastAsia"/>
                <w:szCs w:val="21"/>
              </w:rPr>
              <w:t>具体服务内容</w:t>
            </w:r>
          </w:p>
        </w:tc>
        <w:tc>
          <w:tcPr>
            <w:tcW w:w="1060" w:type="dxa"/>
            <w:vAlign w:val="center"/>
          </w:tcPr>
          <w:p w:rsidR="000A505A" w:rsidRPr="00930E5F" w:rsidRDefault="000A505A" w:rsidP="00C73FE6">
            <w:pPr>
              <w:jc w:val="center"/>
              <w:rPr>
                <w:rFonts w:ascii="宋体" w:hAnsi="宋体"/>
                <w:bCs/>
                <w:szCs w:val="21"/>
              </w:rPr>
            </w:pPr>
            <w:r w:rsidRPr="00930E5F">
              <w:rPr>
                <w:rFonts w:ascii="宋体" w:hAnsi="宋体" w:hint="eastAsia"/>
                <w:bCs/>
                <w:szCs w:val="21"/>
              </w:rPr>
              <w:t>单位</w:t>
            </w:r>
          </w:p>
        </w:tc>
        <w:tc>
          <w:tcPr>
            <w:tcW w:w="1114" w:type="dxa"/>
            <w:vAlign w:val="center"/>
          </w:tcPr>
          <w:p w:rsidR="000A505A" w:rsidRPr="00930E5F" w:rsidRDefault="000A505A" w:rsidP="00C73FE6">
            <w:pPr>
              <w:jc w:val="center"/>
              <w:rPr>
                <w:rFonts w:ascii="宋体" w:hAnsi="宋体"/>
                <w:bCs/>
                <w:szCs w:val="21"/>
              </w:rPr>
            </w:pPr>
            <w:r w:rsidRPr="00930E5F">
              <w:rPr>
                <w:rFonts w:ascii="宋体" w:hAnsi="宋体" w:hint="eastAsia"/>
                <w:bCs/>
                <w:szCs w:val="21"/>
              </w:rPr>
              <w:t>数量</w:t>
            </w:r>
          </w:p>
        </w:tc>
        <w:tc>
          <w:tcPr>
            <w:tcW w:w="934" w:type="dxa"/>
            <w:vAlign w:val="center"/>
          </w:tcPr>
          <w:p w:rsidR="000A505A" w:rsidRPr="00930E5F" w:rsidRDefault="000A505A" w:rsidP="00C73FE6">
            <w:pPr>
              <w:jc w:val="center"/>
              <w:rPr>
                <w:rFonts w:ascii="宋体" w:hAnsi="宋体"/>
                <w:szCs w:val="21"/>
              </w:rPr>
            </w:pPr>
            <w:r w:rsidRPr="00930E5F">
              <w:rPr>
                <w:rFonts w:ascii="宋体" w:hAnsi="宋体" w:hint="eastAsia"/>
                <w:szCs w:val="21"/>
              </w:rPr>
              <w:t>单价</w:t>
            </w:r>
          </w:p>
        </w:tc>
        <w:tc>
          <w:tcPr>
            <w:tcW w:w="1166" w:type="dxa"/>
            <w:vAlign w:val="center"/>
          </w:tcPr>
          <w:p w:rsidR="000A505A" w:rsidRPr="00930E5F" w:rsidRDefault="000A505A" w:rsidP="00C73FE6">
            <w:pPr>
              <w:ind w:leftChars="-44" w:left="-92"/>
              <w:jc w:val="center"/>
              <w:rPr>
                <w:rFonts w:ascii="宋体" w:hAnsi="宋体"/>
                <w:szCs w:val="21"/>
              </w:rPr>
            </w:pPr>
            <w:r w:rsidRPr="00930E5F">
              <w:rPr>
                <w:rFonts w:ascii="宋体" w:hAnsi="宋体" w:hint="eastAsia"/>
                <w:szCs w:val="21"/>
              </w:rPr>
              <w:t>合计（元）</w:t>
            </w:r>
          </w:p>
        </w:tc>
        <w:tc>
          <w:tcPr>
            <w:tcW w:w="1542" w:type="dxa"/>
            <w:tcBorders>
              <w:right w:val="single" w:sz="4" w:space="0" w:color="auto"/>
            </w:tcBorders>
            <w:vAlign w:val="center"/>
          </w:tcPr>
          <w:p w:rsidR="000A505A" w:rsidRPr="00930E5F" w:rsidRDefault="000A505A" w:rsidP="00C73FE6">
            <w:pPr>
              <w:jc w:val="center"/>
              <w:rPr>
                <w:rFonts w:ascii="宋体" w:hAnsi="宋体"/>
                <w:szCs w:val="21"/>
              </w:rPr>
            </w:pPr>
            <w:r w:rsidRPr="00930E5F">
              <w:rPr>
                <w:rFonts w:ascii="宋体" w:hAnsi="宋体" w:hint="eastAsia"/>
                <w:szCs w:val="21"/>
              </w:rPr>
              <w:t>备注</w:t>
            </w:r>
          </w:p>
        </w:tc>
      </w:tr>
      <w:tr w:rsidR="000A505A" w:rsidRPr="00930E5F" w:rsidTr="00C73FE6">
        <w:trPr>
          <w:cantSplit/>
          <w:trHeight w:val="397"/>
          <w:jc w:val="center"/>
        </w:trPr>
        <w:tc>
          <w:tcPr>
            <w:tcW w:w="638" w:type="dxa"/>
            <w:tcBorders>
              <w:left w:val="single" w:sz="4" w:space="0" w:color="auto"/>
            </w:tcBorders>
            <w:vAlign w:val="center"/>
          </w:tcPr>
          <w:p w:rsidR="000A505A" w:rsidRPr="00930E5F" w:rsidRDefault="000A505A" w:rsidP="00C73FE6">
            <w:pPr>
              <w:numPr>
                <w:ilvl w:val="0"/>
                <w:numId w:val="21"/>
              </w:numPr>
              <w:tabs>
                <w:tab w:val="left" w:pos="1955"/>
              </w:tabs>
              <w:ind w:leftChars="800" w:left="2100" w:hangingChars="200" w:hanging="420"/>
              <w:jc w:val="center"/>
              <w:rPr>
                <w:rFonts w:ascii="宋体" w:hAnsi="宋体"/>
                <w:szCs w:val="21"/>
              </w:rPr>
            </w:pPr>
          </w:p>
        </w:tc>
        <w:tc>
          <w:tcPr>
            <w:tcW w:w="1335" w:type="dxa"/>
            <w:vAlign w:val="center"/>
          </w:tcPr>
          <w:p w:rsidR="000A505A" w:rsidRPr="00930E5F" w:rsidRDefault="000A505A" w:rsidP="00C73FE6">
            <w:pPr>
              <w:rPr>
                <w:rFonts w:ascii="宋体" w:hAnsi="宋体"/>
                <w:szCs w:val="21"/>
              </w:rPr>
            </w:pPr>
          </w:p>
        </w:tc>
        <w:tc>
          <w:tcPr>
            <w:tcW w:w="1881" w:type="dxa"/>
            <w:vAlign w:val="center"/>
          </w:tcPr>
          <w:p w:rsidR="000A505A" w:rsidRPr="00930E5F" w:rsidRDefault="000A505A" w:rsidP="00C73FE6">
            <w:pPr>
              <w:rPr>
                <w:rFonts w:ascii="宋体" w:hAnsi="宋体"/>
                <w:bCs/>
                <w:szCs w:val="21"/>
              </w:rPr>
            </w:pPr>
          </w:p>
        </w:tc>
        <w:tc>
          <w:tcPr>
            <w:tcW w:w="1060" w:type="dxa"/>
            <w:vAlign w:val="center"/>
          </w:tcPr>
          <w:p w:rsidR="000A505A" w:rsidRPr="00930E5F" w:rsidRDefault="000A505A" w:rsidP="00C73FE6">
            <w:pPr>
              <w:jc w:val="center"/>
              <w:rPr>
                <w:rFonts w:ascii="宋体" w:hAnsi="宋体"/>
                <w:bCs/>
                <w:szCs w:val="21"/>
              </w:rPr>
            </w:pPr>
          </w:p>
        </w:tc>
        <w:tc>
          <w:tcPr>
            <w:tcW w:w="1114" w:type="dxa"/>
            <w:vAlign w:val="center"/>
          </w:tcPr>
          <w:p w:rsidR="000A505A" w:rsidRPr="00930E5F" w:rsidRDefault="000A505A" w:rsidP="00C73FE6">
            <w:pPr>
              <w:jc w:val="center"/>
              <w:rPr>
                <w:rFonts w:ascii="宋体" w:hAnsi="宋体"/>
                <w:bCs/>
                <w:szCs w:val="21"/>
              </w:rPr>
            </w:pPr>
          </w:p>
        </w:tc>
        <w:tc>
          <w:tcPr>
            <w:tcW w:w="934" w:type="dxa"/>
            <w:vAlign w:val="center"/>
          </w:tcPr>
          <w:p w:rsidR="000A505A" w:rsidRPr="00930E5F" w:rsidRDefault="000A505A" w:rsidP="00C73FE6">
            <w:pPr>
              <w:rPr>
                <w:rFonts w:ascii="宋体" w:hAnsi="宋体"/>
                <w:bCs/>
                <w:szCs w:val="21"/>
              </w:rPr>
            </w:pPr>
          </w:p>
        </w:tc>
        <w:tc>
          <w:tcPr>
            <w:tcW w:w="1166" w:type="dxa"/>
            <w:vAlign w:val="center"/>
          </w:tcPr>
          <w:p w:rsidR="000A505A" w:rsidRPr="00930E5F" w:rsidRDefault="000A505A" w:rsidP="00C73FE6">
            <w:pPr>
              <w:rPr>
                <w:rFonts w:ascii="宋体" w:hAnsi="宋体"/>
                <w:szCs w:val="21"/>
              </w:rPr>
            </w:pPr>
          </w:p>
        </w:tc>
        <w:tc>
          <w:tcPr>
            <w:tcW w:w="1542" w:type="dxa"/>
            <w:tcBorders>
              <w:right w:val="single" w:sz="4" w:space="0" w:color="auto"/>
            </w:tcBorders>
            <w:vAlign w:val="center"/>
          </w:tcPr>
          <w:p w:rsidR="000A505A" w:rsidRPr="00930E5F" w:rsidRDefault="000A505A" w:rsidP="00C73FE6">
            <w:pPr>
              <w:rPr>
                <w:rFonts w:ascii="宋体" w:hAnsi="宋体"/>
                <w:bCs/>
                <w:szCs w:val="21"/>
              </w:rPr>
            </w:pPr>
          </w:p>
        </w:tc>
      </w:tr>
      <w:tr w:rsidR="000A505A" w:rsidRPr="00930E5F" w:rsidTr="00C73FE6">
        <w:trPr>
          <w:cantSplit/>
          <w:trHeight w:val="397"/>
          <w:jc w:val="center"/>
        </w:trPr>
        <w:tc>
          <w:tcPr>
            <w:tcW w:w="638" w:type="dxa"/>
            <w:tcBorders>
              <w:left w:val="single" w:sz="4" w:space="0" w:color="auto"/>
            </w:tcBorders>
            <w:vAlign w:val="center"/>
          </w:tcPr>
          <w:p w:rsidR="000A505A" w:rsidRPr="00930E5F" w:rsidRDefault="000A505A" w:rsidP="00C73FE6">
            <w:pPr>
              <w:numPr>
                <w:ilvl w:val="0"/>
                <w:numId w:val="21"/>
              </w:numPr>
              <w:tabs>
                <w:tab w:val="left" w:pos="1955"/>
              </w:tabs>
              <w:ind w:leftChars="800" w:left="2100" w:hangingChars="200" w:hanging="420"/>
              <w:jc w:val="center"/>
              <w:rPr>
                <w:rFonts w:ascii="宋体" w:hAnsi="宋体"/>
                <w:szCs w:val="21"/>
              </w:rPr>
            </w:pPr>
          </w:p>
        </w:tc>
        <w:tc>
          <w:tcPr>
            <w:tcW w:w="1335" w:type="dxa"/>
            <w:vAlign w:val="center"/>
          </w:tcPr>
          <w:p w:rsidR="000A505A" w:rsidRPr="00930E5F" w:rsidRDefault="000A505A" w:rsidP="00C73FE6">
            <w:pPr>
              <w:rPr>
                <w:rFonts w:ascii="宋体" w:hAnsi="宋体"/>
                <w:szCs w:val="21"/>
              </w:rPr>
            </w:pPr>
          </w:p>
        </w:tc>
        <w:tc>
          <w:tcPr>
            <w:tcW w:w="1881" w:type="dxa"/>
            <w:vAlign w:val="center"/>
          </w:tcPr>
          <w:p w:rsidR="000A505A" w:rsidRPr="00930E5F" w:rsidRDefault="000A505A" w:rsidP="00C73FE6">
            <w:pPr>
              <w:rPr>
                <w:rFonts w:ascii="宋体" w:hAnsi="宋体"/>
                <w:bCs/>
                <w:szCs w:val="21"/>
              </w:rPr>
            </w:pPr>
          </w:p>
        </w:tc>
        <w:tc>
          <w:tcPr>
            <w:tcW w:w="1060" w:type="dxa"/>
            <w:vAlign w:val="center"/>
          </w:tcPr>
          <w:p w:rsidR="000A505A" w:rsidRPr="00930E5F" w:rsidRDefault="000A505A" w:rsidP="00C73FE6">
            <w:pPr>
              <w:jc w:val="center"/>
              <w:rPr>
                <w:rFonts w:ascii="宋体" w:hAnsi="宋体"/>
                <w:bCs/>
                <w:szCs w:val="21"/>
              </w:rPr>
            </w:pPr>
          </w:p>
        </w:tc>
        <w:tc>
          <w:tcPr>
            <w:tcW w:w="1114" w:type="dxa"/>
            <w:vAlign w:val="center"/>
          </w:tcPr>
          <w:p w:rsidR="000A505A" w:rsidRPr="00930E5F" w:rsidRDefault="000A505A" w:rsidP="00C73FE6">
            <w:pPr>
              <w:jc w:val="center"/>
              <w:rPr>
                <w:rFonts w:ascii="宋体" w:hAnsi="宋体"/>
                <w:bCs/>
                <w:szCs w:val="21"/>
              </w:rPr>
            </w:pPr>
          </w:p>
        </w:tc>
        <w:tc>
          <w:tcPr>
            <w:tcW w:w="934" w:type="dxa"/>
            <w:vAlign w:val="center"/>
          </w:tcPr>
          <w:p w:rsidR="000A505A" w:rsidRPr="00930E5F" w:rsidRDefault="000A505A" w:rsidP="00C73FE6">
            <w:pPr>
              <w:rPr>
                <w:rFonts w:ascii="宋体" w:hAnsi="宋体"/>
                <w:bCs/>
                <w:szCs w:val="21"/>
              </w:rPr>
            </w:pPr>
          </w:p>
        </w:tc>
        <w:tc>
          <w:tcPr>
            <w:tcW w:w="1166" w:type="dxa"/>
            <w:vAlign w:val="center"/>
          </w:tcPr>
          <w:p w:rsidR="000A505A" w:rsidRPr="00930E5F" w:rsidRDefault="000A505A" w:rsidP="00C73FE6">
            <w:pPr>
              <w:rPr>
                <w:rFonts w:ascii="宋体" w:hAnsi="宋体"/>
                <w:szCs w:val="21"/>
              </w:rPr>
            </w:pPr>
          </w:p>
        </w:tc>
        <w:tc>
          <w:tcPr>
            <w:tcW w:w="1542" w:type="dxa"/>
            <w:tcBorders>
              <w:right w:val="single" w:sz="4" w:space="0" w:color="auto"/>
            </w:tcBorders>
            <w:vAlign w:val="center"/>
          </w:tcPr>
          <w:p w:rsidR="000A505A" w:rsidRPr="00930E5F" w:rsidRDefault="000A505A" w:rsidP="00C73FE6">
            <w:pPr>
              <w:rPr>
                <w:rFonts w:ascii="宋体" w:hAnsi="宋体"/>
                <w:bCs/>
                <w:szCs w:val="21"/>
              </w:rPr>
            </w:pPr>
          </w:p>
        </w:tc>
      </w:tr>
      <w:tr w:rsidR="000A505A" w:rsidRPr="00930E5F" w:rsidTr="00C73FE6">
        <w:trPr>
          <w:cantSplit/>
          <w:trHeight w:val="397"/>
          <w:jc w:val="center"/>
        </w:trPr>
        <w:tc>
          <w:tcPr>
            <w:tcW w:w="638" w:type="dxa"/>
            <w:tcBorders>
              <w:left w:val="single" w:sz="4" w:space="0" w:color="auto"/>
            </w:tcBorders>
            <w:vAlign w:val="center"/>
          </w:tcPr>
          <w:p w:rsidR="000A505A" w:rsidRPr="00930E5F" w:rsidRDefault="000A505A" w:rsidP="00C73FE6">
            <w:pPr>
              <w:numPr>
                <w:ilvl w:val="0"/>
                <w:numId w:val="21"/>
              </w:numPr>
              <w:tabs>
                <w:tab w:val="left" w:pos="1955"/>
              </w:tabs>
              <w:ind w:leftChars="800" w:left="2100" w:hangingChars="200" w:hanging="420"/>
              <w:jc w:val="center"/>
              <w:rPr>
                <w:rFonts w:ascii="宋体" w:hAnsi="宋体"/>
                <w:szCs w:val="21"/>
              </w:rPr>
            </w:pPr>
          </w:p>
        </w:tc>
        <w:tc>
          <w:tcPr>
            <w:tcW w:w="1335" w:type="dxa"/>
            <w:vAlign w:val="center"/>
          </w:tcPr>
          <w:p w:rsidR="000A505A" w:rsidRPr="00930E5F" w:rsidRDefault="000A505A" w:rsidP="00C73FE6">
            <w:pPr>
              <w:rPr>
                <w:rFonts w:ascii="宋体" w:hAnsi="宋体"/>
                <w:szCs w:val="21"/>
              </w:rPr>
            </w:pPr>
          </w:p>
        </w:tc>
        <w:tc>
          <w:tcPr>
            <w:tcW w:w="1881" w:type="dxa"/>
            <w:vAlign w:val="center"/>
          </w:tcPr>
          <w:p w:rsidR="000A505A" w:rsidRPr="00930E5F" w:rsidRDefault="000A505A" w:rsidP="00C73FE6">
            <w:pPr>
              <w:rPr>
                <w:rFonts w:ascii="宋体" w:hAnsi="宋体"/>
                <w:bCs/>
                <w:szCs w:val="21"/>
              </w:rPr>
            </w:pPr>
          </w:p>
        </w:tc>
        <w:tc>
          <w:tcPr>
            <w:tcW w:w="1060" w:type="dxa"/>
            <w:vAlign w:val="center"/>
          </w:tcPr>
          <w:p w:rsidR="000A505A" w:rsidRPr="00930E5F" w:rsidRDefault="000A505A" w:rsidP="00C73FE6">
            <w:pPr>
              <w:jc w:val="center"/>
              <w:rPr>
                <w:rFonts w:ascii="宋体" w:hAnsi="宋体"/>
                <w:bCs/>
                <w:szCs w:val="21"/>
              </w:rPr>
            </w:pPr>
          </w:p>
        </w:tc>
        <w:tc>
          <w:tcPr>
            <w:tcW w:w="1114" w:type="dxa"/>
            <w:vAlign w:val="center"/>
          </w:tcPr>
          <w:p w:rsidR="000A505A" w:rsidRPr="00930E5F" w:rsidRDefault="000A505A" w:rsidP="00C73FE6">
            <w:pPr>
              <w:jc w:val="center"/>
              <w:rPr>
                <w:rFonts w:ascii="宋体" w:hAnsi="宋体"/>
                <w:bCs/>
                <w:szCs w:val="21"/>
              </w:rPr>
            </w:pPr>
          </w:p>
        </w:tc>
        <w:tc>
          <w:tcPr>
            <w:tcW w:w="934" w:type="dxa"/>
            <w:vAlign w:val="center"/>
          </w:tcPr>
          <w:p w:rsidR="000A505A" w:rsidRPr="00930E5F" w:rsidRDefault="000A505A" w:rsidP="00C73FE6">
            <w:pPr>
              <w:rPr>
                <w:rFonts w:ascii="宋体" w:hAnsi="宋体"/>
                <w:bCs/>
                <w:szCs w:val="21"/>
              </w:rPr>
            </w:pPr>
          </w:p>
        </w:tc>
        <w:tc>
          <w:tcPr>
            <w:tcW w:w="1166" w:type="dxa"/>
            <w:vAlign w:val="center"/>
          </w:tcPr>
          <w:p w:rsidR="000A505A" w:rsidRPr="00930E5F" w:rsidRDefault="000A505A" w:rsidP="00C73FE6">
            <w:pPr>
              <w:rPr>
                <w:rFonts w:ascii="宋体" w:hAnsi="宋体"/>
                <w:szCs w:val="21"/>
              </w:rPr>
            </w:pPr>
          </w:p>
        </w:tc>
        <w:tc>
          <w:tcPr>
            <w:tcW w:w="1542" w:type="dxa"/>
            <w:tcBorders>
              <w:right w:val="single" w:sz="4" w:space="0" w:color="auto"/>
            </w:tcBorders>
            <w:vAlign w:val="center"/>
          </w:tcPr>
          <w:p w:rsidR="000A505A" w:rsidRPr="00930E5F" w:rsidRDefault="000A505A" w:rsidP="00C73FE6">
            <w:pPr>
              <w:rPr>
                <w:rFonts w:ascii="宋体" w:hAnsi="宋体"/>
                <w:bCs/>
                <w:szCs w:val="21"/>
              </w:rPr>
            </w:pPr>
          </w:p>
        </w:tc>
      </w:tr>
      <w:tr w:rsidR="000A505A" w:rsidRPr="00930E5F" w:rsidTr="00C73FE6">
        <w:trPr>
          <w:cantSplit/>
          <w:trHeight w:val="397"/>
          <w:jc w:val="center"/>
        </w:trPr>
        <w:tc>
          <w:tcPr>
            <w:tcW w:w="3854" w:type="dxa"/>
            <w:gridSpan w:val="3"/>
            <w:tcBorders>
              <w:left w:val="single" w:sz="4" w:space="0" w:color="auto"/>
            </w:tcBorders>
            <w:vAlign w:val="center"/>
          </w:tcPr>
          <w:p w:rsidR="000A505A" w:rsidRPr="00930E5F" w:rsidRDefault="000A505A" w:rsidP="00C73FE6">
            <w:pPr>
              <w:jc w:val="center"/>
              <w:rPr>
                <w:rFonts w:ascii="宋体" w:hAnsi="宋体"/>
                <w:bCs/>
                <w:szCs w:val="21"/>
              </w:rPr>
            </w:pPr>
            <w:r w:rsidRPr="00930E5F">
              <w:rPr>
                <w:rFonts w:ascii="宋体" w:hAnsi="宋体" w:hint="eastAsia"/>
                <w:bCs/>
                <w:i/>
                <w:iCs/>
                <w:szCs w:val="21"/>
              </w:rPr>
              <w:t>合　　计</w:t>
            </w:r>
          </w:p>
        </w:tc>
        <w:tc>
          <w:tcPr>
            <w:tcW w:w="3108" w:type="dxa"/>
            <w:gridSpan w:val="3"/>
            <w:vAlign w:val="center"/>
          </w:tcPr>
          <w:p w:rsidR="000A505A" w:rsidRPr="00930E5F" w:rsidRDefault="000A505A" w:rsidP="00C73FE6">
            <w:pPr>
              <w:rPr>
                <w:rFonts w:ascii="宋体" w:hAnsi="宋体"/>
                <w:bCs/>
                <w:szCs w:val="21"/>
              </w:rPr>
            </w:pPr>
            <w:r w:rsidRPr="00930E5F">
              <w:rPr>
                <w:rFonts w:ascii="宋体" w:hAnsi="宋体" w:hint="eastAsia"/>
                <w:bCs/>
                <w:szCs w:val="21"/>
              </w:rPr>
              <w:t>数量合计：</w:t>
            </w:r>
          </w:p>
        </w:tc>
        <w:tc>
          <w:tcPr>
            <w:tcW w:w="2708" w:type="dxa"/>
            <w:gridSpan w:val="2"/>
            <w:tcBorders>
              <w:right w:val="single" w:sz="4" w:space="0" w:color="auto"/>
            </w:tcBorders>
            <w:vAlign w:val="center"/>
          </w:tcPr>
          <w:p w:rsidR="000A505A" w:rsidRPr="00930E5F" w:rsidRDefault="000A505A" w:rsidP="00C73FE6">
            <w:pPr>
              <w:rPr>
                <w:rFonts w:ascii="宋体" w:hAnsi="宋体"/>
                <w:bCs/>
                <w:szCs w:val="21"/>
              </w:rPr>
            </w:pPr>
            <w:r w:rsidRPr="00930E5F">
              <w:rPr>
                <w:rFonts w:ascii="宋体" w:hAnsi="宋体" w:hint="eastAsia"/>
                <w:bCs/>
                <w:szCs w:val="21"/>
              </w:rPr>
              <w:t>报价合计：　　　　　元</w:t>
            </w:r>
          </w:p>
        </w:tc>
      </w:tr>
      <w:tr w:rsidR="000A505A" w:rsidRPr="00930E5F" w:rsidTr="00C73FE6">
        <w:trPr>
          <w:cantSplit/>
          <w:trHeight w:val="397"/>
          <w:jc w:val="center"/>
        </w:trPr>
        <w:tc>
          <w:tcPr>
            <w:tcW w:w="9670" w:type="dxa"/>
            <w:gridSpan w:val="8"/>
            <w:tcBorders>
              <w:left w:val="single" w:sz="4" w:space="0" w:color="auto"/>
              <w:right w:val="single" w:sz="4" w:space="0" w:color="auto"/>
            </w:tcBorders>
            <w:vAlign w:val="center"/>
          </w:tcPr>
          <w:p w:rsidR="000A505A" w:rsidRPr="00930E5F" w:rsidRDefault="000A505A" w:rsidP="00C73FE6">
            <w:pPr>
              <w:rPr>
                <w:rFonts w:ascii="宋体" w:hAnsi="宋体"/>
                <w:szCs w:val="21"/>
              </w:rPr>
            </w:pPr>
            <w:r w:rsidRPr="00930E5F">
              <w:rPr>
                <w:rFonts w:ascii="宋体" w:hAnsi="宋体" w:hint="eastAsia"/>
                <w:szCs w:val="21"/>
              </w:rPr>
              <w:t>三、其他费用详列</w:t>
            </w:r>
          </w:p>
        </w:tc>
      </w:tr>
      <w:tr w:rsidR="000A505A" w:rsidRPr="00930E5F" w:rsidTr="00C73FE6">
        <w:trPr>
          <w:cantSplit/>
          <w:trHeight w:val="397"/>
          <w:jc w:val="center"/>
        </w:trPr>
        <w:tc>
          <w:tcPr>
            <w:tcW w:w="638" w:type="dxa"/>
            <w:tcBorders>
              <w:left w:val="single" w:sz="4" w:space="0" w:color="auto"/>
            </w:tcBorders>
            <w:vAlign w:val="center"/>
          </w:tcPr>
          <w:p w:rsidR="000A505A" w:rsidRPr="00930E5F" w:rsidRDefault="000A505A" w:rsidP="00C73FE6">
            <w:pPr>
              <w:jc w:val="center"/>
              <w:rPr>
                <w:rFonts w:ascii="宋体" w:hAnsi="宋体"/>
                <w:szCs w:val="21"/>
              </w:rPr>
            </w:pPr>
            <w:r w:rsidRPr="00930E5F">
              <w:rPr>
                <w:rFonts w:ascii="宋体" w:hAnsi="宋体" w:hint="eastAsia"/>
                <w:szCs w:val="21"/>
              </w:rPr>
              <w:t>序号</w:t>
            </w:r>
          </w:p>
        </w:tc>
        <w:tc>
          <w:tcPr>
            <w:tcW w:w="1335" w:type="dxa"/>
            <w:vAlign w:val="center"/>
          </w:tcPr>
          <w:p w:rsidR="000A505A" w:rsidRPr="00930E5F" w:rsidRDefault="000A505A" w:rsidP="00C73FE6">
            <w:pPr>
              <w:jc w:val="center"/>
              <w:rPr>
                <w:rFonts w:ascii="宋体" w:hAnsi="宋体"/>
                <w:szCs w:val="21"/>
              </w:rPr>
            </w:pPr>
            <w:r w:rsidRPr="00930E5F">
              <w:rPr>
                <w:rFonts w:ascii="宋体" w:hAnsi="宋体" w:hint="eastAsia"/>
                <w:szCs w:val="21"/>
              </w:rPr>
              <w:t>分项名称</w:t>
            </w:r>
          </w:p>
        </w:tc>
        <w:tc>
          <w:tcPr>
            <w:tcW w:w="1881" w:type="dxa"/>
            <w:vAlign w:val="center"/>
          </w:tcPr>
          <w:p w:rsidR="000A505A" w:rsidRPr="00930E5F" w:rsidRDefault="000A505A" w:rsidP="00C73FE6">
            <w:pPr>
              <w:jc w:val="center"/>
              <w:rPr>
                <w:rFonts w:ascii="宋体" w:hAnsi="宋体"/>
                <w:szCs w:val="21"/>
              </w:rPr>
            </w:pPr>
            <w:r w:rsidRPr="00930E5F">
              <w:rPr>
                <w:rFonts w:ascii="宋体" w:hAnsi="宋体" w:hint="eastAsia"/>
                <w:szCs w:val="21"/>
              </w:rPr>
              <w:t>具体内容</w:t>
            </w:r>
          </w:p>
        </w:tc>
        <w:tc>
          <w:tcPr>
            <w:tcW w:w="1060" w:type="dxa"/>
            <w:vAlign w:val="center"/>
          </w:tcPr>
          <w:p w:rsidR="000A505A" w:rsidRPr="00930E5F" w:rsidRDefault="000A505A" w:rsidP="00C73FE6">
            <w:pPr>
              <w:jc w:val="center"/>
              <w:rPr>
                <w:rFonts w:ascii="宋体" w:hAnsi="宋体"/>
                <w:bCs/>
                <w:szCs w:val="21"/>
              </w:rPr>
            </w:pPr>
            <w:r w:rsidRPr="00930E5F">
              <w:rPr>
                <w:rFonts w:ascii="宋体" w:hAnsi="宋体" w:hint="eastAsia"/>
                <w:bCs/>
                <w:szCs w:val="21"/>
              </w:rPr>
              <w:t>单位</w:t>
            </w:r>
          </w:p>
        </w:tc>
        <w:tc>
          <w:tcPr>
            <w:tcW w:w="1114" w:type="dxa"/>
            <w:vAlign w:val="center"/>
          </w:tcPr>
          <w:p w:rsidR="000A505A" w:rsidRPr="00930E5F" w:rsidRDefault="000A505A" w:rsidP="00C73FE6">
            <w:pPr>
              <w:jc w:val="center"/>
              <w:rPr>
                <w:rFonts w:ascii="宋体" w:hAnsi="宋体"/>
                <w:bCs/>
                <w:szCs w:val="21"/>
              </w:rPr>
            </w:pPr>
            <w:r w:rsidRPr="00930E5F">
              <w:rPr>
                <w:rFonts w:ascii="宋体" w:hAnsi="宋体" w:hint="eastAsia"/>
                <w:bCs/>
                <w:szCs w:val="21"/>
              </w:rPr>
              <w:t>数量</w:t>
            </w:r>
          </w:p>
        </w:tc>
        <w:tc>
          <w:tcPr>
            <w:tcW w:w="934" w:type="dxa"/>
            <w:vAlign w:val="center"/>
          </w:tcPr>
          <w:p w:rsidR="000A505A" w:rsidRPr="00930E5F" w:rsidRDefault="000A505A" w:rsidP="00C73FE6">
            <w:pPr>
              <w:jc w:val="center"/>
              <w:rPr>
                <w:rFonts w:ascii="宋体" w:hAnsi="宋体"/>
                <w:szCs w:val="21"/>
              </w:rPr>
            </w:pPr>
            <w:r w:rsidRPr="00930E5F">
              <w:rPr>
                <w:rFonts w:ascii="宋体" w:hAnsi="宋体" w:hint="eastAsia"/>
                <w:szCs w:val="21"/>
              </w:rPr>
              <w:t>单价</w:t>
            </w:r>
          </w:p>
        </w:tc>
        <w:tc>
          <w:tcPr>
            <w:tcW w:w="1166" w:type="dxa"/>
            <w:vAlign w:val="center"/>
          </w:tcPr>
          <w:p w:rsidR="000A505A" w:rsidRPr="00930E5F" w:rsidRDefault="000A505A" w:rsidP="00C73FE6">
            <w:pPr>
              <w:ind w:leftChars="-44" w:left="-92"/>
              <w:jc w:val="center"/>
              <w:rPr>
                <w:rFonts w:ascii="宋体" w:hAnsi="宋体"/>
                <w:szCs w:val="21"/>
              </w:rPr>
            </w:pPr>
            <w:r w:rsidRPr="00930E5F">
              <w:rPr>
                <w:rFonts w:ascii="宋体" w:hAnsi="宋体" w:hint="eastAsia"/>
                <w:szCs w:val="21"/>
              </w:rPr>
              <w:t>合计（元）</w:t>
            </w:r>
          </w:p>
        </w:tc>
        <w:tc>
          <w:tcPr>
            <w:tcW w:w="1542" w:type="dxa"/>
            <w:tcBorders>
              <w:right w:val="single" w:sz="4" w:space="0" w:color="auto"/>
            </w:tcBorders>
            <w:vAlign w:val="center"/>
          </w:tcPr>
          <w:p w:rsidR="000A505A" w:rsidRPr="00930E5F" w:rsidRDefault="000A505A" w:rsidP="00C73FE6">
            <w:pPr>
              <w:jc w:val="center"/>
              <w:rPr>
                <w:rFonts w:ascii="宋体" w:hAnsi="宋体"/>
                <w:szCs w:val="21"/>
              </w:rPr>
            </w:pPr>
            <w:r w:rsidRPr="00930E5F">
              <w:rPr>
                <w:rFonts w:ascii="宋体" w:hAnsi="宋体" w:hint="eastAsia"/>
                <w:szCs w:val="21"/>
              </w:rPr>
              <w:t>说明</w:t>
            </w:r>
          </w:p>
        </w:tc>
      </w:tr>
      <w:tr w:rsidR="000A505A" w:rsidRPr="00930E5F" w:rsidTr="00C73FE6">
        <w:trPr>
          <w:cantSplit/>
          <w:trHeight w:val="397"/>
          <w:jc w:val="center"/>
        </w:trPr>
        <w:tc>
          <w:tcPr>
            <w:tcW w:w="638" w:type="dxa"/>
            <w:tcBorders>
              <w:left w:val="single" w:sz="4" w:space="0" w:color="auto"/>
            </w:tcBorders>
            <w:vAlign w:val="center"/>
          </w:tcPr>
          <w:p w:rsidR="000A505A" w:rsidRPr="00930E5F" w:rsidRDefault="000A505A" w:rsidP="00C73FE6">
            <w:pPr>
              <w:numPr>
                <w:ilvl w:val="0"/>
                <w:numId w:val="21"/>
              </w:numPr>
              <w:tabs>
                <w:tab w:val="left" w:pos="1955"/>
              </w:tabs>
              <w:ind w:leftChars="800" w:left="2100" w:hangingChars="200" w:hanging="420"/>
              <w:jc w:val="center"/>
              <w:rPr>
                <w:rFonts w:ascii="宋体" w:hAnsi="宋体"/>
                <w:szCs w:val="21"/>
              </w:rPr>
            </w:pPr>
          </w:p>
        </w:tc>
        <w:tc>
          <w:tcPr>
            <w:tcW w:w="1335" w:type="dxa"/>
            <w:vAlign w:val="center"/>
          </w:tcPr>
          <w:p w:rsidR="000A505A" w:rsidRPr="00930E5F" w:rsidRDefault="000A505A" w:rsidP="00C73FE6">
            <w:pPr>
              <w:rPr>
                <w:rFonts w:ascii="宋体" w:hAnsi="宋体"/>
                <w:szCs w:val="21"/>
              </w:rPr>
            </w:pPr>
          </w:p>
        </w:tc>
        <w:tc>
          <w:tcPr>
            <w:tcW w:w="1881" w:type="dxa"/>
            <w:vAlign w:val="center"/>
          </w:tcPr>
          <w:p w:rsidR="000A505A" w:rsidRPr="00930E5F" w:rsidRDefault="000A505A" w:rsidP="00C73FE6">
            <w:pPr>
              <w:rPr>
                <w:rFonts w:ascii="宋体" w:hAnsi="宋体"/>
                <w:bCs/>
                <w:szCs w:val="21"/>
              </w:rPr>
            </w:pPr>
          </w:p>
        </w:tc>
        <w:tc>
          <w:tcPr>
            <w:tcW w:w="1060" w:type="dxa"/>
            <w:vAlign w:val="center"/>
          </w:tcPr>
          <w:p w:rsidR="000A505A" w:rsidRPr="00930E5F" w:rsidRDefault="000A505A" w:rsidP="00C73FE6">
            <w:pPr>
              <w:jc w:val="center"/>
              <w:rPr>
                <w:rFonts w:ascii="宋体" w:hAnsi="宋体"/>
                <w:bCs/>
                <w:szCs w:val="21"/>
              </w:rPr>
            </w:pPr>
          </w:p>
        </w:tc>
        <w:tc>
          <w:tcPr>
            <w:tcW w:w="1114" w:type="dxa"/>
            <w:vAlign w:val="center"/>
          </w:tcPr>
          <w:p w:rsidR="000A505A" w:rsidRPr="00930E5F" w:rsidRDefault="000A505A" w:rsidP="00C73FE6">
            <w:pPr>
              <w:jc w:val="center"/>
              <w:rPr>
                <w:rFonts w:ascii="宋体" w:hAnsi="宋体"/>
                <w:bCs/>
                <w:szCs w:val="21"/>
              </w:rPr>
            </w:pPr>
          </w:p>
        </w:tc>
        <w:tc>
          <w:tcPr>
            <w:tcW w:w="934" w:type="dxa"/>
            <w:vAlign w:val="center"/>
          </w:tcPr>
          <w:p w:rsidR="000A505A" w:rsidRPr="00930E5F" w:rsidRDefault="000A505A" w:rsidP="00C73FE6">
            <w:pPr>
              <w:rPr>
                <w:rFonts w:ascii="宋体" w:hAnsi="宋体"/>
                <w:bCs/>
                <w:szCs w:val="21"/>
              </w:rPr>
            </w:pPr>
          </w:p>
        </w:tc>
        <w:tc>
          <w:tcPr>
            <w:tcW w:w="1166" w:type="dxa"/>
            <w:vAlign w:val="center"/>
          </w:tcPr>
          <w:p w:rsidR="000A505A" w:rsidRPr="00930E5F" w:rsidRDefault="000A505A" w:rsidP="00C73FE6">
            <w:pPr>
              <w:rPr>
                <w:rFonts w:ascii="宋体" w:hAnsi="宋体"/>
                <w:szCs w:val="21"/>
              </w:rPr>
            </w:pPr>
          </w:p>
        </w:tc>
        <w:tc>
          <w:tcPr>
            <w:tcW w:w="1542" w:type="dxa"/>
            <w:tcBorders>
              <w:right w:val="single" w:sz="4" w:space="0" w:color="auto"/>
            </w:tcBorders>
            <w:vAlign w:val="center"/>
          </w:tcPr>
          <w:p w:rsidR="000A505A" w:rsidRPr="00930E5F" w:rsidRDefault="000A505A" w:rsidP="00C73FE6">
            <w:pPr>
              <w:rPr>
                <w:rFonts w:ascii="宋体" w:hAnsi="宋体"/>
                <w:bCs/>
                <w:szCs w:val="21"/>
              </w:rPr>
            </w:pPr>
          </w:p>
        </w:tc>
      </w:tr>
      <w:tr w:rsidR="000A505A" w:rsidRPr="00930E5F" w:rsidTr="00C73FE6">
        <w:trPr>
          <w:cantSplit/>
          <w:trHeight w:val="397"/>
          <w:jc w:val="center"/>
        </w:trPr>
        <w:tc>
          <w:tcPr>
            <w:tcW w:w="638" w:type="dxa"/>
            <w:tcBorders>
              <w:left w:val="single" w:sz="4" w:space="0" w:color="auto"/>
            </w:tcBorders>
            <w:vAlign w:val="center"/>
          </w:tcPr>
          <w:p w:rsidR="000A505A" w:rsidRPr="00930E5F" w:rsidRDefault="000A505A" w:rsidP="00C73FE6">
            <w:pPr>
              <w:numPr>
                <w:ilvl w:val="0"/>
                <w:numId w:val="21"/>
              </w:numPr>
              <w:tabs>
                <w:tab w:val="left" w:pos="1955"/>
              </w:tabs>
              <w:ind w:leftChars="800" w:left="2100" w:hangingChars="200" w:hanging="420"/>
              <w:jc w:val="center"/>
              <w:rPr>
                <w:rFonts w:ascii="宋体" w:hAnsi="宋体"/>
                <w:szCs w:val="21"/>
              </w:rPr>
            </w:pPr>
          </w:p>
        </w:tc>
        <w:tc>
          <w:tcPr>
            <w:tcW w:w="1335" w:type="dxa"/>
            <w:vAlign w:val="center"/>
          </w:tcPr>
          <w:p w:rsidR="000A505A" w:rsidRPr="00930E5F" w:rsidRDefault="000A505A" w:rsidP="00C73FE6">
            <w:pPr>
              <w:rPr>
                <w:rFonts w:ascii="宋体" w:hAnsi="宋体"/>
                <w:szCs w:val="21"/>
              </w:rPr>
            </w:pPr>
          </w:p>
        </w:tc>
        <w:tc>
          <w:tcPr>
            <w:tcW w:w="1881" w:type="dxa"/>
            <w:vAlign w:val="center"/>
          </w:tcPr>
          <w:p w:rsidR="000A505A" w:rsidRPr="00930E5F" w:rsidRDefault="000A505A" w:rsidP="00C73FE6">
            <w:pPr>
              <w:rPr>
                <w:rFonts w:ascii="宋体" w:hAnsi="宋体"/>
                <w:bCs/>
                <w:szCs w:val="21"/>
              </w:rPr>
            </w:pPr>
          </w:p>
        </w:tc>
        <w:tc>
          <w:tcPr>
            <w:tcW w:w="1060" w:type="dxa"/>
            <w:vAlign w:val="center"/>
          </w:tcPr>
          <w:p w:rsidR="000A505A" w:rsidRPr="00930E5F" w:rsidRDefault="000A505A" w:rsidP="00C73FE6">
            <w:pPr>
              <w:jc w:val="center"/>
              <w:rPr>
                <w:rFonts w:ascii="宋体" w:hAnsi="宋体"/>
                <w:bCs/>
                <w:szCs w:val="21"/>
              </w:rPr>
            </w:pPr>
          </w:p>
        </w:tc>
        <w:tc>
          <w:tcPr>
            <w:tcW w:w="1114" w:type="dxa"/>
            <w:vAlign w:val="center"/>
          </w:tcPr>
          <w:p w:rsidR="000A505A" w:rsidRPr="00930E5F" w:rsidRDefault="000A505A" w:rsidP="00C73FE6">
            <w:pPr>
              <w:jc w:val="center"/>
              <w:rPr>
                <w:rFonts w:ascii="宋体" w:hAnsi="宋体"/>
                <w:bCs/>
                <w:szCs w:val="21"/>
              </w:rPr>
            </w:pPr>
          </w:p>
        </w:tc>
        <w:tc>
          <w:tcPr>
            <w:tcW w:w="934" w:type="dxa"/>
            <w:vAlign w:val="center"/>
          </w:tcPr>
          <w:p w:rsidR="000A505A" w:rsidRPr="00930E5F" w:rsidRDefault="000A505A" w:rsidP="00C73FE6">
            <w:pPr>
              <w:rPr>
                <w:rFonts w:ascii="宋体" w:hAnsi="宋体"/>
                <w:bCs/>
                <w:szCs w:val="21"/>
              </w:rPr>
            </w:pPr>
          </w:p>
        </w:tc>
        <w:tc>
          <w:tcPr>
            <w:tcW w:w="1166" w:type="dxa"/>
            <w:vAlign w:val="center"/>
          </w:tcPr>
          <w:p w:rsidR="000A505A" w:rsidRPr="00930E5F" w:rsidRDefault="000A505A" w:rsidP="00C73FE6">
            <w:pPr>
              <w:rPr>
                <w:rFonts w:ascii="宋体" w:hAnsi="宋体"/>
                <w:szCs w:val="21"/>
              </w:rPr>
            </w:pPr>
          </w:p>
        </w:tc>
        <w:tc>
          <w:tcPr>
            <w:tcW w:w="1542" w:type="dxa"/>
            <w:tcBorders>
              <w:right w:val="single" w:sz="4" w:space="0" w:color="auto"/>
            </w:tcBorders>
            <w:vAlign w:val="center"/>
          </w:tcPr>
          <w:p w:rsidR="000A505A" w:rsidRPr="00930E5F" w:rsidRDefault="000A505A" w:rsidP="00C73FE6">
            <w:pPr>
              <w:rPr>
                <w:rFonts w:ascii="宋体" w:hAnsi="宋体"/>
                <w:bCs/>
                <w:szCs w:val="21"/>
              </w:rPr>
            </w:pPr>
          </w:p>
        </w:tc>
      </w:tr>
      <w:tr w:rsidR="000A505A" w:rsidRPr="00930E5F" w:rsidTr="00C73FE6">
        <w:trPr>
          <w:cantSplit/>
          <w:trHeight w:val="397"/>
          <w:jc w:val="center"/>
        </w:trPr>
        <w:tc>
          <w:tcPr>
            <w:tcW w:w="638" w:type="dxa"/>
            <w:tcBorders>
              <w:left w:val="single" w:sz="4" w:space="0" w:color="auto"/>
            </w:tcBorders>
            <w:vAlign w:val="center"/>
          </w:tcPr>
          <w:p w:rsidR="000A505A" w:rsidRPr="00930E5F" w:rsidRDefault="000A505A" w:rsidP="00C73FE6">
            <w:pPr>
              <w:numPr>
                <w:ilvl w:val="0"/>
                <w:numId w:val="21"/>
              </w:numPr>
              <w:tabs>
                <w:tab w:val="left" w:pos="1955"/>
              </w:tabs>
              <w:ind w:leftChars="800" w:left="2100" w:hangingChars="200" w:hanging="420"/>
              <w:jc w:val="center"/>
              <w:rPr>
                <w:rFonts w:ascii="宋体" w:hAnsi="宋体"/>
                <w:szCs w:val="21"/>
              </w:rPr>
            </w:pPr>
          </w:p>
        </w:tc>
        <w:tc>
          <w:tcPr>
            <w:tcW w:w="1335" w:type="dxa"/>
            <w:vAlign w:val="center"/>
          </w:tcPr>
          <w:p w:rsidR="000A505A" w:rsidRPr="00930E5F" w:rsidRDefault="000A505A" w:rsidP="00C73FE6">
            <w:pPr>
              <w:rPr>
                <w:rFonts w:ascii="宋体" w:hAnsi="宋体"/>
                <w:szCs w:val="21"/>
              </w:rPr>
            </w:pPr>
          </w:p>
        </w:tc>
        <w:tc>
          <w:tcPr>
            <w:tcW w:w="1881" w:type="dxa"/>
            <w:vAlign w:val="center"/>
          </w:tcPr>
          <w:p w:rsidR="000A505A" w:rsidRPr="00930E5F" w:rsidRDefault="000A505A" w:rsidP="00C73FE6">
            <w:pPr>
              <w:rPr>
                <w:rFonts w:ascii="宋体" w:hAnsi="宋体"/>
                <w:bCs/>
                <w:szCs w:val="21"/>
              </w:rPr>
            </w:pPr>
          </w:p>
        </w:tc>
        <w:tc>
          <w:tcPr>
            <w:tcW w:w="1060" w:type="dxa"/>
            <w:vAlign w:val="center"/>
          </w:tcPr>
          <w:p w:rsidR="000A505A" w:rsidRPr="00930E5F" w:rsidRDefault="000A505A" w:rsidP="00C73FE6">
            <w:pPr>
              <w:jc w:val="center"/>
              <w:rPr>
                <w:rFonts w:ascii="宋体" w:hAnsi="宋体"/>
                <w:bCs/>
                <w:szCs w:val="21"/>
              </w:rPr>
            </w:pPr>
          </w:p>
        </w:tc>
        <w:tc>
          <w:tcPr>
            <w:tcW w:w="1114" w:type="dxa"/>
            <w:vAlign w:val="center"/>
          </w:tcPr>
          <w:p w:rsidR="000A505A" w:rsidRPr="00930E5F" w:rsidRDefault="000A505A" w:rsidP="00C73FE6">
            <w:pPr>
              <w:jc w:val="center"/>
              <w:rPr>
                <w:rFonts w:ascii="宋体" w:hAnsi="宋体"/>
                <w:bCs/>
                <w:szCs w:val="21"/>
              </w:rPr>
            </w:pPr>
          </w:p>
        </w:tc>
        <w:tc>
          <w:tcPr>
            <w:tcW w:w="934" w:type="dxa"/>
            <w:vAlign w:val="center"/>
          </w:tcPr>
          <w:p w:rsidR="000A505A" w:rsidRPr="00930E5F" w:rsidRDefault="000A505A" w:rsidP="00C73FE6">
            <w:pPr>
              <w:rPr>
                <w:rFonts w:ascii="宋体" w:hAnsi="宋体"/>
                <w:bCs/>
                <w:szCs w:val="21"/>
              </w:rPr>
            </w:pPr>
          </w:p>
        </w:tc>
        <w:tc>
          <w:tcPr>
            <w:tcW w:w="1166" w:type="dxa"/>
            <w:vAlign w:val="center"/>
          </w:tcPr>
          <w:p w:rsidR="000A505A" w:rsidRPr="00930E5F" w:rsidRDefault="000A505A" w:rsidP="00C73FE6">
            <w:pPr>
              <w:rPr>
                <w:rFonts w:ascii="宋体" w:hAnsi="宋体"/>
                <w:szCs w:val="21"/>
              </w:rPr>
            </w:pPr>
          </w:p>
        </w:tc>
        <w:tc>
          <w:tcPr>
            <w:tcW w:w="1542" w:type="dxa"/>
            <w:tcBorders>
              <w:right w:val="single" w:sz="4" w:space="0" w:color="auto"/>
            </w:tcBorders>
            <w:vAlign w:val="center"/>
          </w:tcPr>
          <w:p w:rsidR="000A505A" w:rsidRPr="00930E5F" w:rsidRDefault="000A505A" w:rsidP="00C73FE6">
            <w:pPr>
              <w:rPr>
                <w:rFonts w:ascii="宋体" w:hAnsi="宋体"/>
                <w:bCs/>
                <w:szCs w:val="21"/>
              </w:rPr>
            </w:pPr>
          </w:p>
        </w:tc>
      </w:tr>
      <w:tr w:rsidR="000A505A" w:rsidRPr="00930E5F" w:rsidTr="00C73FE6">
        <w:trPr>
          <w:cantSplit/>
          <w:trHeight w:val="397"/>
          <w:jc w:val="center"/>
        </w:trPr>
        <w:tc>
          <w:tcPr>
            <w:tcW w:w="3854" w:type="dxa"/>
            <w:gridSpan w:val="3"/>
            <w:tcBorders>
              <w:left w:val="single" w:sz="4" w:space="0" w:color="auto"/>
            </w:tcBorders>
            <w:vAlign w:val="center"/>
          </w:tcPr>
          <w:p w:rsidR="000A505A" w:rsidRPr="00930E5F" w:rsidRDefault="000A505A" w:rsidP="00C73FE6">
            <w:pPr>
              <w:jc w:val="center"/>
              <w:rPr>
                <w:rFonts w:ascii="宋体" w:hAnsi="宋体"/>
                <w:bCs/>
                <w:i/>
                <w:iCs/>
                <w:szCs w:val="21"/>
              </w:rPr>
            </w:pPr>
            <w:r w:rsidRPr="00930E5F">
              <w:rPr>
                <w:rFonts w:ascii="宋体" w:hAnsi="宋体" w:hint="eastAsia"/>
                <w:bCs/>
                <w:i/>
                <w:iCs/>
                <w:szCs w:val="21"/>
              </w:rPr>
              <w:t>合　　计</w:t>
            </w:r>
          </w:p>
        </w:tc>
        <w:tc>
          <w:tcPr>
            <w:tcW w:w="3108" w:type="dxa"/>
            <w:gridSpan w:val="3"/>
            <w:vAlign w:val="center"/>
          </w:tcPr>
          <w:p w:rsidR="000A505A" w:rsidRPr="00930E5F" w:rsidRDefault="000A505A" w:rsidP="00C73FE6">
            <w:pPr>
              <w:rPr>
                <w:rFonts w:ascii="宋体" w:hAnsi="宋体"/>
                <w:bCs/>
                <w:szCs w:val="21"/>
              </w:rPr>
            </w:pPr>
            <w:r w:rsidRPr="00930E5F">
              <w:rPr>
                <w:rFonts w:ascii="宋体" w:hAnsi="宋体" w:hint="eastAsia"/>
                <w:bCs/>
                <w:szCs w:val="21"/>
              </w:rPr>
              <w:t>数量合计：</w:t>
            </w:r>
          </w:p>
        </w:tc>
        <w:tc>
          <w:tcPr>
            <w:tcW w:w="2708" w:type="dxa"/>
            <w:gridSpan w:val="2"/>
            <w:tcBorders>
              <w:right w:val="single" w:sz="4" w:space="0" w:color="auto"/>
            </w:tcBorders>
            <w:vAlign w:val="center"/>
          </w:tcPr>
          <w:p w:rsidR="000A505A" w:rsidRPr="00930E5F" w:rsidRDefault="000A505A" w:rsidP="00C73FE6">
            <w:pPr>
              <w:rPr>
                <w:rFonts w:ascii="宋体" w:hAnsi="宋体"/>
                <w:bCs/>
                <w:szCs w:val="21"/>
              </w:rPr>
            </w:pPr>
            <w:r w:rsidRPr="00930E5F">
              <w:rPr>
                <w:rFonts w:ascii="宋体" w:hAnsi="宋体" w:hint="eastAsia"/>
                <w:bCs/>
                <w:szCs w:val="21"/>
              </w:rPr>
              <w:t>报价合计：　　　　　元</w:t>
            </w:r>
          </w:p>
        </w:tc>
      </w:tr>
      <w:tr w:rsidR="000A505A" w:rsidRPr="00930E5F" w:rsidTr="00C73FE6">
        <w:trPr>
          <w:cantSplit/>
          <w:trHeight w:val="397"/>
          <w:jc w:val="center"/>
        </w:trPr>
        <w:tc>
          <w:tcPr>
            <w:tcW w:w="9670" w:type="dxa"/>
            <w:gridSpan w:val="8"/>
            <w:tcBorders>
              <w:left w:val="single" w:sz="4" w:space="0" w:color="auto"/>
              <w:bottom w:val="single" w:sz="4" w:space="0" w:color="auto"/>
              <w:right w:val="single" w:sz="4" w:space="0" w:color="auto"/>
            </w:tcBorders>
            <w:vAlign w:val="center"/>
          </w:tcPr>
          <w:p w:rsidR="000A505A" w:rsidRPr="00930E5F" w:rsidRDefault="000A505A" w:rsidP="00C73FE6">
            <w:pPr>
              <w:pStyle w:val="af"/>
              <w:rPr>
                <w:rFonts w:ascii="宋体" w:hAnsi="宋体"/>
                <w:szCs w:val="21"/>
                <w:lang w:val="en-GB"/>
              </w:rPr>
            </w:pPr>
            <w:r w:rsidRPr="00930E5F">
              <w:rPr>
                <w:rFonts w:ascii="宋体" w:hAnsi="宋体" w:hint="eastAsia"/>
                <w:bCs/>
                <w:szCs w:val="21"/>
              </w:rPr>
              <w:t>四、总报价：人民币    元。</w:t>
            </w:r>
            <w:r w:rsidRPr="00930E5F">
              <w:rPr>
                <w:rFonts w:ascii="宋体" w:hAnsi="宋体" w:hint="eastAsia"/>
                <w:szCs w:val="21"/>
              </w:rPr>
              <w:t>（以上各合计项与报价一览表中的对应项均一致相符，如不一致以报价一览表为准）</w:t>
            </w:r>
          </w:p>
        </w:tc>
      </w:tr>
    </w:tbl>
    <w:p w:rsidR="000A505A" w:rsidRPr="00930E5F" w:rsidRDefault="000A505A" w:rsidP="000A505A">
      <w:pPr>
        <w:spacing w:line="360" w:lineRule="auto"/>
        <w:rPr>
          <w:rFonts w:ascii="宋体" w:hAnsi="宋体"/>
          <w:szCs w:val="21"/>
        </w:rPr>
      </w:pPr>
    </w:p>
    <w:p w:rsidR="000A505A" w:rsidRPr="00930E5F" w:rsidRDefault="000A505A" w:rsidP="000A505A">
      <w:pPr>
        <w:spacing w:line="360" w:lineRule="auto"/>
        <w:rPr>
          <w:rFonts w:ascii="宋体" w:hAnsi="宋体"/>
          <w:szCs w:val="21"/>
          <w:lang w:val="en-GB"/>
        </w:rPr>
      </w:pPr>
      <w:r w:rsidRPr="00930E5F">
        <w:rPr>
          <w:rFonts w:ascii="宋体" w:hAnsi="宋体" w:hint="eastAsia"/>
          <w:szCs w:val="21"/>
        </w:rPr>
        <w:t>注：1）</w:t>
      </w:r>
      <w:r w:rsidRPr="00930E5F">
        <w:rPr>
          <w:rFonts w:ascii="宋体" w:hAnsi="宋体" w:hint="eastAsia"/>
          <w:szCs w:val="21"/>
        </w:rPr>
        <w:tab/>
      </w:r>
      <w:r w:rsidRPr="00930E5F">
        <w:rPr>
          <w:rFonts w:ascii="宋体" w:hAnsi="宋体" w:hint="eastAsia"/>
          <w:szCs w:val="21"/>
          <w:lang w:val="en-GB"/>
        </w:rPr>
        <w:t>以上内容必须与《报价一览表》一致。</w:t>
      </w:r>
    </w:p>
    <w:p w:rsidR="000A505A" w:rsidRPr="00930E5F" w:rsidRDefault="000A505A" w:rsidP="000A505A">
      <w:pPr>
        <w:pStyle w:val="ac"/>
        <w:tabs>
          <w:tab w:val="left" w:pos="851"/>
        </w:tabs>
        <w:adjustRightInd w:val="0"/>
        <w:snapToGrid w:val="0"/>
        <w:spacing w:line="360" w:lineRule="auto"/>
        <w:ind w:leftChars="202" w:left="850" w:hangingChars="203" w:hanging="426"/>
        <w:rPr>
          <w:rFonts w:hAnsi="宋体" w:cs="Times New Roman"/>
          <w:snapToGrid w:val="0"/>
          <w:kern w:val="0"/>
        </w:rPr>
      </w:pPr>
      <w:r w:rsidRPr="00930E5F">
        <w:rPr>
          <w:rFonts w:hAnsi="宋体" w:cs="Times New Roman" w:hint="eastAsia"/>
          <w:kern w:val="0"/>
        </w:rPr>
        <w:t>2)</w:t>
      </w:r>
      <w:r w:rsidRPr="00930E5F">
        <w:rPr>
          <w:rFonts w:hAnsi="宋体" w:cs="Times New Roman" w:hint="eastAsia"/>
          <w:kern w:val="0"/>
        </w:rPr>
        <w:tab/>
        <w:t>对于</w:t>
      </w:r>
      <w:r w:rsidRPr="00930E5F">
        <w:rPr>
          <w:rFonts w:hAnsi="宋体" w:cs="Times New Roman" w:hint="eastAsia"/>
          <w:snapToGrid w:val="0"/>
          <w:kern w:val="0"/>
        </w:rPr>
        <w:t>报价免费的项目必须标明“免费”；</w:t>
      </w:r>
    </w:p>
    <w:p w:rsidR="000A505A" w:rsidRPr="00930E5F" w:rsidRDefault="000A505A" w:rsidP="000A505A">
      <w:pPr>
        <w:pStyle w:val="ac"/>
        <w:tabs>
          <w:tab w:val="left" w:pos="851"/>
        </w:tabs>
        <w:adjustRightInd w:val="0"/>
        <w:snapToGrid w:val="0"/>
        <w:spacing w:line="360" w:lineRule="auto"/>
        <w:ind w:leftChars="202" w:left="850" w:hangingChars="203" w:hanging="426"/>
        <w:rPr>
          <w:rFonts w:hAnsi="宋体" w:cs="Times New Roman"/>
          <w:snapToGrid w:val="0"/>
          <w:kern w:val="0"/>
        </w:rPr>
      </w:pPr>
      <w:r w:rsidRPr="00930E5F">
        <w:rPr>
          <w:rFonts w:hAnsi="宋体" w:cs="Times New Roman" w:hint="eastAsia"/>
          <w:snapToGrid w:val="0"/>
          <w:kern w:val="0"/>
        </w:rPr>
        <w:lastRenderedPageBreak/>
        <w:t>3)</w:t>
      </w:r>
      <w:r w:rsidRPr="00930E5F">
        <w:rPr>
          <w:rFonts w:hAnsi="宋体" w:cs="Times New Roman" w:hint="eastAsia"/>
          <w:snapToGrid w:val="0"/>
          <w:kern w:val="0"/>
        </w:rPr>
        <w:tab/>
        <w:t>所有根据合同或其它原因应由投标供应商支付的税款和其它应交纳的费用都要包括在投标供应商提交的投标价格中；</w:t>
      </w:r>
    </w:p>
    <w:p w:rsidR="000A505A" w:rsidRPr="00930E5F" w:rsidRDefault="000A505A" w:rsidP="000A505A">
      <w:pPr>
        <w:pStyle w:val="ac"/>
        <w:tabs>
          <w:tab w:val="left" w:pos="851"/>
        </w:tabs>
        <w:adjustRightInd w:val="0"/>
        <w:snapToGrid w:val="0"/>
        <w:spacing w:line="360" w:lineRule="auto"/>
        <w:ind w:leftChars="202" w:left="850" w:hangingChars="203" w:hanging="426"/>
        <w:rPr>
          <w:rFonts w:hAnsi="宋体"/>
          <w:kern w:val="0"/>
        </w:rPr>
      </w:pPr>
      <w:r w:rsidRPr="00930E5F">
        <w:rPr>
          <w:rFonts w:hAnsi="宋体" w:hint="eastAsia"/>
          <w:snapToGrid w:val="0"/>
          <w:kern w:val="0"/>
        </w:rPr>
        <w:t>4)</w:t>
      </w:r>
      <w:r w:rsidRPr="00930E5F">
        <w:rPr>
          <w:rFonts w:hAnsi="宋体" w:hint="eastAsia"/>
          <w:snapToGrid w:val="0"/>
          <w:kern w:val="0"/>
        </w:rPr>
        <w:tab/>
        <w:t>应包含货</w:t>
      </w:r>
      <w:r w:rsidRPr="00930E5F">
        <w:rPr>
          <w:rFonts w:hAnsi="宋体" w:hint="eastAsia"/>
          <w:kern w:val="0"/>
        </w:rPr>
        <w:t>物运至最终目的地的运输、保险和伴随货物服务的其他所有费用。</w:t>
      </w:r>
    </w:p>
    <w:p w:rsidR="000A505A" w:rsidRPr="00930E5F" w:rsidRDefault="000A505A" w:rsidP="000A505A">
      <w:pPr>
        <w:adjustRightInd w:val="0"/>
        <w:snapToGrid w:val="0"/>
        <w:spacing w:line="360" w:lineRule="auto"/>
        <w:rPr>
          <w:rFonts w:ascii="宋体" w:hAnsi="宋体"/>
          <w:szCs w:val="21"/>
        </w:rPr>
      </w:pPr>
    </w:p>
    <w:p w:rsidR="000A505A" w:rsidRPr="00930E5F" w:rsidRDefault="000A505A" w:rsidP="000A505A">
      <w:pPr>
        <w:adjustRightInd w:val="0"/>
        <w:snapToGrid w:val="0"/>
        <w:spacing w:line="360" w:lineRule="auto"/>
        <w:rPr>
          <w:rFonts w:ascii="宋体" w:hAnsi="宋体"/>
          <w:szCs w:val="21"/>
        </w:rPr>
      </w:pPr>
    </w:p>
    <w:p w:rsidR="000A505A" w:rsidRPr="00930E5F" w:rsidRDefault="000A505A" w:rsidP="000A505A">
      <w:pPr>
        <w:adjustRightInd w:val="0"/>
        <w:snapToGrid w:val="0"/>
        <w:spacing w:line="360" w:lineRule="auto"/>
        <w:rPr>
          <w:rFonts w:ascii="宋体" w:hAnsi="宋体"/>
          <w:szCs w:val="21"/>
          <w:u w:val="single"/>
        </w:rPr>
      </w:pPr>
      <w:r w:rsidRPr="00930E5F">
        <w:rPr>
          <w:rFonts w:ascii="宋体" w:hAnsi="宋体" w:hint="eastAsia"/>
          <w:szCs w:val="21"/>
        </w:rPr>
        <w:t>投标供应商名称（盖章）：</w:t>
      </w:r>
    </w:p>
    <w:p w:rsidR="000A505A" w:rsidRPr="00930E5F" w:rsidRDefault="000A505A" w:rsidP="000A505A">
      <w:pPr>
        <w:spacing w:line="360" w:lineRule="auto"/>
        <w:rPr>
          <w:rFonts w:ascii="宋体" w:hAnsi="宋体"/>
          <w:szCs w:val="21"/>
        </w:rPr>
      </w:pPr>
      <w:r w:rsidRPr="00930E5F">
        <w:rPr>
          <w:rFonts w:ascii="宋体" w:hAnsi="宋体" w:hint="eastAsia"/>
          <w:szCs w:val="21"/>
        </w:rPr>
        <w:t>日期：   年   月   日</w:t>
      </w:r>
    </w:p>
    <w:p w:rsidR="000A505A" w:rsidRPr="00930E5F" w:rsidRDefault="000A505A" w:rsidP="000A505A">
      <w:pPr>
        <w:adjustRightInd w:val="0"/>
        <w:snapToGrid w:val="0"/>
        <w:spacing w:line="360" w:lineRule="auto"/>
        <w:rPr>
          <w:rFonts w:ascii="宋体" w:hAnsi="宋体"/>
          <w:szCs w:val="21"/>
        </w:rPr>
      </w:pPr>
      <w:r w:rsidRPr="00930E5F">
        <w:rPr>
          <w:rFonts w:ascii="宋体" w:hAnsi="宋体"/>
          <w:szCs w:val="21"/>
        </w:rPr>
        <w:br w:type="page"/>
      </w:r>
    </w:p>
    <w:p w:rsidR="000A505A" w:rsidRPr="00930E5F" w:rsidRDefault="000A505A" w:rsidP="000A505A">
      <w:pPr>
        <w:pStyle w:val="4"/>
        <w:tabs>
          <w:tab w:val="left" w:pos="851"/>
        </w:tabs>
        <w:spacing w:before="0" w:after="0" w:line="360" w:lineRule="auto"/>
        <w:rPr>
          <w:rFonts w:ascii="宋体" w:eastAsia="宋体" w:hAnsi="宋体"/>
          <w:sz w:val="21"/>
          <w:szCs w:val="21"/>
        </w:rPr>
      </w:pPr>
      <w:r w:rsidRPr="00930E5F">
        <w:rPr>
          <w:rFonts w:ascii="宋体" w:eastAsia="宋体" w:hAnsi="宋体" w:hint="eastAsia"/>
          <w:sz w:val="21"/>
          <w:szCs w:val="21"/>
        </w:rPr>
        <w:lastRenderedPageBreak/>
        <w:t>2.3</w:t>
      </w:r>
      <w:r w:rsidRPr="00930E5F">
        <w:rPr>
          <w:rFonts w:ascii="宋体" w:eastAsia="宋体" w:hAnsi="宋体" w:hint="eastAsia"/>
          <w:sz w:val="21"/>
          <w:szCs w:val="21"/>
        </w:rPr>
        <w:tab/>
        <w:t>政策适用性说明</w:t>
      </w:r>
    </w:p>
    <w:p w:rsidR="000A505A" w:rsidRPr="00930E5F" w:rsidRDefault="000A505A" w:rsidP="000A505A">
      <w:pPr>
        <w:tabs>
          <w:tab w:val="left" w:pos="1260"/>
        </w:tabs>
        <w:spacing w:line="360" w:lineRule="auto"/>
        <w:ind w:firstLineChars="200" w:firstLine="420"/>
        <w:rPr>
          <w:rFonts w:ascii="宋体" w:hAnsi="宋体"/>
          <w:szCs w:val="21"/>
          <w:lang w:val="en-GB"/>
        </w:rPr>
      </w:pPr>
      <w:r w:rsidRPr="00930E5F">
        <w:rPr>
          <w:rFonts w:ascii="宋体" w:hAnsi="宋体" w:hint="eastAsia"/>
          <w:szCs w:val="21"/>
          <w:lang w:val="en-GB"/>
        </w:rPr>
        <w:t>按照政府采购有关政策的要求，在本次的技术方案中，采用符合政策的小型或微型企业产品、节能产品、环保标志产品，</w:t>
      </w:r>
      <w:r w:rsidRPr="00930E5F">
        <w:rPr>
          <w:rFonts w:ascii="宋体" w:hAnsi="宋体" w:hint="eastAsia"/>
          <w:szCs w:val="21"/>
          <w:u w:val="wave" w:color="FF0000"/>
          <w:lang w:val="en-GB"/>
        </w:rPr>
        <w:t>主要产品与核心技术</w:t>
      </w:r>
      <w:r w:rsidRPr="00930E5F">
        <w:rPr>
          <w:rFonts w:ascii="宋体" w:hAnsi="宋体" w:hint="eastAsia"/>
          <w:szCs w:val="21"/>
          <w:lang w:val="en-GB"/>
        </w:rPr>
        <w:t>介绍说明如下：</w:t>
      </w:r>
    </w:p>
    <w:tbl>
      <w:tblPr>
        <w:tblW w:w="50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7"/>
        <w:gridCol w:w="2280"/>
        <w:gridCol w:w="941"/>
        <w:gridCol w:w="903"/>
        <w:gridCol w:w="839"/>
        <w:gridCol w:w="941"/>
        <w:gridCol w:w="968"/>
        <w:gridCol w:w="1174"/>
      </w:tblGrid>
      <w:tr w:rsidR="000A505A" w:rsidRPr="00930E5F" w:rsidTr="00C73FE6">
        <w:trPr>
          <w:trHeight w:val="20"/>
          <w:jc w:val="center"/>
        </w:trPr>
        <w:tc>
          <w:tcPr>
            <w:tcW w:w="313"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r w:rsidRPr="00930E5F">
              <w:rPr>
                <w:rFonts w:ascii="宋体" w:hAnsi="宋体" w:hint="eastAsia"/>
                <w:szCs w:val="21"/>
                <w:lang w:val="en-GB"/>
              </w:rPr>
              <w:t>序号</w:t>
            </w:r>
          </w:p>
        </w:tc>
        <w:tc>
          <w:tcPr>
            <w:tcW w:w="1328"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r w:rsidRPr="00930E5F">
              <w:rPr>
                <w:rFonts w:ascii="宋体" w:hAnsi="宋体" w:hint="eastAsia"/>
                <w:szCs w:val="21"/>
                <w:lang w:val="en-GB"/>
              </w:rPr>
              <w:t>主要产品/技术名称</w:t>
            </w:r>
          </w:p>
          <w:p w:rsidR="000A505A" w:rsidRPr="00930E5F" w:rsidRDefault="000A505A" w:rsidP="00C73FE6">
            <w:pPr>
              <w:tabs>
                <w:tab w:val="left" w:pos="1260"/>
              </w:tabs>
              <w:ind w:leftChars="-25" w:left="-53" w:rightChars="-25" w:right="-53"/>
              <w:jc w:val="center"/>
              <w:rPr>
                <w:rFonts w:ascii="宋体" w:hAnsi="宋体"/>
                <w:szCs w:val="21"/>
                <w:lang w:val="en-GB"/>
              </w:rPr>
            </w:pPr>
            <w:r w:rsidRPr="00930E5F">
              <w:rPr>
                <w:rFonts w:ascii="宋体" w:hAnsi="宋体" w:hint="eastAsia"/>
                <w:szCs w:val="21"/>
                <w:lang w:val="en-GB"/>
              </w:rPr>
              <w:t>（规格型号、注册商标）</w:t>
            </w:r>
          </w:p>
        </w:tc>
        <w:tc>
          <w:tcPr>
            <w:tcW w:w="548"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r w:rsidRPr="00930E5F">
              <w:rPr>
                <w:rFonts w:ascii="宋体" w:hAnsi="宋体" w:hint="eastAsia"/>
                <w:szCs w:val="21"/>
                <w:lang w:val="en-GB"/>
              </w:rPr>
              <w:t>制造商</w:t>
            </w:r>
          </w:p>
          <w:p w:rsidR="000A505A" w:rsidRPr="00930E5F" w:rsidRDefault="000A505A" w:rsidP="00C73FE6">
            <w:pPr>
              <w:tabs>
                <w:tab w:val="left" w:pos="1260"/>
              </w:tabs>
              <w:ind w:leftChars="-25" w:left="-53" w:rightChars="-25" w:right="-53"/>
              <w:jc w:val="center"/>
              <w:rPr>
                <w:rFonts w:ascii="宋体" w:hAnsi="宋体"/>
                <w:szCs w:val="21"/>
                <w:lang w:val="en-GB"/>
              </w:rPr>
            </w:pPr>
            <w:r w:rsidRPr="00930E5F">
              <w:rPr>
                <w:rFonts w:ascii="宋体" w:hAnsi="宋体" w:hint="eastAsia"/>
                <w:szCs w:val="21"/>
                <w:lang w:val="en-GB"/>
              </w:rPr>
              <w:t>(开发商)</w:t>
            </w:r>
          </w:p>
        </w:tc>
        <w:tc>
          <w:tcPr>
            <w:tcW w:w="526"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r w:rsidRPr="00930E5F">
              <w:rPr>
                <w:rFonts w:ascii="宋体" w:hAnsi="宋体" w:hint="eastAsia"/>
                <w:szCs w:val="21"/>
                <w:lang w:val="en-GB"/>
              </w:rPr>
              <w:t>制造商</w:t>
            </w:r>
          </w:p>
          <w:p w:rsidR="000A505A" w:rsidRPr="00930E5F" w:rsidRDefault="000A505A" w:rsidP="00C73FE6">
            <w:pPr>
              <w:tabs>
                <w:tab w:val="left" w:pos="1260"/>
              </w:tabs>
              <w:ind w:leftChars="-25" w:left="-53" w:rightChars="-25" w:right="-53"/>
              <w:jc w:val="center"/>
              <w:rPr>
                <w:rFonts w:ascii="宋体" w:hAnsi="宋体"/>
                <w:szCs w:val="21"/>
                <w:lang w:val="en-GB"/>
              </w:rPr>
            </w:pPr>
            <w:r w:rsidRPr="00930E5F">
              <w:rPr>
                <w:rFonts w:ascii="宋体" w:hAnsi="宋体" w:hint="eastAsia"/>
                <w:szCs w:val="21"/>
                <w:lang w:val="en-GB"/>
              </w:rPr>
              <w:t>企业类型</w:t>
            </w:r>
          </w:p>
        </w:tc>
        <w:tc>
          <w:tcPr>
            <w:tcW w:w="489"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r w:rsidRPr="00930E5F">
              <w:rPr>
                <w:rFonts w:ascii="宋体" w:hAnsi="宋体" w:hint="eastAsia"/>
                <w:szCs w:val="21"/>
                <w:lang w:val="en-GB"/>
              </w:rPr>
              <w:t>节能</w:t>
            </w:r>
          </w:p>
          <w:p w:rsidR="000A505A" w:rsidRPr="00930E5F" w:rsidRDefault="000A505A" w:rsidP="00C73FE6">
            <w:pPr>
              <w:tabs>
                <w:tab w:val="left" w:pos="1260"/>
              </w:tabs>
              <w:ind w:leftChars="-25" w:left="-53" w:rightChars="-25" w:right="-53"/>
              <w:jc w:val="center"/>
              <w:rPr>
                <w:rFonts w:ascii="宋体" w:hAnsi="宋体"/>
                <w:szCs w:val="21"/>
                <w:lang w:val="en-GB"/>
              </w:rPr>
            </w:pPr>
            <w:r w:rsidRPr="00930E5F">
              <w:rPr>
                <w:rFonts w:ascii="宋体" w:hAnsi="宋体" w:hint="eastAsia"/>
                <w:szCs w:val="21"/>
                <w:lang w:val="en-GB"/>
              </w:rPr>
              <w:t>产品</w:t>
            </w:r>
          </w:p>
        </w:tc>
        <w:tc>
          <w:tcPr>
            <w:tcW w:w="548"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r w:rsidRPr="00930E5F">
              <w:rPr>
                <w:rFonts w:ascii="宋体" w:hAnsi="宋体" w:hint="eastAsia"/>
                <w:szCs w:val="21"/>
                <w:lang w:val="en-GB"/>
              </w:rPr>
              <w:t>环保标志产品</w:t>
            </w:r>
          </w:p>
        </w:tc>
        <w:tc>
          <w:tcPr>
            <w:tcW w:w="564"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r w:rsidRPr="00930E5F">
              <w:rPr>
                <w:rFonts w:ascii="宋体" w:hAnsi="宋体" w:hint="eastAsia"/>
                <w:szCs w:val="21"/>
                <w:lang w:val="en-GB"/>
              </w:rPr>
              <w:t>认证证书编号</w:t>
            </w:r>
          </w:p>
        </w:tc>
        <w:tc>
          <w:tcPr>
            <w:tcW w:w="684"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r w:rsidRPr="00930E5F">
              <w:rPr>
                <w:rFonts w:ascii="宋体" w:hAnsi="宋体" w:hint="eastAsia"/>
                <w:szCs w:val="21"/>
                <w:lang w:val="en-GB"/>
              </w:rPr>
              <w:t>该产品报价</w:t>
            </w:r>
          </w:p>
          <w:p w:rsidR="000A505A" w:rsidRPr="00930E5F" w:rsidRDefault="000A505A" w:rsidP="00C73FE6">
            <w:pPr>
              <w:tabs>
                <w:tab w:val="left" w:pos="1260"/>
              </w:tabs>
              <w:ind w:leftChars="-25" w:left="-53" w:rightChars="-25" w:right="-53"/>
              <w:jc w:val="center"/>
              <w:rPr>
                <w:rFonts w:ascii="宋体" w:hAnsi="宋体"/>
                <w:szCs w:val="21"/>
                <w:lang w:val="en-GB"/>
              </w:rPr>
            </w:pPr>
            <w:r w:rsidRPr="00930E5F">
              <w:rPr>
                <w:rFonts w:ascii="宋体" w:hAnsi="宋体" w:hint="eastAsia"/>
                <w:szCs w:val="21"/>
                <w:lang w:val="en-GB"/>
              </w:rPr>
              <w:t>在总报价中占比（%）</w:t>
            </w:r>
          </w:p>
        </w:tc>
      </w:tr>
      <w:tr w:rsidR="000A505A" w:rsidRPr="00930E5F" w:rsidTr="00C73FE6">
        <w:trPr>
          <w:trHeight w:val="397"/>
          <w:jc w:val="center"/>
        </w:trPr>
        <w:tc>
          <w:tcPr>
            <w:tcW w:w="313"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1328"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548"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526"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489"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548"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564"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684"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r>
      <w:tr w:rsidR="000A505A" w:rsidRPr="00930E5F" w:rsidTr="00C73FE6">
        <w:trPr>
          <w:trHeight w:val="397"/>
          <w:jc w:val="center"/>
        </w:trPr>
        <w:tc>
          <w:tcPr>
            <w:tcW w:w="313"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1328"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548"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526"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489"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548"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564"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684"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r>
      <w:tr w:rsidR="000A505A" w:rsidRPr="00930E5F" w:rsidTr="00C73FE6">
        <w:trPr>
          <w:trHeight w:val="397"/>
          <w:jc w:val="center"/>
        </w:trPr>
        <w:tc>
          <w:tcPr>
            <w:tcW w:w="313"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1328"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548"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526"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489"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548"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564"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684"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r>
      <w:tr w:rsidR="000A505A" w:rsidRPr="00930E5F" w:rsidTr="00C73FE6">
        <w:trPr>
          <w:trHeight w:val="397"/>
          <w:jc w:val="center"/>
        </w:trPr>
        <w:tc>
          <w:tcPr>
            <w:tcW w:w="313"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1328"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548"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526"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489"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548"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564"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684"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r>
      <w:tr w:rsidR="000A505A" w:rsidRPr="00930E5F" w:rsidTr="00C73FE6">
        <w:trPr>
          <w:trHeight w:val="397"/>
          <w:jc w:val="center"/>
        </w:trPr>
        <w:tc>
          <w:tcPr>
            <w:tcW w:w="313"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1328"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548"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526"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489"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548"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564"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684"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r>
      <w:tr w:rsidR="000A505A" w:rsidRPr="00930E5F" w:rsidTr="00C73FE6">
        <w:trPr>
          <w:trHeight w:val="397"/>
          <w:jc w:val="center"/>
        </w:trPr>
        <w:tc>
          <w:tcPr>
            <w:tcW w:w="313"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1328"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548"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526"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489"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548"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564"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c>
          <w:tcPr>
            <w:tcW w:w="684" w:type="pct"/>
            <w:vAlign w:val="center"/>
          </w:tcPr>
          <w:p w:rsidR="000A505A" w:rsidRPr="00930E5F" w:rsidRDefault="000A505A" w:rsidP="00C73FE6">
            <w:pPr>
              <w:tabs>
                <w:tab w:val="left" w:pos="1260"/>
              </w:tabs>
              <w:ind w:leftChars="-25" w:left="-53" w:rightChars="-25" w:right="-53"/>
              <w:jc w:val="center"/>
              <w:rPr>
                <w:rFonts w:ascii="宋体" w:hAnsi="宋体"/>
                <w:szCs w:val="21"/>
                <w:lang w:val="en-GB"/>
              </w:rPr>
            </w:pPr>
          </w:p>
        </w:tc>
      </w:tr>
    </w:tbl>
    <w:p w:rsidR="000A505A" w:rsidRPr="00930E5F" w:rsidRDefault="000A505A" w:rsidP="000A505A">
      <w:pPr>
        <w:spacing w:line="360" w:lineRule="auto"/>
        <w:rPr>
          <w:rFonts w:ascii="宋体" w:hAnsi="宋体"/>
          <w:szCs w:val="21"/>
          <w:lang w:val="en-GB"/>
        </w:rPr>
      </w:pPr>
    </w:p>
    <w:p w:rsidR="000A505A" w:rsidRPr="00930E5F" w:rsidRDefault="000A505A" w:rsidP="000A505A">
      <w:pPr>
        <w:tabs>
          <w:tab w:val="left" w:pos="567"/>
          <w:tab w:val="left" w:pos="993"/>
        </w:tabs>
        <w:spacing w:line="360" w:lineRule="auto"/>
        <w:ind w:left="991" w:hangingChars="472" w:hanging="991"/>
        <w:rPr>
          <w:rFonts w:ascii="宋体" w:hAnsi="宋体"/>
          <w:szCs w:val="21"/>
          <w:lang w:val="en-GB"/>
        </w:rPr>
      </w:pPr>
      <w:r w:rsidRPr="00930E5F">
        <w:rPr>
          <w:rFonts w:ascii="宋体" w:hAnsi="宋体" w:hint="eastAsia"/>
          <w:szCs w:val="21"/>
          <w:lang w:val="en-GB"/>
        </w:rPr>
        <w:t>注：</w:t>
      </w:r>
      <w:r w:rsidRPr="00930E5F">
        <w:rPr>
          <w:rFonts w:ascii="宋体" w:hAnsi="宋体" w:hint="eastAsia"/>
          <w:szCs w:val="21"/>
          <w:lang w:val="en-GB"/>
        </w:rPr>
        <w:tab/>
        <w:t>1.</w:t>
      </w:r>
      <w:r w:rsidRPr="00930E5F">
        <w:rPr>
          <w:rFonts w:ascii="宋体" w:hAnsi="宋体" w:hint="eastAsia"/>
          <w:szCs w:val="21"/>
          <w:lang w:val="en-GB"/>
        </w:rPr>
        <w:tab/>
        <w:t>制造商为小型或微型企业时才需要填“制造商企业类型”栏，填写内容为“小型”或“微型”；</w:t>
      </w:r>
    </w:p>
    <w:p w:rsidR="000A505A" w:rsidRPr="00930E5F" w:rsidRDefault="000A505A" w:rsidP="000A505A">
      <w:pPr>
        <w:tabs>
          <w:tab w:val="left" w:pos="567"/>
          <w:tab w:val="left" w:pos="993"/>
        </w:tabs>
        <w:spacing w:line="360" w:lineRule="auto"/>
        <w:ind w:left="991" w:hangingChars="472" w:hanging="991"/>
        <w:rPr>
          <w:rFonts w:ascii="宋体" w:hAnsi="宋体"/>
          <w:szCs w:val="21"/>
          <w:lang w:val="en-GB"/>
        </w:rPr>
      </w:pPr>
      <w:r w:rsidRPr="00930E5F">
        <w:rPr>
          <w:rFonts w:ascii="宋体" w:hAnsi="宋体" w:hint="eastAsia"/>
          <w:szCs w:val="21"/>
          <w:lang w:val="en-GB"/>
        </w:rPr>
        <w:tab/>
        <w:t>2、</w:t>
      </w:r>
      <w:r w:rsidRPr="00930E5F">
        <w:rPr>
          <w:rFonts w:ascii="宋体" w:hAnsi="宋体" w:hint="eastAsia"/>
          <w:szCs w:val="21"/>
          <w:lang w:val="en-GB"/>
        </w:rPr>
        <w:tab/>
        <w:t>“节能产品、环保标志产品”须填写认证证书编号，并在对应“节能产品”、“环保标志产品”栏中勾选，同时提供有效期内的证书复印件</w:t>
      </w:r>
      <w:r w:rsidRPr="00930E5F">
        <w:rPr>
          <w:rFonts w:ascii="宋体" w:hAnsi="宋体" w:hint="eastAsia"/>
          <w:szCs w:val="21"/>
        </w:rPr>
        <w:t>（加盖投标供应商公章）</w:t>
      </w:r>
      <w:r w:rsidRPr="00930E5F">
        <w:rPr>
          <w:rFonts w:ascii="宋体" w:hAnsi="宋体" w:hint="eastAsia"/>
          <w:szCs w:val="21"/>
          <w:lang w:val="en-GB"/>
        </w:rPr>
        <w:t>。</w:t>
      </w:r>
    </w:p>
    <w:p w:rsidR="000A505A" w:rsidRPr="00930E5F" w:rsidRDefault="000A505A" w:rsidP="000A505A">
      <w:pPr>
        <w:tabs>
          <w:tab w:val="left" w:pos="567"/>
          <w:tab w:val="left" w:pos="993"/>
        </w:tabs>
        <w:spacing w:line="360" w:lineRule="auto"/>
        <w:ind w:left="991" w:hangingChars="472" w:hanging="991"/>
        <w:rPr>
          <w:rFonts w:ascii="宋体" w:hAnsi="宋体"/>
          <w:szCs w:val="21"/>
          <w:lang w:val="en-GB"/>
        </w:rPr>
      </w:pPr>
      <w:r w:rsidRPr="00930E5F">
        <w:rPr>
          <w:rFonts w:ascii="宋体" w:hAnsi="宋体" w:hint="eastAsia"/>
          <w:szCs w:val="21"/>
          <w:lang w:val="en-GB"/>
        </w:rPr>
        <w:tab/>
      </w:r>
    </w:p>
    <w:p w:rsidR="000A505A" w:rsidRPr="00930E5F" w:rsidRDefault="000A505A" w:rsidP="000A505A">
      <w:pPr>
        <w:adjustRightInd w:val="0"/>
        <w:snapToGrid w:val="0"/>
        <w:spacing w:line="360" w:lineRule="auto"/>
        <w:rPr>
          <w:rFonts w:ascii="宋体" w:hAnsi="宋体"/>
          <w:szCs w:val="21"/>
        </w:rPr>
      </w:pPr>
    </w:p>
    <w:p w:rsidR="000A505A" w:rsidRPr="00930E5F" w:rsidRDefault="000A505A" w:rsidP="000A505A">
      <w:pPr>
        <w:adjustRightInd w:val="0"/>
        <w:snapToGrid w:val="0"/>
        <w:spacing w:line="360" w:lineRule="auto"/>
        <w:rPr>
          <w:rFonts w:ascii="宋体" w:hAnsi="宋体"/>
          <w:szCs w:val="21"/>
          <w:u w:val="single"/>
        </w:rPr>
      </w:pPr>
      <w:r w:rsidRPr="00930E5F">
        <w:rPr>
          <w:rFonts w:ascii="宋体" w:hAnsi="宋体" w:hint="eastAsia"/>
          <w:szCs w:val="21"/>
        </w:rPr>
        <w:t>投标供应商名称（盖章）：</w:t>
      </w:r>
    </w:p>
    <w:p w:rsidR="000A505A" w:rsidRDefault="000A505A" w:rsidP="000A505A">
      <w:pPr>
        <w:spacing w:line="360" w:lineRule="auto"/>
        <w:rPr>
          <w:rFonts w:ascii="宋体" w:hAnsi="宋体"/>
          <w:szCs w:val="21"/>
        </w:rPr>
      </w:pPr>
      <w:r w:rsidRPr="00930E5F">
        <w:rPr>
          <w:rFonts w:ascii="宋体" w:hAnsi="宋体" w:hint="eastAsia"/>
          <w:szCs w:val="21"/>
        </w:rPr>
        <w:t>日期：   年   月   日</w:t>
      </w:r>
    </w:p>
    <w:p w:rsidR="000A505A" w:rsidRPr="00930E5F" w:rsidRDefault="000A505A" w:rsidP="000A505A">
      <w:pPr>
        <w:spacing w:line="360" w:lineRule="auto"/>
        <w:rPr>
          <w:rFonts w:ascii="宋体" w:hAnsi="宋体"/>
          <w:szCs w:val="21"/>
        </w:rPr>
      </w:pPr>
      <w:r>
        <w:rPr>
          <w:rFonts w:ascii="宋体" w:hAnsi="宋体"/>
          <w:szCs w:val="21"/>
        </w:rPr>
        <w:br w:type="page"/>
      </w:r>
    </w:p>
    <w:p w:rsidR="000A505A" w:rsidRPr="00930E5F" w:rsidRDefault="000A505A" w:rsidP="000A505A">
      <w:pPr>
        <w:pStyle w:val="2"/>
        <w:keepLines w:val="0"/>
        <w:tabs>
          <w:tab w:val="left" w:pos="851"/>
        </w:tabs>
        <w:spacing w:before="0" w:after="0" w:line="360" w:lineRule="auto"/>
        <w:ind w:left="851" w:hanging="851"/>
        <w:rPr>
          <w:rFonts w:ascii="宋体" w:eastAsia="宋体" w:hAnsi="宋体"/>
          <w:sz w:val="21"/>
          <w:szCs w:val="21"/>
        </w:rPr>
      </w:pPr>
      <w:bookmarkStart w:id="4" w:name="_Toc132634777"/>
      <w:r w:rsidRPr="00930E5F">
        <w:rPr>
          <w:rFonts w:ascii="宋体" w:eastAsia="宋体" w:hAnsi="宋体"/>
          <w:sz w:val="21"/>
          <w:szCs w:val="21"/>
        </w:rPr>
        <w:lastRenderedPageBreak/>
        <w:t>3.</w:t>
      </w:r>
      <w:bookmarkStart w:id="5" w:name="_Toc132634778"/>
      <w:r w:rsidRPr="00930E5F">
        <w:rPr>
          <w:rFonts w:ascii="宋体" w:eastAsia="宋体" w:hAnsi="宋体" w:hint="eastAsia"/>
          <w:sz w:val="21"/>
          <w:szCs w:val="21"/>
        </w:rPr>
        <w:t>投标函</w:t>
      </w:r>
      <w:bookmarkEnd w:id="4"/>
      <w:bookmarkEnd w:id="5"/>
    </w:p>
    <w:p w:rsidR="000A505A" w:rsidRPr="00930E5F" w:rsidRDefault="000A505A" w:rsidP="000A505A">
      <w:pPr>
        <w:pStyle w:val="ac"/>
        <w:spacing w:line="360" w:lineRule="auto"/>
        <w:jc w:val="center"/>
        <w:rPr>
          <w:rFonts w:hAnsi="宋体"/>
          <w:b/>
          <w:sz w:val="24"/>
          <w:szCs w:val="24"/>
        </w:rPr>
      </w:pPr>
      <w:r w:rsidRPr="00930E5F">
        <w:rPr>
          <w:rFonts w:hAnsi="宋体" w:hint="eastAsia"/>
          <w:b/>
          <w:sz w:val="24"/>
          <w:szCs w:val="24"/>
        </w:rPr>
        <w:t>投 标 函</w:t>
      </w:r>
    </w:p>
    <w:p w:rsidR="000A505A" w:rsidRPr="00930E5F" w:rsidRDefault="000A505A" w:rsidP="000A505A">
      <w:pPr>
        <w:spacing w:line="360" w:lineRule="auto"/>
        <w:rPr>
          <w:rFonts w:ascii="宋体" w:hAnsi="宋体"/>
          <w:szCs w:val="21"/>
        </w:rPr>
      </w:pPr>
    </w:p>
    <w:p w:rsidR="000A505A" w:rsidRPr="00930E5F" w:rsidRDefault="000A505A" w:rsidP="000A505A">
      <w:pPr>
        <w:spacing w:line="360" w:lineRule="auto"/>
        <w:rPr>
          <w:rFonts w:ascii="宋体" w:hAnsi="宋体"/>
          <w:b/>
          <w:szCs w:val="21"/>
        </w:rPr>
      </w:pPr>
      <w:r w:rsidRPr="00930E5F">
        <w:rPr>
          <w:rFonts w:ascii="宋体" w:hAnsi="宋体" w:hint="eastAsia"/>
          <w:szCs w:val="21"/>
        </w:rPr>
        <w:t>致：</w:t>
      </w:r>
      <w:r w:rsidRPr="00930E5F">
        <w:rPr>
          <w:rFonts w:ascii="宋体" w:hAnsi="宋体" w:hint="eastAsia"/>
          <w:b/>
          <w:szCs w:val="21"/>
        </w:rPr>
        <w:t>广东省政府采购中心</w:t>
      </w:r>
    </w:p>
    <w:p w:rsidR="000A505A" w:rsidRPr="00930E5F" w:rsidRDefault="000A505A" w:rsidP="000A505A">
      <w:pPr>
        <w:pStyle w:val="ac"/>
        <w:spacing w:line="360" w:lineRule="auto"/>
        <w:ind w:firstLineChars="200" w:firstLine="420"/>
        <w:rPr>
          <w:rFonts w:hAnsi="宋体"/>
        </w:rPr>
      </w:pPr>
      <w:r w:rsidRPr="00930E5F">
        <w:rPr>
          <w:rFonts w:hAnsi="宋体" w:hint="eastAsia"/>
        </w:rPr>
        <w:t>为响应你方组织的</w:t>
      </w:r>
      <w:r w:rsidRPr="00930E5F">
        <w:rPr>
          <w:rFonts w:hAnsi="宋体" w:hint="eastAsia"/>
          <w:u w:val="single"/>
        </w:rPr>
        <w:t xml:space="preserve">   暨南大学2023年石牌、番禺校区学生宿舍扩容项目空调采购项目   </w:t>
      </w:r>
      <w:r w:rsidRPr="00930E5F">
        <w:rPr>
          <w:rFonts w:hAnsi="宋体" w:hint="eastAsia"/>
          <w:kern w:val="28"/>
        </w:rPr>
        <w:t>项目</w:t>
      </w:r>
      <w:r w:rsidRPr="00930E5F">
        <w:rPr>
          <w:rFonts w:hAnsi="宋体" w:hint="eastAsia"/>
        </w:rPr>
        <w:t>的招标[采购项目编号为：</w:t>
      </w:r>
      <w:r w:rsidRPr="00930E5F">
        <w:rPr>
          <w:rFonts w:hAnsi="宋体"/>
          <w:u w:val="single"/>
        </w:rPr>
        <w:t>GPCGD23A156HG013J</w:t>
      </w:r>
      <w:r w:rsidRPr="00930E5F">
        <w:rPr>
          <w:rFonts w:hAnsi="宋体" w:hint="eastAsia"/>
          <w:u w:val="single"/>
        </w:rPr>
        <w:t xml:space="preserve"> </w:t>
      </w:r>
      <w:r w:rsidRPr="00930E5F">
        <w:rPr>
          <w:rFonts w:hAnsi="宋体" w:hint="eastAsia"/>
        </w:rPr>
        <w:t>]，我方愿参与投标。</w:t>
      </w:r>
    </w:p>
    <w:p w:rsidR="000A505A" w:rsidRPr="00930E5F" w:rsidRDefault="000A505A" w:rsidP="000A505A">
      <w:pPr>
        <w:pStyle w:val="ac"/>
        <w:spacing w:line="360" w:lineRule="auto"/>
        <w:ind w:firstLineChars="200" w:firstLine="420"/>
        <w:rPr>
          <w:rFonts w:hAnsi="宋体"/>
        </w:rPr>
      </w:pPr>
      <w:r w:rsidRPr="00930E5F">
        <w:rPr>
          <w:rFonts w:hAnsi="宋体" w:hint="eastAsia"/>
        </w:rPr>
        <w:t>我方确认收到贵方提供的</w:t>
      </w:r>
      <w:r w:rsidRPr="00930E5F">
        <w:rPr>
          <w:rFonts w:hAnsi="宋体" w:hint="eastAsia"/>
          <w:kern w:val="28"/>
          <w:u w:val="single"/>
        </w:rPr>
        <w:t xml:space="preserve"> 暨南大学2023年石牌、番禺校区学生宿舍扩容项目空调采购项目 </w:t>
      </w:r>
      <w:r w:rsidRPr="00930E5F">
        <w:rPr>
          <w:rFonts w:hAnsi="宋体" w:hint="eastAsia"/>
        </w:rPr>
        <w:t>货物及相关服务的招标文件的全部内容。</w:t>
      </w:r>
    </w:p>
    <w:p w:rsidR="000A505A" w:rsidRPr="00930E5F" w:rsidRDefault="000A505A" w:rsidP="000A505A">
      <w:pPr>
        <w:pStyle w:val="ac"/>
        <w:spacing w:line="360" w:lineRule="auto"/>
        <w:ind w:firstLineChars="200" w:firstLine="420"/>
        <w:rPr>
          <w:rFonts w:hAnsi="宋体"/>
        </w:rPr>
      </w:pPr>
      <w:r w:rsidRPr="00930E5F">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0A505A" w:rsidRPr="00930E5F" w:rsidRDefault="000A505A" w:rsidP="000A505A">
      <w:pPr>
        <w:spacing w:line="360" w:lineRule="auto"/>
        <w:ind w:firstLineChars="200" w:firstLine="420"/>
        <w:rPr>
          <w:rFonts w:ascii="宋体" w:hAnsi="宋体"/>
          <w:szCs w:val="21"/>
        </w:rPr>
      </w:pPr>
      <w:r w:rsidRPr="00930E5F">
        <w:rPr>
          <w:rFonts w:ascii="宋体" w:hAnsi="宋体" w:hint="eastAsia"/>
          <w:i/>
          <w:szCs w:val="21"/>
          <w:u w:val="single"/>
        </w:rPr>
        <w:t>(投标供应商名称)</w:t>
      </w:r>
      <w:r w:rsidRPr="00930E5F">
        <w:rPr>
          <w:rFonts w:ascii="宋体" w:hAnsi="宋体" w:hint="eastAsia"/>
          <w:szCs w:val="21"/>
        </w:rPr>
        <w:t>作为投标供应商正式授权</w:t>
      </w:r>
      <w:r w:rsidRPr="00930E5F">
        <w:rPr>
          <w:rFonts w:ascii="宋体" w:hAnsi="宋体" w:hint="eastAsia"/>
          <w:i/>
          <w:szCs w:val="21"/>
          <w:u w:val="single"/>
        </w:rPr>
        <w:t xml:space="preserve">(授权代表全名, 职务)  </w:t>
      </w:r>
      <w:r w:rsidRPr="00930E5F">
        <w:rPr>
          <w:rFonts w:ascii="宋体" w:hAnsi="宋体" w:hint="eastAsia"/>
          <w:szCs w:val="21"/>
        </w:rPr>
        <w:t>代表我方全权处理有关本投标的一切事宜。</w:t>
      </w:r>
    </w:p>
    <w:p w:rsidR="000A505A" w:rsidRPr="00930E5F" w:rsidRDefault="000A505A" w:rsidP="000A505A">
      <w:pPr>
        <w:spacing w:line="360" w:lineRule="auto"/>
        <w:ind w:firstLineChars="200" w:firstLine="420"/>
        <w:rPr>
          <w:rFonts w:ascii="宋体" w:hAnsi="宋体"/>
          <w:szCs w:val="21"/>
        </w:rPr>
      </w:pPr>
      <w:r w:rsidRPr="00930E5F">
        <w:rPr>
          <w:rFonts w:ascii="宋体" w:hAnsi="宋体" w:hint="eastAsia"/>
          <w:szCs w:val="21"/>
        </w:rPr>
        <w:t>在此提交的投标文件，正本一份，副本叁份。</w:t>
      </w:r>
    </w:p>
    <w:p w:rsidR="000A505A" w:rsidRPr="00930E5F" w:rsidRDefault="000A505A" w:rsidP="000A505A">
      <w:pPr>
        <w:pStyle w:val="ac"/>
        <w:spacing w:line="360" w:lineRule="auto"/>
        <w:ind w:firstLineChars="200" w:firstLine="420"/>
        <w:rPr>
          <w:rFonts w:hAnsi="宋体"/>
        </w:rPr>
      </w:pPr>
      <w:r w:rsidRPr="00930E5F">
        <w:rPr>
          <w:rFonts w:hAnsi="宋体" w:hint="eastAsia"/>
        </w:rPr>
        <w:t>我方已完全明白招标文件的所有条款要求，并申明如下：</w:t>
      </w:r>
    </w:p>
    <w:p w:rsidR="000A505A" w:rsidRPr="00930E5F" w:rsidRDefault="000A505A" w:rsidP="000A505A">
      <w:pPr>
        <w:pStyle w:val="ac"/>
        <w:spacing w:line="360" w:lineRule="auto"/>
        <w:ind w:firstLineChars="200" w:firstLine="420"/>
        <w:rPr>
          <w:rFonts w:hAnsi="宋体"/>
        </w:rPr>
      </w:pPr>
      <w:r w:rsidRPr="00930E5F">
        <w:rPr>
          <w:rFonts w:hAnsi="宋体" w:hint="eastAsia"/>
        </w:rPr>
        <w:t>（一）按招标文件提供的全部货物与相关服务的投标总价详见《报价一览表》。</w:t>
      </w:r>
    </w:p>
    <w:p w:rsidR="000A505A" w:rsidRPr="00930E5F" w:rsidRDefault="000A505A" w:rsidP="000A505A">
      <w:pPr>
        <w:pStyle w:val="ac"/>
        <w:spacing w:line="360" w:lineRule="auto"/>
        <w:ind w:firstLineChars="200" w:firstLine="420"/>
        <w:rPr>
          <w:rFonts w:hAnsi="宋体"/>
        </w:rPr>
      </w:pPr>
      <w:r w:rsidRPr="00930E5F">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0A505A" w:rsidRPr="00930E5F" w:rsidRDefault="000A505A" w:rsidP="000A505A">
      <w:pPr>
        <w:pStyle w:val="ac"/>
        <w:spacing w:line="360" w:lineRule="auto"/>
        <w:ind w:firstLineChars="200" w:firstLine="420"/>
        <w:rPr>
          <w:rFonts w:hAnsi="宋体"/>
        </w:rPr>
      </w:pPr>
      <w:r w:rsidRPr="00930E5F">
        <w:rPr>
          <w:rFonts w:hAnsi="宋体" w:hint="eastAsia"/>
        </w:rPr>
        <w:t>（三）我方明白并同意，在规定的开标日之后，投标有效期之内撤回投标或中标后不按规定与采购人签订合同或不提交履约保证金, 则贵方将不予退还投标保证金。</w:t>
      </w:r>
    </w:p>
    <w:p w:rsidR="000A505A" w:rsidRPr="00930E5F" w:rsidRDefault="000A505A" w:rsidP="000A505A">
      <w:pPr>
        <w:pStyle w:val="ac"/>
        <w:spacing w:line="360" w:lineRule="auto"/>
        <w:ind w:firstLineChars="200" w:firstLine="420"/>
        <w:rPr>
          <w:rFonts w:hAnsi="宋体"/>
        </w:rPr>
      </w:pPr>
      <w:r w:rsidRPr="00930E5F">
        <w:rPr>
          <w:rFonts w:hAnsi="宋体" w:hint="eastAsia"/>
        </w:rPr>
        <w:t>（四）我方愿意向贵方提供任何与本项报价有关的数据、情况和技术资料。若贵方需要，我方愿意提供我方作出的一切承诺的证明材料。</w:t>
      </w:r>
    </w:p>
    <w:p w:rsidR="000A505A" w:rsidRPr="00930E5F" w:rsidRDefault="000A505A" w:rsidP="000A505A">
      <w:pPr>
        <w:pStyle w:val="ac"/>
        <w:spacing w:line="360" w:lineRule="auto"/>
        <w:ind w:firstLineChars="200" w:firstLine="420"/>
        <w:rPr>
          <w:rFonts w:hAnsi="宋体"/>
        </w:rPr>
      </w:pPr>
      <w:r w:rsidRPr="00930E5F">
        <w:rPr>
          <w:rFonts w:hAnsi="宋体" w:hint="eastAsia"/>
        </w:rPr>
        <w:t>（五）我方理解贵方不一定接受最低投标价或任何贵方可能收到的投标。</w:t>
      </w:r>
    </w:p>
    <w:p w:rsidR="000A505A" w:rsidRPr="00930E5F" w:rsidRDefault="000A505A" w:rsidP="000A505A">
      <w:pPr>
        <w:pStyle w:val="ac"/>
        <w:spacing w:line="360" w:lineRule="auto"/>
        <w:ind w:firstLineChars="200" w:firstLine="420"/>
        <w:rPr>
          <w:rFonts w:hAnsi="宋体"/>
        </w:rPr>
      </w:pPr>
      <w:r w:rsidRPr="00930E5F">
        <w:rPr>
          <w:rFonts w:hAnsi="宋体" w:hint="eastAsia"/>
        </w:rPr>
        <w:t>（六）我方如果中标，将保证履行招标文件及其澄清、修改文件（如果有）中的全部责任和义务，按质、按量、按期完成《用户需求书》及《合同书》中的全部任务。</w:t>
      </w:r>
    </w:p>
    <w:p w:rsidR="000A505A" w:rsidRPr="00930E5F" w:rsidRDefault="000A505A" w:rsidP="000A505A">
      <w:pPr>
        <w:pStyle w:val="ac"/>
        <w:spacing w:line="360" w:lineRule="auto"/>
        <w:ind w:firstLineChars="200" w:firstLine="420"/>
        <w:rPr>
          <w:rFonts w:hAnsi="宋体"/>
        </w:rPr>
      </w:pPr>
      <w:r w:rsidRPr="00930E5F">
        <w:rPr>
          <w:rFonts w:hAnsi="宋体" w:hint="eastAsia"/>
        </w:rPr>
        <w:t>（七）我方作为</w:t>
      </w:r>
      <w:r w:rsidRPr="00930E5F">
        <w:rPr>
          <w:rFonts w:hAnsi="宋体" w:hint="eastAsia"/>
          <w:u w:val="single"/>
        </w:rPr>
        <w:t xml:space="preserve">   （</w:t>
      </w:r>
      <w:r w:rsidRPr="00930E5F">
        <w:rPr>
          <w:rFonts w:hAnsi="宋体" w:hint="eastAsia"/>
          <w:i/>
          <w:u w:val="single"/>
        </w:rPr>
        <w:t>制造商/代理商）</w:t>
      </w:r>
      <w:r w:rsidRPr="00930E5F">
        <w:rPr>
          <w:rFonts w:hAnsi="宋体" w:hint="eastAsia"/>
        </w:rPr>
        <w:t>是在法律、财务和运作上独立于采购人、集中采购机构的投标供应商，在此保证所提交的所有文件和全部说明是真实的和正确的。</w:t>
      </w:r>
    </w:p>
    <w:p w:rsidR="000A505A" w:rsidRPr="00930E5F" w:rsidRDefault="000A505A" w:rsidP="000A505A">
      <w:pPr>
        <w:spacing w:line="360" w:lineRule="auto"/>
        <w:ind w:firstLineChars="171" w:firstLine="359"/>
        <w:rPr>
          <w:rFonts w:ascii="宋体" w:hAnsi="宋体"/>
          <w:szCs w:val="21"/>
        </w:rPr>
      </w:pPr>
      <w:r w:rsidRPr="00930E5F">
        <w:rPr>
          <w:rFonts w:ascii="宋体" w:hAnsi="宋体" w:hint="eastAsia"/>
          <w:szCs w:val="21"/>
        </w:rPr>
        <w:lastRenderedPageBreak/>
        <w:t>（八）我方投标报价已包含应向知识产权所有权人支付的所有相关税费，并保证采购人在中国使用我方提供的货物时，如有第三方提出侵犯其知识产权主张的，责任由我方承担。</w:t>
      </w:r>
    </w:p>
    <w:p w:rsidR="000A505A" w:rsidRPr="00930E5F" w:rsidRDefault="000A505A" w:rsidP="000A505A">
      <w:pPr>
        <w:spacing w:line="360" w:lineRule="auto"/>
        <w:ind w:firstLineChars="171" w:firstLine="359"/>
        <w:rPr>
          <w:rFonts w:ascii="宋体" w:hAnsi="宋体"/>
          <w:szCs w:val="21"/>
        </w:rPr>
      </w:pPr>
      <w:r w:rsidRPr="00930E5F">
        <w:rPr>
          <w:rFonts w:ascii="宋体" w:hAnsi="宋体" w:hint="eastAsia"/>
          <w:szCs w:val="21"/>
        </w:rPr>
        <w:t>（九）我方接受采购人委托向贵方支付采购代理费，项目总报价已包含采购代理费，如果被确定为中标供应商，承诺向贵方足额支付。</w:t>
      </w:r>
    </w:p>
    <w:p w:rsidR="000A505A" w:rsidRPr="00930E5F" w:rsidRDefault="000A505A" w:rsidP="000A505A">
      <w:pPr>
        <w:spacing w:line="360" w:lineRule="auto"/>
        <w:ind w:firstLineChars="171" w:firstLine="359"/>
        <w:rPr>
          <w:rFonts w:ascii="宋体" w:hAnsi="宋体"/>
          <w:szCs w:val="21"/>
        </w:rPr>
      </w:pPr>
      <w:r w:rsidRPr="00930E5F">
        <w:rPr>
          <w:rFonts w:ascii="宋体" w:hAnsi="宋体" w:hint="eastAsia"/>
          <w:szCs w:val="21"/>
        </w:rPr>
        <w:t>（十）我</w:t>
      </w:r>
      <w:r w:rsidRPr="00930E5F">
        <w:rPr>
          <w:rFonts w:ascii="宋体" w:hAnsi="宋体"/>
          <w:szCs w:val="21"/>
        </w:rPr>
        <w:t>方与其他投标供应商</w:t>
      </w:r>
      <w:r w:rsidRPr="00930E5F">
        <w:rPr>
          <w:rFonts w:ascii="宋体" w:hAnsi="宋体" w:hint="eastAsia"/>
          <w:szCs w:val="21"/>
        </w:rPr>
        <w:t>不</w:t>
      </w:r>
      <w:r w:rsidRPr="00930E5F">
        <w:rPr>
          <w:rFonts w:ascii="宋体" w:hAnsi="宋体"/>
          <w:szCs w:val="21"/>
        </w:rPr>
        <w:t>存在</w:t>
      </w:r>
      <w:r w:rsidRPr="00930E5F">
        <w:rPr>
          <w:rFonts w:ascii="宋体" w:hAnsi="宋体" w:hint="eastAsia"/>
          <w:szCs w:val="21"/>
        </w:rPr>
        <w:t>单位负责人为同一人或者存在直接控股、管理关系。</w:t>
      </w:r>
    </w:p>
    <w:p w:rsidR="000A505A" w:rsidRPr="00930E5F" w:rsidRDefault="000A505A" w:rsidP="000A505A">
      <w:pPr>
        <w:spacing w:line="360" w:lineRule="auto"/>
        <w:ind w:firstLineChars="171" w:firstLine="359"/>
        <w:rPr>
          <w:rFonts w:ascii="宋体" w:hAnsi="宋体"/>
          <w:szCs w:val="21"/>
        </w:rPr>
      </w:pPr>
      <w:r w:rsidRPr="00930E5F">
        <w:rPr>
          <w:rFonts w:ascii="宋体" w:hAnsi="宋体" w:hint="eastAsia"/>
          <w:szCs w:val="21"/>
        </w:rPr>
        <w:t>（十一）我方承诺未为本项目提供整体设计、规范编制或者项目管理、监理、检测等服务。</w:t>
      </w:r>
    </w:p>
    <w:p w:rsidR="000A505A" w:rsidRPr="00930E5F" w:rsidRDefault="000A505A" w:rsidP="000A505A">
      <w:pPr>
        <w:spacing w:line="360" w:lineRule="auto"/>
        <w:ind w:firstLineChars="171" w:firstLine="359"/>
        <w:rPr>
          <w:rFonts w:ascii="宋体" w:hAnsi="宋体"/>
          <w:szCs w:val="21"/>
        </w:rPr>
      </w:pPr>
      <w:r w:rsidRPr="00930E5F">
        <w:rPr>
          <w:rFonts w:ascii="宋体" w:hAnsi="宋体" w:hint="eastAsia"/>
          <w:szCs w:val="21"/>
        </w:rPr>
        <w:t>（十二）我方具备《政府采购法》第二十二条规定的条件，</w:t>
      </w:r>
      <w:r w:rsidRPr="00930E5F">
        <w:rPr>
          <w:rFonts w:ascii="宋体" w:hAnsi="宋体"/>
          <w:szCs w:val="21"/>
        </w:rPr>
        <w:t>承诺如下：</w:t>
      </w:r>
    </w:p>
    <w:p w:rsidR="000A505A" w:rsidRPr="00930E5F" w:rsidRDefault="000A505A" w:rsidP="000A505A">
      <w:pPr>
        <w:spacing w:line="360" w:lineRule="auto"/>
        <w:ind w:firstLineChars="171" w:firstLine="359"/>
        <w:rPr>
          <w:rFonts w:ascii="宋体" w:hAnsi="宋体"/>
          <w:szCs w:val="21"/>
        </w:rPr>
      </w:pPr>
      <w:r w:rsidRPr="00930E5F">
        <w:rPr>
          <w:rFonts w:ascii="宋体" w:hAnsi="宋体" w:hint="eastAsia"/>
          <w:szCs w:val="21"/>
        </w:rPr>
        <w:t>（1）我</w:t>
      </w:r>
      <w:r w:rsidRPr="00930E5F">
        <w:rPr>
          <w:rFonts w:ascii="宋体" w:hAnsi="宋体"/>
          <w:szCs w:val="21"/>
        </w:rPr>
        <w:t>方</w:t>
      </w:r>
      <w:r w:rsidRPr="00930E5F">
        <w:rPr>
          <w:rFonts w:ascii="宋体" w:hAnsi="宋体" w:hint="eastAsia"/>
          <w:szCs w:val="21"/>
        </w:rPr>
        <w:t>参加本项目政府采购活动前3年内在经营活动中没有重大违法记录。</w:t>
      </w:r>
    </w:p>
    <w:p w:rsidR="000A505A" w:rsidRPr="00930E5F" w:rsidRDefault="000A505A" w:rsidP="000A505A">
      <w:pPr>
        <w:spacing w:line="360" w:lineRule="auto"/>
        <w:ind w:firstLineChars="171" w:firstLine="359"/>
        <w:rPr>
          <w:rFonts w:ascii="宋体" w:hAnsi="宋体"/>
          <w:szCs w:val="21"/>
        </w:rPr>
      </w:pPr>
      <w:r w:rsidRPr="00930E5F">
        <w:rPr>
          <w:rFonts w:ascii="宋体" w:hAnsi="宋体" w:hint="eastAsia"/>
          <w:szCs w:val="21"/>
        </w:rPr>
        <w:t>（</w:t>
      </w:r>
      <w:r w:rsidRPr="00930E5F">
        <w:rPr>
          <w:rFonts w:ascii="宋体" w:hAnsi="宋体"/>
          <w:szCs w:val="21"/>
        </w:rPr>
        <w:t>2）</w:t>
      </w:r>
      <w:r w:rsidRPr="00930E5F">
        <w:rPr>
          <w:rFonts w:ascii="宋体" w:hAnsi="宋体" w:hint="eastAsia"/>
          <w:szCs w:val="21"/>
        </w:rPr>
        <w:t>我</w:t>
      </w:r>
      <w:r w:rsidRPr="00930E5F">
        <w:rPr>
          <w:rFonts w:ascii="宋体" w:hAnsi="宋体"/>
          <w:szCs w:val="21"/>
        </w:rPr>
        <w:t>方</w:t>
      </w:r>
      <w:r w:rsidRPr="00930E5F">
        <w:rPr>
          <w:rFonts w:ascii="宋体" w:hAnsi="宋体" w:hint="eastAsia"/>
          <w:szCs w:val="21"/>
        </w:rPr>
        <w:t>符合法律、行政法规规定的其他条件。</w:t>
      </w:r>
    </w:p>
    <w:p w:rsidR="000A505A" w:rsidRPr="00930E5F" w:rsidRDefault="000A505A" w:rsidP="000A505A">
      <w:pPr>
        <w:spacing w:line="360" w:lineRule="auto"/>
        <w:ind w:firstLineChars="171" w:firstLine="359"/>
        <w:rPr>
          <w:rFonts w:ascii="宋体" w:hAnsi="宋体"/>
          <w:szCs w:val="21"/>
        </w:rPr>
      </w:pPr>
      <w:r w:rsidRPr="00930E5F">
        <w:rPr>
          <w:rFonts w:ascii="宋体" w:hAnsi="宋体" w:hint="eastAsia"/>
          <w:szCs w:val="21"/>
        </w:rPr>
        <w:t>以上内容如有虚假或与事实不符的，评审委员会可将我方做无效投标处理，我方愿意承担相应的法律责任。</w:t>
      </w:r>
    </w:p>
    <w:p w:rsidR="000A505A" w:rsidRPr="00930E5F" w:rsidRDefault="000A505A" w:rsidP="000A505A">
      <w:pPr>
        <w:pStyle w:val="ac"/>
        <w:spacing w:line="360" w:lineRule="auto"/>
        <w:ind w:firstLineChars="200" w:firstLine="420"/>
        <w:rPr>
          <w:rFonts w:hAnsi="宋体"/>
        </w:rPr>
      </w:pPr>
      <w:r w:rsidRPr="00930E5F">
        <w:rPr>
          <w:rFonts w:hAnsi="宋体" w:hint="eastAsia"/>
        </w:rPr>
        <w:t>（十三）我方对在本函及投标文件中所作的所有承诺承担法律责任。</w:t>
      </w:r>
    </w:p>
    <w:p w:rsidR="000A505A" w:rsidRPr="00930E5F" w:rsidRDefault="000A505A" w:rsidP="000A505A">
      <w:pPr>
        <w:pStyle w:val="ac"/>
        <w:spacing w:line="360" w:lineRule="auto"/>
        <w:ind w:firstLineChars="200" w:firstLine="420"/>
        <w:rPr>
          <w:rFonts w:hAnsi="宋体"/>
        </w:rPr>
      </w:pPr>
      <w:r w:rsidRPr="00930E5F">
        <w:rPr>
          <w:rFonts w:hAnsi="宋体" w:hint="eastAsia"/>
        </w:rPr>
        <w:t>（十四）所有与本招标有关的函件请发往下列地址：</w:t>
      </w:r>
    </w:p>
    <w:p w:rsidR="000A505A" w:rsidRPr="00930E5F" w:rsidRDefault="000A505A" w:rsidP="000A505A">
      <w:pPr>
        <w:spacing w:line="360" w:lineRule="auto"/>
        <w:rPr>
          <w:rFonts w:ascii="宋体" w:hAnsi="宋体"/>
          <w:szCs w:val="21"/>
          <w:u w:val="single"/>
        </w:rPr>
      </w:pPr>
      <w:r w:rsidRPr="00930E5F">
        <w:rPr>
          <w:rFonts w:ascii="宋体" w:hAnsi="宋体" w:hint="eastAsia"/>
          <w:szCs w:val="21"/>
        </w:rPr>
        <w:t>地    址：.邮政编码：.</w:t>
      </w:r>
    </w:p>
    <w:p w:rsidR="000A505A" w:rsidRPr="00930E5F" w:rsidRDefault="000A505A" w:rsidP="000A505A">
      <w:pPr>
        <w:spacing w:line="360" w:lineRule="auto"/>
        <w:rPr>
          <w:rFonts w:ascii="宋体" w:hAnsi="宋体"/>
          <w:szCs w:val="21"/>
          <w:u w:val="single"/>
        </w:rPr>
      </w:pPr>
      <w:r w:rsidRPr="00930E5F">
        <w:rPr>
          <w:rFonts w:ascii="宋体" w:hAnsi="宋体" w:hint="eastAsia"/>
          <w:szCs w:val="21"/>
        </w:rPr>
        <w:t>电    话：.</w:t>
      </w:r>
    </w:p>
    <w:p w:rsidR="000A505A" w:rsidRPr="00930E5F" w:rsidRDefault="000A505A" w:rsidP="000A505A">
      <w:pPr>
        <w:spacing w:line="360" w:lineRule="auto"/>
        <w:rPr>
          <w:rFonts w:ascii="宋体" w:hAnsi="宋体"/>
          <w:szCs w:val="21"/>
        </w:rPr>
      </w:pPr>
      <w:r w:rsidRPr="00930E5F">
        <w:rPr>
          <w:rFonts w:ascii="宋体" w:hAnsi="宋体" w:hint="eastAsia"/>
          <w:szCs w:val="21"/>
        </w:rPr>
        <w:t>传    真：.</w:t>
      </w:r>
    </w:p>
    <w:p w:rsidR="000A505A" w:rsidRPr="00930E5F" w:rsidRDefault="000A505A" w:rsidP="000A505A">
      <w:pPr>
        <w:spacing w:line="360" w:lineRule="auto"/>
        <w:rPr>
          <w:rFonts w:ascii="宋体" w:hAnsi="宋体"/>
          <w:szCs w:val="21"/>
          <w:u w:val="single"/>
        </w:rPr>
      </w:pPr>
      <w:r w:rsidRPr="00930E5F">
        <w:rPr>
          <w:rFonts w:ascii="宋体" w:hAnsi="宋体" w:hint="eastAsia"/>
          <w:szCs w:val="21"/>
        </w:rPr>
        <w:t>代表姓名：.职    务：.</w:t>
      </w:r>
    </w:p>
    <w:p w:rsidR="000A505A" w:rsidRPr="00930E5F" w:rsidRDefault="000A505A" w:rsidP="000A505A">
      <w:pPr>
        <w:spacing w:line="360" w:lineRule="auto"/>
        <w:rPr>
          <w:rFonts w:ascii="宋体" w:hAnsi="宋体"/>
          <w:szCs w:val="21"/>
          <w:u w:val="single"/>
        </w:rPr>
      </w:pPr>
    </w:p>
    <w:p w:rsidR="000A505A" w:rsidRPr="00930E5F" w:rsidRDefault="000A505A" w:rsidP="000A505A">
      <w:pPr>
        <w:spacing w:line="360" w:lineRule="auto"/>
        <w:rPr>
          <w:rFonts w:ascii="宋体" w:hAnsi="宋体"/>
          <w:szCs w:val="21"/>
          <w:u w:val="single"/>
        </w:rPr>
      </w:pPr>
    </w:p>
    <w:p w:rsidR="000A505A" w:rsidRPr="00930E5F" w:rsidRDefault="000A505A" w:rsidP="000A505A">
      <w:pPr>
        <w:spacing w:line="360" w:lineRule="auto"/>
        <w:rPr>
          <w:rFonts w:ascii="宋体" w:hAnsi="宋体"/>
          <w:szCs w:val="21"/>
          <w:u w:val="single"/>
        </w:rPr>
      </w:pPr>
    </w:p>
    <w:p w:rsidR="000A505A" w:rsidRPr="00930E5F" w:rsidRDefault="000A505A" w:rsidP="000A505A">
      <w:pPr>
        <w:spacing w:line="360" w:lineRule="auto"/>
        <w:rPr>
          <w:rFonts w:ascii="宋体" w:hAnsi="宋体"/>
          <w:szCs w:val="21"/>
        </w:rPr>
      </w:pPr>
      <w:r w:rsidRPr="00930E5F">
        <w:rPr>
          <w:rFonts w:ascii="宋体" w:hAnsi="宋体" w:hint="eastAsia"/>
          <w:szCs w:val="21"/>
        </w:rPr>
        <w:t>投标供应商法定代表人（或法定代表人授权代表）签字或盖章：</w:t>
      </w:r>
    </w:p>
    <w:p w:rsidR="000A505A" w:rsidRPr="00930E5F" w:rsidRDefault="000A505A" w:rsidP="000A505A">
      <w:pPr>
        <w:adjustRightInd w:val="0"/>
        <w:snapToGrid w:val="0"/>
        <w:spacing w:line="360" w:lineRule="auto"/>
        <w:rPr>
          <w:rFonts w:ascii="宋体" w:hAnsi="宋体"/>
          <w:szCs w:val="21"/>
          <w:u w:val="single"/>
        </w:rPr>
      </w:pPr>
      <w:r w:rsidRPr="00930E5F">
        <w:rPr>
          <w:rFonts w:ascii="宋体" w:hAnsi="宋体" w:hint="eastAsia"/>
          <w:szCs w:val="21"/>
        </w:rPr>
        <w:t>投标供应商名称（盖章）：</w:t>
      </w:r>
    </w:p>
    <w:p w:rsidR="000A505A" w:rsidRDefault="000A505A" w:rsidP="000A505A">
      <w:pPr>
        <w:spacing w:line="360" w:lineRule="auto"/>
        <w:rPr>
          <w:rFonts w:ascii="宋体" w:hAnsi="宋体"/>
          <w:szCs w:val="21"/>
        </w:rPr>
      </w:pPr>
      <w:r w:rsidRPr="00930E5F">
        <w:rPr>
          <w:rFonts w:ascii="宋体" w:hAnsi="宋体" w:hint="eastAsia"/>
          <w:szCs w:val="21"/>
        </w:rPr>
        <w:t>日期：   年   月   日</w:t>
      </w:r>
    </w:p>
    <w:p w:rsidR="000A505A" w:rsidRPr="00930E5F" w:rsidRDefault="000A505A" w:rsidP="000A505A">
      <w:pPr>
        <w:spacing w:line="360" w:lineRule="auto"/>
        <w:rPr>
          <w:rFonts w:ascii="宋体" w:hAnsi="宋体"/>
          <w:szCs w:val="21"/>
        </w:rPr>
      </w:pPr>
      <w:r>
        <w:rPr>
          <w:rFonts w:ascii="宋体" w:hAnsi="宋体"/>
          <w:szCs w:val="21"/>
        </w:rPr>
        <w:br w:type="page"/>
      </w:r>
    </w:p>
    <w:p w:rsidR="000A505A" w:rsidRPr="00930E5F" w:rsidRDefault="000A505A" w:rsidP="000A505A">
      <w:pPr>
        <w:spacing w:line="360" w:lineRule="auto"/>
        <w:ind w:firstLineChars="2200" w:firstLine="4620"/>
        <w:rPr>
          <w:rFonts w:ascii="宋体" w:hAnsi="宋体"/>
          <w:szCs w:val="21"/>
        </w:rPr>
      </w:pPr>
    </w:p>
    <w:p w:rsidR="000A505A" w:rsidRPr="00930E5F" w:rsidRDefault="000A505A" w:rsidP="000A505A">
      <w:pPr>
        <w:pStyle w:val="2"/>
        <w:keepLines w:val="0"/>
        <w:tabs>
          <w:tab w:val="left" w:pos="851"/>
        </w:tabs>
        <w:spacing w:before="0" w:after="0" w:line="360" w:lineRule="auto"/>
        <w:ind w:left="851" w:hanging="851"/>
        <w:rPr>
          <w:rFonts w:ascii="宋体" w:eastAsia="宋体" w:hAnsi="宋体"/>
          <w:sz w:val="21"/>
          <w:szCs w:val="21"/>
        </w:rPr>
      </w:pPr>
      <w:bookmarkStart w:id="6" w:name="_Toc132634779"/>
      <w:r w:rsidRPr="00930E5F">
        <w:rPr>
          <w:rFonts w:ascii="宋体" w:eastAsia="宋体" w:hAnsi="宋体"/>
          <w:sz w:val="21"/>
          <w:szCs w:val="21"/>
        </w:rPr>
        <w:t>4.</w:t>
      </w:r>
      <w:r w:rsidRPr="00930E5F">
        <w:rPr>
          <w:rFonts w:ascii="宋体" w:eastAsia="宋体" w:hAnsi="宋体"/>
          <w:sz w:val="21"/>
          <w:szCs w:val="21"/>
        </w:rPr>
        <w:tab/>
      </w:r>
      <w:bookmarkStart w:id="7" w:name="_Toc132634780"/>
      <w:r w:rsidRPr="00930E5F">
        <w:rPr>
          <w:rFonts w:ascii="宋体" w:eastAsia="宋体" w:hAnsi="宋体" w:hint="eastAsia"/>
          <w:sz w:val="21"/>
          <w:szCs w:val="21"/>
        </w:rPr>
        <w:t>资格证明文件</w:t>
      </w:r>
      <w:bookmarkEnd w:id="6"/>
      <w:bookmarkEnd w:id="7"/>
    </w:p>
    <w:p w:rsidR="000A505A" w:rsidRPr="00930E5F" w:rsidRDefault="000A505A" w:rsidP="000A505A">
      <w:pPr>
        <w:pStyle w:val="4"/>
        <w:tabs>
          <w:tab w:val="left" w:pos="851"/>
        </w:tabs>
        <w:spacing w:before="0" w:after="0" w:line="360" w:lineRule="auto"/>
        <w:rPr>
          <w:rFonts w:ascii="宋体" w:eastAsia="宋体" w:hAnsi="宋体"/>
          <w:sz w:val="21"/>
          <w:szCs w:val="21"/>
        </w:rPr>
      </w:pPr>
      <w:r w:rsidRPr="00930E5F">
        <w:rPr>
          <w:rFonts w:ascii="宋体" w:eastAsia="宋体" w:hAnsi="宋体" w:hint="eastAsia"/>
          <w:sz w:val="21"/>
          <w:szCs w:val="21"/>
        </w:rPr>
        <w:t>4.1</w:t>
      </w:r>
      <w:r w:rsidRPr="00930E5F">
        <w:rPr>
          <w:rFonts w:ascii="宋体" w:eastAsia="宋体" w:hAnsi="宋体" w:hint="eastAsia"/>
          <w:sz w:val="21"/>
          <w:szCs w:val="21"/>
        </w:rPr>
        <w:tab/>
        <w:t>营业执照副本（复印件）</w:t>
      </w:r>
    </w:p>
    <w:p w:rsidR="000A505A" w:rsidRPr="00930E5F" w:rsidRDefault="000A505A" w:rsidP="000A505A">
      <w:pPr>
        <w:spacing w:line="360" w:lineRule="auto"/>
        <w:rPr>
          <w:rFonts w:ascii="宋体" w:hAnsi="宋体"/>
          <w:szCs w:val="21"/>
        </w:rPr>
      </w:pPr>
    </w:p>
    <w:p w:rsidR="000A505A" w:rsidRPr="00930E5F" w:rsidRDefault="000A505A" w:rsidP="000A505A">
      <w:pPr>
        <w:spacing w:line="360" w:lineRule="auto"/>
        <w:rPr>
          <w:rFonts w:ascii="宋体" w:hAnsi="宋体"/>
          <w:szCs w:val="21"/>
          <w:u w:val="single"/>
        </w:rPr>
      </w:pPr>
    </w:p>
    <w:p w:rsidR="000A505A" w:rsidRPr="00930E5F" w:rsidRDefault="000A505A" w:rsidP="000A505A">
      <w:pPr>
        <w:spacing w:line="360" w:lineRule="auto"/>
        <w:rPr>
          <w:rFonts w:ascii="宋体" w:hAnsi="宋体"/>
          <w:szCs w:val="21"/>
          <w:u w:val="single"/>
        </w:rPr>
      </w:pPr>
    </w:p>
    <w:p w:rsidR="000A505A" w:rsidRPr="00930E5F" w:rsidRDefault="000A505A" w:rsidP="000A505A">
      <w:pPr>
        <w:spacing w:line="360" w:lineRule="auto"/>
        <w:rPr>
          <w:rFonts w:ascii="宋体" w:hAnsi="宋体"/>
          <w:szCs w:val="21"/>
          <w:u w:val="single"/>
        </w:rPr>
      </w:pPr>
    </w:p>
    <w:p w:rsidR="000A505A" w:rsidRPr="00930E5F" w:rsidRDefault="000A505A" w:rsidP="000A505A">
      <w:pPr>
        <w:spacing w:line="360" w:lineRule="auto"/>
        <w:rPr>
          <w:rFonts w:ascii="宋体" w:hAnsi="宋体"/>
          <w:szCs w:val="21"/>
          <w:u w:val="single"/>
        </w:rPr>
      </w:pPr>
    </w:p>
    <w:p w:rsidR="000A505A" w:rsidRPr="00930E5F" w:rsidRDefault="000A505A" w:rsidP="000A505A">
      <w:pPr>
        <w:pStyle w:val="4"/>
        <w:tabs>
          <w:tab w:val="left" w:pos="851"/>
        </w:tabs>
        <w:spacing w:before="0" w:after="0" w:line="360" w:lineRule="auto"/>
        <w:rPr>
          <w:rFonts w:ascii="宋体" w:eastAsia="宋体" w:hAnsi="宋体"/>
          <w:sz w:val="21"/>
          <w:szCs w:val="21"/>
        </w:rPr>
      </w:pPr>
      <w:r w:rsidRPr="00930E5F">
        <w:rPr>
          <w:rFonts w:ascii="宋体" w:eastAsia="宋体" w:hAnsi="宋体" w:hint="eastAsia"/>
          <w:sz w:val="21"/>
          <w:szCs w:val="21"/>
        </w:rPr>
        <w:t>4.2</w:t>
      </w:r>
      <w:r w:rsidRPr="00930E5F">
        <w:rPr>
          <w:rFonts w:ascii="宋体" w:eastAsia="宋体" w:hAnsi="宋体" w:hint="eastAsia"/>
          <w:sz w:val="21"/>
          <w:szCs w:val="21"/>
        </w:rPr>
        <w:tab/>
        <w:t>法定代表人证明书</w:t>
      </w:r>
    </w:p>
    <w:p w:rsidR="000A505A" w:rsidRPr="00930E5F" w:rsidRDefault="000A505A" w:rsidP="000A505A">
      <w:pPr>
        <w:spacing w:line="360" w:lineRule="auto"/>
        <w:rPr>
          <w:rFonts w:ascii="宋体" w:hAnsi="宋体"/>
          <w:bCs/>
          <w:szCs w:val="21"/>
        </w:rPr>
      </w:pPr>
      <w:r w:rsidRPr="00930E5F">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0A505A" w:rsidRPr="00930E5F" w:rsidRDefault="000A505A" w:rsidP="000A505A">
      <w:pPr>
        <w:spacing w:line="360" w:lineRule="auto"/>
        <w:jc w:val="center"/>
        <w:rPr>
          <w:rFonts w:ascii="宋体" w:hAnsi="宋体"/>
          <w:b/>
          <w:szCs w:val="21"/>
        </w:rPr>
      </w:pPr>
    </w:p>
    <w:p w:rsidR="000A505A" w:rsidRPr="00930E5F" w:rsidRDefault="000A505A" w:rsidP="000A505A">
      <w:pPr>
        <w:spacing w:line="360" w:lineRule="auto"/>
        <w:jc w:val="center"/>
        <w:rPr>
          <w:rFonts w:ascii="宋体" w:hAnsi="宋体"/>
          <w:b/>
          <w:sz w:val="24"/>
        </w:rPr>
      </w:pPr>
      <w:r w:rsidRPr="00930E5F">
        <w:rPr>
          <w:rFonts w:ascii="宋体" w:hAnsi="宋体" w:hint="eastAsia"/>
          <w:b/>
          <w:sz w:val="24"/>
        </w:rPr>
        <w:t>法定代表人证明书</w:t>
      </w:r>
    </w:p>
    <w:p w:rsidR="000A505A" w:rsidRPr="00930E5F" w:rsidRDefault="000A505A" w:rsidP="000A505A">
      <w:pPr>
        <w:spacing w:line="360" w:lineRule="auto"/>
        <w:rPr>
          <w:rFonts w:ascii="宋体" w:hAnsi="宋体"/>
          <w:bCs/>
          <w:szCs w:val="21"/>
          <w:u w:val="single"/>
        </w:rPr>
      </w:pPr>
    </w:p>
    <w:p w:rsidR="000A505A" w:rsidRPr="00930E5F" w:rsidRDefault="000A505A" w:rsidP="000A505A">
      <w:pPr>
        <w:spacing w:line="360" w:lineRule="auto"/>
        <w:rPr>
          <w:rFonts w:ascii="宋体" w:hAnsi="宋体"/>
          <w:bCs/>
          <w:szCs w:val="21"/>
        </w:rPr>
      </w:pPr>
      <w:r w:rsidRPr="00930E5F">
        <w:rPr>
          <w:rFonts w:ascii="宋体" w:hAnsi="宋体" w:hint="eastAsia"/>
          <w:bCs/>
          <w:szCs w:val="21"/>
        </w:rPr>
        <w:t>现任我单位 职务，为法定代表人，特此证明。</w:t>
      </w:r>
    </w:p>
    <w:p w:rsidR="000A505A" w:rsidRPr="00930E5F" w:rsidRDefault="000A505A" w:rsidP="000A505A">
      <w:pPr>
        <w:spacing w:line="360" w:lineRule="auto"/>
        <w:rPr>
          <w:rFonts w:ascii="宋体" w:hAnsi="宋体"/>
          <w:bCs/>
          <w:szCs w:val="21"/>
        </w:rPr>
      </w:pPr>
      <w:r w:rsidRPr="00930E5F">
        <w:rPr>
          <w:rFonts w:ascii="宋体" w:hAnsi="宋体" w:hint="eastAsia"/>
          <w:bCs/>
          <w:szCs w:val="21"/>
        </w:rPr>
        <w:t>有效期限：</w:t>
      </w:r>
    </w:p>
    <w:p w:rsidR="000A505A" w:rsidRPr="00930E5F" w:rsidRDefault="000A505A" w:rsidP="000A505A">
      <w:pPr>
        <w:spacing w:line="360" w:lineRule="auto"/>
        <w:rPr>
          <w:rFonts w:ascii="宋体" w:hAnsi="宋体"/>
          <w:bCs/>
          <w:szCs w:val="21"/>
        </w:rPr>
      </w:pPr>
      <w:r w:rsidRPr="00930E5F">
        <w:rPr>
          <w:rFonts w:ascii="宋体" w:hAnsi="宋体" w:hint="eastAsia"/>
          <w:bCs/>
          <w:szCs w:val="21"/>
        </w:rPr>
        <w:t>附：代表人性别：年龄：身份证号码：_________</w:t>
      </w:r>
    </w:p>
    <w:p w:rsidR="000A505A" w:rsidRPr="00930E5F" w:rsidRDefault="000A505A" w:rsidP="000A505A">
      <w:pPr>
        <w:spacing w:line="360" w:lineRule="auto"/>
        <w:rPr>
          <w:rFonts w:ascii="宋体" w:hAnsi="宋体"/>
          <w:bCs/>
          <w:szCs w:val="21"/>
        </w:rPr>
      </w:pPr>
      <w:r w:rsidRPr="00930E5F">
        <w:rPr>
          <w:rFonts w:ascii="宋体" w:hAnsi="宋体" w:hint="eastAsia"/>
          <w:bCs/>
          <w:szCs w:val="21"/>
        </w:rPr>
        <w:t xml:space="preserve">注册号码： 企业类型：_____________________________________ </w:t>
      </w:r>
    </w:p>
    <w:p w:rsidR="000A505A" w:rsidRPr="00930E5F" w:rsidRDefault="000A505A" w:rsidP="000A505A">
      <w:pPr>
        <w:spacing w:line="360" w:lineRule="auto"/>
        <w:rPr>
          <w:rFonts w:ascii="宋体" w:hAnsi="宋体"/>
          <w:b/>
          <w:szCs w:val="21"/>
          <w:u w:val="single"/>
        </w:rPr>
      </w:pPr>
      <w:r w:rsidRPr="00930E5F">
        <w:rPr>
          <w:rFonts w:ascii="宋体" w:hAnsi="宋体" w:hint="eastAsia"/>
          <w:bCs/>
          <w:szCs w:val="21"/>
        </w:rPr>
        <w:t>经营范围：</w:t>
      </w:r>
      <w:r w:rsidRPr="00930E5F">
        <w:rPr>
          <w:rFonts w:ascii="宋体" w:hAnsi="宋体" w:hint="eastAsia"/>
          <w:szCs w:val="21"/>
        </w:rPr>
        <w:t>。</w:t>
      </w:r>
    </w:p>
    <w:p w:rsidR="000A505A" w:rsidRPr="00930E5F" w:rsidRDefault="000A505A" w:rsidP="000A505A">
      <w:pPr>
        <w:spacing w:line="360" w:lineRule="auto"/>
        <w:rPr>
          <w:rFonts w:ascii="宋体" w:hAnsi="宋体"/>
          <w:b/>
          <w:szCs w:val="21"/>
        </w:rPr>
      </w:pPr>
    </w:p>
    <w:p w:rsidR="000A505A" w:rsidRPr="00930E5F" w:rsidRDefault="000A505A" w:rsidP="000A505A">
      <w:pPr>
        <w:spacing w:line="360" w:lineRule="auto"/>
        <w:rPr>
          <w:rFonts w:ascii="宋体" w:hAnsi="宋体"/>
          <w:b/>
          <w:szCs w:val="21"/>
        </w:rPr>
      </w:pPr>
    </w:p>
    <w:p w:rsidR="000A505A" w:rsidRPr="00930E5F" w:rsidRDefault="000A505A" w:rsidP="000A505A">
      <w:pPr>
        <w:spacing w:line="360" w:lineRule="auto"/>
        <w:rPr>
          <w:rFonts w:ascii="宋体" w:hAnsi="宋体"/>
          <w:b/>
          <w:szCs w:val="21"/>
        </w:rPr>
      </w:pPr>
    </w:p>
    <w:p w:rsidR="000A505A" w:rsidRPr="00930E5F" w:rsidRDefault="000A505A" w:rsidP="000A505A">
      <w:pPr>
        <w:spacing w:line="360" w:lineRule="auto"/>
        <w:rPr>
          <w:rFonts w:ascii="宋体" w:hAnsi="宋体"/>
          <w:szCs w:val="21"/>
        </w:rPr>
      </w:pPr>
    </w:p>
    <w:p w:rsidR="000A505A" w:rsidRPr="00930E5F" w:rsidRDefault="000A505A" w:rsidP="000A505A">
      <w:pPr>
        <w:spacing w:line="360" w:lineRule="auto"/>
        <w:ind w:leftChars="2190" w:left="4599"/>
        <w:rPr>
          <w:rFonts w:ascii="宋体" w:hAnsi="宋体"/>
          <w:szCs w:val="21"/>
        </w:rPr>
      </w:pPr>
      <w:r w:rsidRPr="00930E5F">
        <w:rPr>
          <w:rFonts w:ascii="宋体" w:hAnsi="宋体" w:hint="eastAsia"/>
          <w:szCs w:val="21"/>
        </w:rPr>
        <w:t>投标供应商（盖章）：</w:t>
      </w:r>
    </w:p>
    <w:p w:rsidR="000A505A" w:rsidRPr="00930E5F" w:rsidRDefault="000A505A" w:rsidP="000A505A">
      <w:pPr>
        <w:spacing w:line="360" w:lineRule="auto"/>
        <w:ind w:leftChars="2190" w:left="4599"/>
        <w:rPr>
          <w:rFonts w:ascii="宋体" w:hAnsi="宋体"/>
          <w:szCs w:val="21"/>
        </w:rPr>
      </w:pPr>
    </w:p>
    <w:p w:rsidR="000A505A" w:rsidRPr="00930E5F" w:rsidRDefault="000A505A" w:rsidP="000A505A">
      <w:pPr>
        <w:spacing w:line="360" w:lineRule="auto"/>
        <w:ind w:leftChars="2190" w:left="4599"/>
        <w:rPr>
          <w:rFonts w:ascii="宋体" w:hAnsi="宋体"/>
          <w:szCs w:val="21"/>
        </w:rPr>
      </w:pPr>
      <w:r w:rsidRPr="00930E5F">
        <w:rPr>
          <w:rFonts w:ascii="宋体" w:hAnsi="宋体" w:hint="eastAsia"/>
          <w:szCs w:val="21"/>
        </w:rPr>
        <w:t>地        址：</w:t>
      </w:r>
    </w:p>
    <w:p w:rsidR="000A505A" w:rsidRPr="00930E5F" w:rsidRDefault="000A505A" w:rsidP="000A505A">
      <w:pPr>
        <w:spacing w:line="360" w:lineRule="auto"/>
        <w:ind w:leftChars="2190" w:left="4599"/>
        <w:rPr>
          <w:rFonts w:ascii="宋体" w:hAnsi="宋体"/>
          <w:szCs w:val="21"/>
        </w:rPr>
      </w:pPr>
    </w:p>
    <w:p w:rsidR="000A505A" w:rsidRPr="00930E5F" w:rsidRDefault="000A505A" w:rsidP="000A505A">
      <w:pPr>
        <w:tabs>
          <w:tab w:val="left" w:pos="3780"/>
        </w:tabs>
        <w:spacing w:line="360" w:lineRule="auto"/>
        <w:ind w:leftChars="2190" w:left="4599"/>
        <w:rPr>
          <w:rFonts w:ascii="宋体" w:hAnsi="宋体"/>
          <w:szCs w:val="21"/>
        </w:rPr>
      </w:pPr>
      <w:r w:rsidRPr="00930E5F">
        <w:rPr>
          <w:rFonts w:ascii="宋体" w:hAnsi="宋体" w:hint="eastAsia"/>
          <w:szCs w:val="21"/>
        </w:rPr>
        <w:t>法定代表人（签字或盖章）：</w:t>
      </w:r>
    </w:p>
    <w:p w:rsidR="000A505A" w:rsidRPr="00930E5F" w:rsidRDefault="000A505A" w:rsidP="000A505A">
      <w:pPr>
        <w:tabs>
          <w:tab w:val="left" w:pos="3885"/>
        </w:tabs>
        <w:spacing w:line="360" w:lineRule="auto"/>
        <w:ind w:leftChars="2190" w:left="4704" w:hanging="105"/>
        <w:rPr>
          <w:rFonts w:ascii="宋体" w:hAnsi="宋体"/>
          <w:szCs w:val="21"/>
        </w:rPr>
      </w:pPr>
    </w:p>
    <w:p w:rsidR="000A505A" w:rsidRPr="00930E5F" w:rsidRDefault="000A505A" w:rsidP="000A505A">
      <w:pPr>
        <w:tabs>
          <w:tab w:val="left" w:pos="3885"/>
        </w:tabs>
        <w:spacing w:line="360" w:lineRule="auto"/>
        <w:ind w:leftChars="2190" w:left="4704" w:hanging="105"/>
        <w:rPr>
          <w:rFonts w:ascii="宋体" w:hAnsi="宋体"/>
          <w:szCs w:val="21"/>
        </w:rPr>
      </w:pPr>
      <w:r w:rsidRPr="00930E5F">
        <w:rPr>
          <w:rFonts w:ascii="宋体" w:hAnsi="宋体" w:hint="eastAsia"/>
          <w:szCs w:val="21"/>
        </w:rPr>
        <w:lastRenderedPageBreak/>
        <w:t>职        务：</w:t>
      </w:r>
    </w:p>
    <w:p w:rsidR="000A505A" w:rsidRPr="00930E5F" w:rsidRDefault="000A505A" w:rsidP="000A505A">
      <w:pPr>
        <w:pStyle w:val="4"/>
        <w:spacing w:before="0" w:after="0" w:line="360" w:lineRule="auto"/>
        <w:rPr>
          <w:rFonts w:ascii="宋体" w:eastAsia="宋体" w:hAnsi="宋体"/>
          <w:b w:val="0"/>
          <w:sz w:val="21"/>
          <w:szCs w:val="21"/>
        </w:rPr>
      </w:pPr>
      <w:r>
        <w:rPr>
          <w:rFonts w:ascii="宋体" w:eastAsia="宋体" w:hAnsi="宋体"/>
          <w:b w:val="0"/>
          <w:sz w:val="21"/>
          <w:szCs w:val="21"/>
        </w:rPr>
        <w:br w:type="page"/>
      </w:r>
    </w:p>
    <w:p w:rsidR="000A505A" w:rsidRPr="00930E5F" w:rsidRDefault="000A505A" w:rsidP="000A505A">
      <w:pPr>
        <w:pStyle w:val="4"/>
        <w:tabs>
          <w:tab w:val="left" w:pos="851"/>
        </w:tabs>
        <w:spacing w:before="0" w:after="0" w:line="360" w:lineRule="auto"/>
        <w:rPr>
          <w:rFonts w:ascii="宋体" w:eastAsia="宋体" w:hAnsi="宋体"/>
          <w:sz w:val="21"/>
          <w:szCs w:val="21"/>
        </w:rPr>
      </w:pPr>
      <w:r w:rsidRPr="00930E5F">
        <w:rPr>
          <w:rFonts w:ascii="宋体" w:eastAsia="宋体" w:hAnsi="宋体" w:hint="eastAsia"/>
          <w:sz w:val="21"/>
          <w:szCs w:val="21"/>
        </w:rPr>
        <w:lastRenderedPageBreak/>
        <w:t>4.3</w:t>
      </w:r>
      <w:bookmarkStart w:id="8" w:name="_Toc256676961"/>
      <w:r w:rsidRPr="00930E5F">
        <w:rPr>
          <w:rFonts w:ascii="宋体" w:eastAsia="宋体" w:hAnsi="宋体" w:hint="eastAsia"/>
          <w:sz w:val="21"/>
          <w:szCs w:val="21"/>
        </w:rPr>
        <w:tab/>
        <w:t>法定代表人授权书格式</w:t>
      </w:r>
      <w:bookmarkEnd w:id="8"/>
    </w:p>
    <w:p w:rsidR="000A505A" w:rsidRPr="00930E5F" w:rsidRDefault="000A505A" w:rsidP="000A505A">
      <w:pPr>
        <w:pStyle w:val="ac"/>
        <w:spacing w:line="360" w:lineRule="auto"/>
        <w:rPr>
          <w:rFonts w:hAnsi="宋体"/>
          <w:bCs/>
        </w:rPr>
      </w:pPr>
      <w:r w:rsidRPr="00930E5F">
        <w:rPr>
          <w:rFonts w:hAnsi="宋体" w:hint="eastAsia"/>
          <w:bCs/>
        </w:rPr>
        <w:t>（对于银行、保险、电信、邮政、铁路等行业以及获得总公司投标授权的分公司，可以提供投标分支机构负责人授权书）</w:t>
      </w:r>
    </w:p>
    <w:p w:rsidR="000A505A" w:rsidRPr="00930E5F" w:rsidRDefault="000A505A" w:rsidP="000A505A">
      <w:pPr>
        <w:pStyle w:val="ac"/>
        <w:spacing w:line="360" w:lineRule="auto"/>
        <w:rPr>
          <w:rFonts w:hAnsi="宋体"/>
        </w:rPr>
      </w:pPr>
    </w:p>
    <w:p w:rsidR="000A505A" w:rsidRPr="00930E5F" w:rsidRDefault="000A505A" w:rsidP="000A505A">
      <w:pPr>
        <w:pStyle w:val="ac"/>
        <w:spacing w:line="360" w:lineRule="auto"/>
        <w:jc w:val="center"/>
        <w:rPr>
          <w:rFonts w:hAnsi="宋体"/>
          <w:b/>
          <w:sz w:val="24"/>
          <w:szCs w:val="24"/>
        </w:rPr>
      </w:pPr>
      <w:r w:rsidRPr="00930E5F">
        <w:rPr>
          <w:rFonts w:hAnsi="宋体" w:hint="eastAsia"/>
          <w:b/>
          <w:sz w:val="24"/>
          <w:szCs w:val="24"/>
        </w:rPr>
        <w:t>法定代表人授权书</w:t>
      </w:r>
    </w:p>
    <w:p w:rsidR="000A505A" w:rsidRPr="00930E5F" w:rsidRDefault="000A505A" w:rsidP="000A505A">
      <w:pPr>
        <w:pStyle w:val="ac"/>
        <w:spacing w:line="360" w:lineRule="auto"/>
        <w:rPr>
          <w:rFonts w:hAnsi="宋体"/>
        </w:rPr>
      </w:pPr>
    </w:p>
    <w:p w:rsidR="000A505A" w:rsidRPr="00930E5F" w:rsidRDefault="000A505A" w:rsidP="000A505A">
      <w:pPr>
        <w:pStyle w:val="ac"/>
        <w:spacing w:line="360" w:lineRule="auto"/>
        <w:rPr>
          <w:rFonts w:hAnsi="宋体"/>
          <w:b/>
        </w:rPr>
      </w:pPr>
      <w:r w:rsidRPr="00930E5F">
        <w:rPr>
          <w:rFonts w:hAnsi="宋体" w:hint="eastAsia"/>
        </w:rPr>
        <w:t>致：</w:t>
      </w:r>
      <w:r w:rsidRPr="00930E5F">
        <w:rPr>
          <w:rFonts w:hAnsi="宋体" w:hint="eastAsia"/>
          <w:b/>
        </w:rPr>
        <w:t>广东省政府采购中心</w:t>
      </w:r>
    </w:p>
    <w:p w:rsidR="000A505A" w:rsidRPr="00930E5F" w:rsidRDefault="000A505A" w:rsidP="000A505A">
      <w:pPr>
        <w:pStyle w:val="ac"/>
        <w:spacing w:line="360" w:lineRule="auto"/>
        <w:ind w:firstLineChars="200" w:firstLine="420"/>
        <w:rPr>
          <w:rFonts w:hAnsi="宋体"/>
        </w:rPr>
      </w:pPr>
      <w:r w:rsidRPr="00930E5F">
        <w:rPr>
          <w:rFonts w:hAnsi="宋体" w:hint="eastAsia"/>
        </w:rPr>
        <w:t>本授权书声明：是注册于</w:t>
      </w:r>
      <w:r w:rsidRPr="00930E5F">
        <w:rPr>
          <w:rFonts w:hAnsi="宋体" w:hint="eastAsia"/>
          <w:i/>
          <w:u w:val="single"/>
        </w:rPr>
        <w:t xml:space="preserve">（国家或地区）   </w:t>
      </w:r>
      <w:r w:rsidRPr="00930E5F">
        <w:rPr>
          <w:rFonts w:hAnsi="宋体" w:hint="eastAsia"/>
        </w:rPr>
        <w:t>的</w:t>
      </w:r>
      <w:r w:rsidRPr="00930E5F">
        <w:rPr>
          <w:rFonts w:hAnsi="宋体" w:hint="eastAsia"/>
          <w:i/>
          <w:u w:val="single"/>
        </w:rPr>
        <w:t xml:space="preserve">（投标供应商名称）     </w:t>
      </w:r>
      <w:r w:rsidRPr="00930E5F">
        <w:rPr>
          <w:rFonts w:hAnsi="宋体" w:hint="eastAsia"/>
        </w:rPr>
        <w:t>的法定代表人，现任职务，有效证件号码：。现授权</w:t>
      </w:r>
      <w:r w:rsidRPr="00930E5F">
        <w:rPr>
          <w:rFonts w:hAnsi="宋体" w:hint="eastAsia"/>
          <w:i/>
          <w:u w:val="single"/>
        </w:rPr>
        <w:t xml:space="preserve">（姓名、职务）    </w:t>
      </w:r>
      <w:r w:rsidRPr="00930E5F">
        <w:rPr>
          <w:rFonts w:hAnsi="宋体" w:hint="eastAsia"/>
        </w:rPr>
        <w:t>作为我公司的全权代理人，就</w:t>
      </w:r>
      <w:r w:rsidRPr="00930E5F">
        <w:rPr>
          <w:rFonts w:hAnsi="宋体" w:hint="eastAsia"/>
          <w:i/>
          <w:u w:val="single"/>
        </w:rPr>
        <w:t xml:space="preserve">暨南大学2023年石牌、番禺校区学生宿舍扩容项目空调采购项目  </w:t>
      </w:r>
      <w:r w:rsidRPr="00930E5F">
        <w:rPr>
          <w:rFonts w:hAnsi="宋体" w:hint="eastAsia"/>
        </w:rPr>
        <w:t>项目采购[采购项目编号为</w:t>
      </w:r>
      <w:r w:rsidRPr="00930E5F">
        <w:rPr>
          <w:rFonts w:hAnsi="宋体"/>
          <w:i/>
          <w:u w:val="single"/>
        </w:rPr>
        <w:t>GPCGD23A156HG013J</w:t>
      </w:r>
      <w:r w:rsidRPr="00930E5F">
        <w:rPr>
          <w:rFonts w:hAnsi="宋体" w:hint="eastAsia"/>
        </w:rPr>
        <w:t>]的投标和合同执行，以我方的名义处理一切与之有关的事宜。</w:t>
      </w:r>
    </w:p>
    <w:p w:rsidR="000A505A" w:rsidRPr="00930E5F" w:rsidRDefault="000A505A" w:rsidP="000A505A">
      <w:pPr>
        <w:spacing w:line="360" w:lineRule="auto"/>
        <w:ind w:firstLineChars="200" w:firstLine="420"/>
        <w:rPr>
          <w:rFonts w:ascii="宋体" w:hAnsi="宋体"/>
          <w:szCs w:val="21"/>
        </w:rPr>
      </w:pPr>
      <w:r w:rsidRPr="00930E5F">
        <w:rPr>
          <w:rFonts w:ascii="宋体" w:hAnsi="宋体" w:hint="eastAsia"/>
          <w:szCs w:val="21"/>
        </w:rPr>
        <w:t>本授权书于年月日签字生效，特此声明。</w:t>
      </w:r>
    </w:p>
    <w:p w:rsidR="000A505A" w:rsidRPr="00930E5F" w:rsidRDefault="000A505A" w:rsidP="000A505A">
      <w:pPr>
        <w:spacing w:line="360" w:lineRule="auto"/>
        <w:rPr>
          <w:rFonts w:ascii="宋体" w:hAnsi="宋体"/>
          <w:szCs w:val="21"/>
        </w:rPr>
      </w:pPr>
    </w:p>
    <w:p w:rsidR="000A505A" w:rsidRPr="00930E5F" w:rsidRDefault="000A505A" w:rsidP="000A505A">
      <w:pPr>
        <w:spacing w:line="360" w:lineRule="auto"/>
        <w:rPr>
          <w:rFonts w:ascii="宋体" w:hAnsi="宋体"/>
          <w:b/>
          <w:szCs w:val="21"/>
        </w:rPr>
      </w:pPr>
    </w:p>
    <w:p w:rsidR="000A505A" w:rsidRPr="00930E5F" w:rsidRDefault="000A505A" w:rsidP="000A505A">
      <w:pPr>
        <w:spacing w:line="360" w:lineRule="auto"/>
        <w:rPr>
          <w:rFonts w:ascii="宋体" w:hAnsi="宋体"/>
          <w:szCs w:val="21"/>
        </w:rPr>
      </w:pPr>
    </w:p>
    <w:p w:rsidR="000A505A" w:rsidRPr="00930E5F" w:rsidRDefault="000A505A" w:rsidP="000A505A">
      <w:pPr>
        <w:spacing w:line="360" w:lineRule="auto"/>
        <w:rPr>
          <w:rFonts w:ascii="宋体" w:hAnsi="宋体"/>
          <w:szCs w:val="21"/>
        </w:rPr>
      </w:pPr>
    </w:p>
    <w:p w:rsidR="000A505A" w:rsidRPr="00930E5F" w:rsidRDefault="000A505A" w:rsidP="000A505A">
      <w:pPr>
        <w:spacing w:line="360" w:lineRule="auto"/>
        <w:ind w:leftChars="2190" w:left="4599"/>
        <w:rPr>
          <w:rFonts w:ascii="宋体" w:hAnsi="宋体"/>
          <w:szCs w:val="21"/>
        </w:rPr>
      </w:pPr>
      <w:r w:rsidRPr="00930E5F">
        <w:rPr>
          <w:rFonts w:ascii="宋体" w:hAnsi="宋体" w:hint="eastAsia"/>
          <w:szCs w:val="21"/>
        </w:rPr>
        <w:t>投标供应商（盖章）：</w:t>
      </w:r>
    </w:p>
    <w:p w:rsidR="000A505A" w:rsidRPr="00930E5F" w:rsidRDefault="000A505A" w:rsidP="000A505A">
      <w:pPr>
        <w:spacing w:line="360" w:lineRule="auto"/>
        <w:ind w:leftChars="2190" w:left="4599"/>
        <w:rPr>
          <w:rFonts w:ascii="宋体" w:hAnsi="宋体"/>
          <w:szCs w:val="21"/>
        </w:rPr>
      </w:pPr>
    </w:p>
    <w:p w:rsidR="000A505A" w:rsidRPr="00930E5F" w:rsidRDefault="000A505A" w:rsidP="000A505A">
      <w:pPr>
        <w:spacing w:line="360" w:lineRule="auto"/>
        <w:ind w:leftChars="2190" w:left="4599"/>
        <w:rPr>
          <w:rFonts w:ascii="宋体" w:hAnsi="宋体"/>
          <w:szCs w:val="21"/>
        </w:rPr>
      </w:pPr>
      <w:r w:rsidRPr="00930E5F">
        <w:rPr>
          <w:rFonts w:ascii="宋体" w:hAnsi="宋体" w:hint="eastAsia"/>
          <w:szCs w:val="21"/>
        </w:rPr>
        <w:t>地        址：</w:t>
      </w:r>
    </w:p>
    <w:p w:rsidR="000A505A" w:rsidRPr="00930E5F" w:rsidRDefault="000A505A" w:rsidP="000A505A">
      <w:pPr>
        <w:spacing w:line="360" w:lineRule="auto"/>
        <w:ind w:leftChars="2190" w:left="4599"/>
        <w:rPr>
          <w:rFonts w:ascii="宋体" w:hAnsi="宋体"/>
          <w:szCs w:val="21"/>
        </w:rPr>
      </w:pPr>
    </w:p>
    <w:p w:rsidR="000A505A" w:rsidRPr="00930E5F" w:rsidRDefault="000A505A" w:rsidP="000A505A">
      <w:pPr>
        <w:tabs>
          <w:tab w:val="left" w:pos="3780"/>
        </w:tabs>
        <w:spacing w:line="360" w:lineRule="auto"/>
        <w:ind w:leftChars="2190" w:left="4599"/>
        <w:rPr>
          <w:rFonts w:ascii="宋体" w:hAnsi="宋体"/>
          <w:szCs w:val="21"/>
        </w:rPr>
      </w:pPr>
      <w:r w:rsidRPr="00930E5F">
        <w:rPr>
          <w:rFonts w:ascii="宋体" w:hAnsi="宋体" w:hint="eastAsia"/>
          <w:szCs w:val="21"/>
        </w:rPr>
        <w:t>法定代表人（签字或盖章）：</w:t>
      </w:r>
    </w:p>
    <w:p w:rsidR="000A505A" w:rsidRPr="00930E5F" w:rsidRDefault="000A505A" w:rsidP="000A505A">
      <w:pPr>
        <w:tabs>
          <w:tab w:val="left" w:pos="3885"/>
        </w:tabs>
        <w:spacing w:line="360" w:lineRule="auto"/>
        <w:ind w:leftChars="2190" w:left="4704" w:hanging="105"/>
        <w:rPr>
          <w:rFonts w:ascii="宋体" w:hAnsi="宋体"/>
          <w:szCs w:val="21"/>
        </w:rPr>
      </w:pPr>
    </w:p>
    <w:p w:rsidR="000A505A" w:rsidRPr="00930E5F" w:rsidRDefault="000A505A" w:rsidP="000A505A">
      <w:pPr>
        <w:tabs>
          <w:tab w:val="left" w:pos="3885"/>
        </w:tabs>
        <w:spacing w:line="360" w:lineRule="auto"/>
        <w:ind w:leftChars="2190" w:left="4704" w:hanging="105"/>
        <w:rPr>
          <w:rFonts w:ascii="宋体" w:hAnsi="宋体"/>
          <w:szCs w:val="21"/>
        </w:rPr>
      </w:pPr>
      <w:r w:rsidRPr="00930E5F">
        <w:rPr>
          <w:rFonts w:ascii="宋体" w:hAnsi="宋体" w:hint="eastAsia"/>
          <w:szCs w:val="21"/>
        </w:rPr>
        <w:t>职        务：</w:t>
      </w:r>
    </w:p>
    <w:p w:rsidR="000A505A" w:rsidRPr="00930E5F" w:rsidRDefault="000A505A" w:rsidP="000A505A">
      <w:pPr>
        <w:spacing w:line="360" w:lineRule="auto"/>
        <w:ind w:leftChars="2190" w:left="4599"/>
        <w:rPr>
          <w:rFonts w:ascii="宋体" w:hAnsi="宋体"/>
          <w:szCs w:val="21"/>
        </w:rPr>
      </w:pPr>
    </w:p>
    <w:p w:rsidR="000A505A" w:rsidRPr="00930E5F" w:rsidRDefault="000A505A" w:rsidP="000A505A">
      <w:pPr>
        <w:spacing w:line="360" w:lineRule="auto"/>
        <w:ind w:leftChars="2190" w:left="4599"/>
        <w:rPr>
          <w:rFonts w:ascii="宋体" w:hAnsi="宋体"/>
          <w:szCs w:val="21"/>
        </w:rPr>
      </w:pPr>
      <w:r w:rsidRPr="00930E5F">
        <w:rPr>
          <w:rFonts w:ascii="宋体" w:hAnsi="宋体" w:hint="eastAsia"/>
          <w:spacing w:val="20"/>
          <w:szCs w:val="21"/>
        </w:rPr>
        <w:t>被授权人（签字或盖章）</w:t>
      </w:r>
      <w:r w:rsidRPr="00930E5F">
        <w:rPr>
          <w:rFonts w:ascii="宋体" w:hAnsi="宋体" w:hint="eastAsia"/>
          <w:szCs w:val="21"/>
        </w:rPr>
        <w:t>：</w:t>
      </w:r>
    </w:p>
    <w:p w:rsidR="000A505A" w:rsidRPr="00930E5F" w:rsidRDefault="000A505A" w:rsidP="000A505A">
      <w:pPr>
        <w:tabs>
          <w:tab w:val="left" w:pos="2041"/>
        </w:tabs>
        <w:spacing w:line="360" w:lineRule="auto"/>
        <w:ind w:leftChars="2190" w:left="4599"/>
        <w:rPr>
          <w:rFonts w:ascii="宋体" w:hAnsi="宋体"/>
          <w:szCs w:val="21"/>
        </w:rPr>
      </w:pPr>
    </w:p>
    <w:p w:rsidR="000A505A" w:rsidRPr="00930E5F" w:rsidRDefault="000A505A" w:rsidP="000A505A">
      <w:pPr>
        <w:tabs>
          <w:tab w:val="left" w:pos="2041"/>
        </w:tabs>
        <w:spacing w:line="360" w:lineRule="auto"/>
        <w:ind w:leftChars="2190" w:left="4599"/>
        <w:rPr>
          <w:rFonts w:ascii="宋体" w:hAnsi="宋体"/>
          <w:szCs w:val="21"/>
        </w:rPr>
      </w:pPr>
      <w:r w:rsidRPr="00930E5F">
        <w:rPr>
          <w:rFonts w:ascii="宋体" w:hAnsi="宋体" w:hint="eastAsia"/>
          <w:szCs w:val="21"/>
        </w:rPr>
        <w:t>职       务：</w:t>
      </w:r>
    </w:p>
    <w:p w:rsidR="000A505A" w:rsidRPr="00930E5F" w:rsidRDefault="000A505A" w:rsidP="000A505A">
      <w:pPr>
        <w:spacing w:line="360" w:lineRule="auto"/>
        <w:rPr>
          <w:rFonts w:ascii="宋体" w:hAnsi="宋体"/>
          <w:b/>
          <w:szCs w:val="21"/>
        </w:rPr>
      </w:pPr>
    </w:p>
    <w:p w:rsidR="000A505A" w:rsidRPr="00930E5F" w:rsidRDefault="000A505A" w:rsidP="000A505A">
      <w:pPr>
        <w:spacing w:line="360" w:lineRule="auto"/>
        <w:rPr>
          <w:rFonts w:ascii="宋体" w:hAnsi="宋体"/>
          <w:b/>
          <w:szCs w:val="21"/>
        </w:rPr>
      </w:pPr>
      <w:r w:rsidRPr="00930E5F">
        <w:rPr>
          <w:rFonts w:ascii="宋体" w:hAnsi="宋体"/>
          <w:b/>
          <w:szCs w:val="21"/>
        </w:rPr>
        <w:br w:type="page"/>
      </w:r>
    </w:p>
    <w:p w:rsidR="000A505A" w:rsidRPr="00930E5F" w:rsidRDefault="000A505A" w:rsidP="000A505A">
      <w:pPr>
        <w:pStyle w:val="4"/>
        <w:tabs>
          <w:tab w:val="left" w:pos="851"/>
        </w:tabs>
        <w:spacing w:before="0" w:after="0" w:line="360" w:lineRule="auto"/>
        <w:rPr>
          <w:rFonts w:ascii="宋体" w:eastAsia="宋体" w:hAnsi="宋体"/>
          <w:sz w:val="21"/>
          <w:szCs w:val="21"/>
        </w:rPr>
      </w:pPr>
      <w:r w:rsidRPr="00930E5F">
        <w:rPr>
          <w:rFonts w:ascii="宋体" w:eastAsia="宋体" w:hAnsi="宋体" w:hint="eastAsia"/>
          <w:sz w:val="21"/>
          <w:szCs w:val="21"/>
        </w:rPr>
        <w:lastRenderedPageBreak/>
        <w:t>4.4</w:t>
      </w:r>
      <w:r w:rsidRPr="00930E5F">
        <w:rPr>
          <w:rFonts w:ascii="宋体" w:eastAsia="宋体" w:hAnsi="宋体" w:hint="eastAsia"/>
          <w:sz w:val="21"/>
          <w:szCs w:val="21"/>
        </w:rPr>
        <w:tab/>
        <w:t>联合体共同投标协议书（可选）</w:t>
      </w:r>
    </w:p>
    <w:p w:rsidR="000A505A" w:rsidRPr="00930E5F" w:rsidRDefault="000A505A" w:rsidP="000A505A">
      <w:pPr>
        <w:spacing w:line="360" w:lineRule="auto"/>
        <w:rPr>
          <w:rFonts w:ascii="宋体" w:hAnsi="宋体"/>
          <w:kern w:val="10"/>
          <w:szCs w:val="21"/>
        </w:rPr>
      </w:pPr>
    </w:p>
    <w:p w:rsidR="000A505A" w:rsidRPr="00930E5F" w:rsidRDefault="000A505A" w:rsidP="000A505A">
      <w:pPr>
        <w:widowControl/>
        <w:spacing w:line="360" w:lineRule="auto"/>
        <w:jc w:val="center"/>
        <w:rPr>
          <w:rFonts w:ascii="宋体" w:hAnsi="宋体"/>
          <w:b/>
          <w:kern w:val="0"/>
          <w:sz w:val="24"/>
        </w:rPr>
      </w:pPr>
      <w:r w:rsidRPr="00930E5F">
        <w:rPr>
          <w:rFonts w:ascii="宋体" w:hAnsi="宋体" w:hint="eastAsia"/>
          <w:b/>
          <w:kern w:val="0"/>
          <w:sz w:val="24"/>
        </w:rPr>
        <w:t>联合体共同投标协议书</w:t>
      </w:r>
    </w:p>
    <w:p w:rsidR="000A505A" w:rsidRPr="00930E5F" w:rsidRDefault="000A505A" w:rsidP="000A505A">
      <w:pPr>
        <w:spacing w:line="360" w:lineRule="auto"/>
        <w:rPr>
          <w:rFonts w:ascii="宋体" w:hAnsi="宋体"/>
          <w:kern w:val="10"/>
          <w:szCs w:val="21"/>
        </w:rPr>
      </w:pPr>
    </w:p>
    <w:p w:rsidR="000A505A" w:rsidRPr="00930E5F" w:rsidRDefault="000A505A" w:rsidP="000A505A">
      <w:pPr>
        <w:spacing w:line="360" w:lineRule="auto"/>
        <w:rPr>
          <w:rFonts w:ascii="宋体" w:hAnsi="宋体"/>
          <w:szCs w:val="21"/>
          <w:u w:val="single"/>
        </w:rPr>
      </w:pPr>
      <w:r w:rsidRPr="00930E5F">
        <w:rPr>
          <w:rFonts w:ascii="宋体" w:hAnsi="宋体" w:hint="eastAsia"/>
          <w:kern w:val="10"/>
          <w:szCs w:val="21"/>
        </w:rPr>
        <w:t>立约方：</w:t>
      </w:r>
      <w:r w:rsidRPr="00930E5F">
        <w:rPr>
          <w:rFonts w:ascii="宋体" w:hAnsi="宋体" w:hint="eastAsia"/>
          <w:szCs w:val="21"/>
          <w:u w:val="single"/>
        </w:rPr>
        <w:t>（甲公司全称）</w:t>
      </w:r>
    </w:p>
    <w:p w:rsidR="000A505A" w:rsidRPr="00930E5F" w:rsidRDefault="000A505A" w:rsidP="000A505A">
      <w:pPr>
        <w:spacing w:line="360" w:lineRule="auto"/>
        <w:ind w:firstLineChars="400" w:firstLine="840"/>
        <w:rPr>
          <w:rFonts w:ascii="宋体" w:hAnsi="宋体"/>
          <w:szCs w:val="21"/>
          <w:u w:val="single"/>
        </w:rPr>
      </w:pPr>
      <w:r w:rsidRPr="00930E5F">
        <w:rPr>
          <w:rFonts w:ascii="宋体" w:hAnsi="宋体" w:hint="eastAsia"/>
          <w:szCs w:val="21"/>
          <w:u w:val="single"/>
        </w:rPr>
        <w:t>（乙公司全称）</w:t>
      </w:r>
    </w:p>
    <w:p w:rsidR="000A505A" w:rsidRPr="00930E5F" w:rsidRDefault="000A505A" w:rsidP="000A505A">
      <w:pPr>
        <w:spacing w:line="360" w:lineRule="auto"/>
        <w:ind w:firstLineChars="400" w:firstLine="840"/>
        <w:rPr>
          <w:rFonts w:ascii="宋体" w:hAnsi="宋体"/>
          <w:szCs w:val="21"/>
          <w:u w:val="single"/>
        </w:rPr>
      </w:pPr>
      <w:r w:rsidRPr="00930E5F">
        <w:rPr>
          <w:rFonts w:ascii="宋体" w:hAnsi="宋体" w:hint="eastAsia"/>
          <w:szCs w:val="21"/>
          <w:u w:val="single"/>
        </w:rPr>
        <w:t>（……公司全称）</w:t>
      </w:r>
    </w:p>
    <w:p w:rsidR="000A505A" w:rsidRPr="00930E5F" w:rsidRDefault="000A505A" w:rsidP="000A505A">
      <w:pPr>
        <w:spacing w:line="360" w:lineRule="auto"/>
        <w:ind w:firstLineChars="200" w:firstLine="420"/>
        <w:rPr>
          <w:rFonts w:ascii="宋体" w:hAnsi="宋体"/>
          <w:szCs w:val="21"/>
        </w:rPr>
      </w:pPr>
      <w:r w:rsidRPr="00930E5F">
        <w:rPr>
          <w:rFonts w:ascii="宋体" w:hAnsi="宋体" w:hint="eastAsia"/>
          <w:kern w:val="0"/>
          <w:szCs w:val="21"/>
          <w:u w:val="single"/>
        </w:rPr>
        <w:t>（甲公司全称）</w:t>
      </w:r>
      <w:r w:rsidRPr="00930E5F">
        <w:rPr>
          <w:rFonts w:ascii="宋体" w:hAnsi="宋体" w:hint="eastAsia"/>
          <w:kern w:val="0"/>
          <w:szCs w:val="21"/>
        </w:rPr>
        <w:t>、</w:t>
      </w:r>
      <w:r w:rsidRPr="00930E5F">
        <w:rPr>
          <w:rFonts w:ascii="宋体" w:hAnsi="宋体" w:hint="eastAsia"/>
          <w:kern w:val="0"/>
          <w:szCs w:val="21"/>
          <w:u w:val="single"/>
        </w:rPr>
        <w:t>（乙公司全称）</w:t>
      </w:r>
      <w:r w:rsidRPr="00930E5F">
        <w:rPr>
          <w:rFonts w:ascii="宋体" w:hAnsi="宋体" w:hint="eastAsia"/>
          <w:kern w:val="0"/>
          <w:szCs w:val="21"/>
        </w:rPr>
        <w:t>、</w:t>
      </w:r>
      <w:r w:rsidRPr="00930E5F">
        <w:rPr>
          <w:rFonts w:ascii="宋体" w:hAnsi="宋体" w:hint="eastAsia"/>
          <w:kern w:val="0"/>
          <w:szCs w:val="21"/>
          <w:u w:val="single"/>
        </w:rPr>
        <w:t>（……公司全称）</w:t>
      </w:r>
      <w:r w:rsidRPr="00930E5F">
        <w:rPr>
          <w:rFonts w:ascii="宋体" w:hAnsi="宋体" w:hint="eastAsia"/>
          <w:kern w:val="0"/>
          <w:szCs w:val="21"/>
        </w:rPr>
        <w:t>自愿组成联合体，</w:t>
      </w:r>
      <w:r w:rsidRPr="00930E5F">
        <w:rPr>
          <w:rFonts w:ascii="宋体" w:hAnsi="宋体" w:hint="eastAsia"/>
          <w:kern w:val="10"/>
          <w:szCs w:val="21"/>
        </w:rPr>
        <w:t>以一个投标供应商的身份共同</w:t>
      </w:r>
      <w:r w:rsidRPr="00930E5F">
        <w:rPr>
          <w:rFonts w:ascii="宋体" w:hAnsi="宋体" w:hint="eastAsia"/>
          <w:kern w:val="0"/>
          <w:szCs w:val="21"/>
        </w:rPr>
        <w:t>参加</w:t>
      </w:r>
      <w:r w:rsidRPr="00930E5F">
        <w:rPr>
          <w:rFonts w:ascii="宋体" w:hAnsi="宋体" w:hint="eastAsia"/>
          <w:kern w:val="0"/>
          <w:szCs w:val="21"/>
          <w:u w:val="single"/>
        </w:rPr>
        <w:t>（采购项目名称）（采购项目编号）</w:t>
      </w:r>
      <w:r w:rsidRPr="00930E5F">
        <w:rPr>
          <w:rFonts w:ascii="宋体" w:hAnsi="宋体" w:hint="eastAsia"/>
          <w:kern w:val="0"/>
          <w:szCs w:val="21"/>
        </w:rPr>
        <w:t>的响应活动。</w:t>
      </w:r>
      <w:r w:rsidRPr="00930E5F">
        <w:rPr>
          <w:rFonts w:ascii="宋体" w:hAnsi="宋体" w:hint="eastAsia"/>
          <w:szCs w:val="21"/>
        </w:rPr>
        <w:t>经各方充分协商一致，就</w:t>
      </w:r>
      <w:r w:rsidRPr="00930E5F">
        <w:rPr>
          <w:rFonts w:ascii="宋体" w:hAnsi="宋体" w:hint="eastAsia"/>
          <w:kern w:val="10"/>
          <w:szCs w:val="21"/>
        </w:rPr>
        <w:t>项目的响应和合同实施阶段的有关事务协商一致</w:t>
      </w:r>
      <w:r w:rsidRPr="00930E5F">
        <w:rPr>
          <w:rFonts w:ascii="宋体" w:hAnsi="宋体" w:hint="eastAsia"/>
          <w:kern w:val="0"/>
          <w:szCs w:val="21"/>
        </w:rPr>
        <w:t>订立协议如下</w:t>
      </w:r>
      <w:r w:rsidRPr="00930E5F">
        <w:rPr>
          <w:rFonts w:ascii="宋体" w:hAnsi="宋体" w:hint="eastAsia"/>
          <w:szCs w:val="21"/>
        </w:rPr>
        <w:t>：</w:t>
      </w:r>
    </w:p>
    <w:p w:rsidR="000A505A" w:rsidRPr="00930E5F" w:rsidRDefault="000A505A" w:rsidP="000A505A">
      <w:pPr>
        <w:spacing w:line="360" w:lineRule="auto"/>
        <w:ind w:firstLineChars="200" w:firstLine="420"/>
        <w:rPr>
          <w:rFonts w:ascii="宋体" w:hAnsi="宋体"/>
          <w:szCs w:val="21"/>
        </w:rPr>
      </w:pPr>
      <w:r w:rsidRPr="00930E5F">
        <w:rPr>
          <w:rFonts w:ascii="宋体" w:hAnsi="宋体" w:hint="eastAsia"/>
          <w:szCs w:val="21"/>
        </w:rPr>
        <w:t>一、联合体各方关系</w:t>
      </w:r>
    </w:p>
    <w:p w:rsidR="000A505A" w:rsidRPr="00930E5F" w:rsidRDefault="000A505A" w:rsidP="000A505A">
      <w:pPr>
        <w:spacing w:line="360" w:lineRule="auto"/>
        <w:ind w:firstLineChars="200" w:firstLine="420"/>
        <w:rPr>
          <w:rFonts w:ascii="宋体" w:hAnsi="宋体"/>
          <w:szCs w:val="21"/>
        </w:rPr>
      </w:pPr>
      <w:r w:rsidRPr="00930E5F">
        <w:rPr>
          <w:rFonts w:ascii="宋体" w:hAnsi="宋体" w:hint="eastAsia"/>
          <w:kern w:val="0"/>
          <w:szCs w:val="21"/>
          <w:u w:val="single"/>
        </w:rPr>
        <w:t>（甲公司全称）</w:t>
      </w:r>
      <w:r w:rsidRPr="00930E5F">
        <w:rPr>
          <w:rFonts w:ascii="宋体" w:hAnsi="宋体" w:hint="eastAsia"/>
          <w:kern w:val="0"/>
          <w:szCs w:val="21"/>
        </w:rPr>
        <w:t>、</w:t>
      </w:r>
      <w:r w:rsidRPr="00930E5F">
        <w:rPr>
          <w:rFonts w:ascii="宋体" w:hAnsi="宋体" w:hint="eastAsia"/>
          <w:kern w:val="0"/>
          <w:szCs w:val="21"/>
          <w:u w:val="single"/>
        </w:rPr>
        <w:t>（乙公司全称）</w:t>
      </w:r>
      <w:r w:rsidRPr="00930E5F">
        <w:rPr>
          <w:rFonts w:ascii="宋体" w:hAnsi="宋体" w:hint="eastAsia"/>
          <w:kern w:val="0"/>
          <w:szCs w:val="21"/>
        </w:rPr>
        <w:t>、</w:t>
      </w:r>
      <w:r w:rsidRPr="00930E5F">
        <w:rPr>
          <w:rFonts w:ascii="宋体" w:hAnsi="宋体" w:hint="eastAsia"/>
          <w:kern w:val="0"/>
          <w:szCs w:val="21"/>
          <w:u w:val="single"/>
        </w:rPr>
        <w:t>（……公司全称）</w:t>
      </w:r>
      <w:r w:rsidRPr="00930E5F">
        <w:rPr>
          <w:rFonts w:ascii="宋体" w:hAnsi="宋体" w:hint="eastAsia"/>
          <w:szCs w:val="21"/>
        </w:rPr>
        <w:t>共同组成一个联合体，以一个投标供应商的身份共同参加本项目的</w:t>
      </w:r>
      <w:r w:rsidRPr="00930E5F">
        <w:rPr>
          <w:rFonts w:ascii="宋体" w:hAnsi="宋体" w:hint="eastAsia"/>
          <w:kern w:val="0"/>
          <w:szCs w:val="21"/>
        </w:rPr>
        <w:t>响应</w:t>
      </w:r>
      <w:r w:rsidRPr="00930E5F">
        <w:rPr>
          <w:rFonts w:ascii="宋体" w:hAnsi="宋体" w:hint="eastAsia"/>
          <w:szCs w:val="21"/>
        </w:rPr>
        <w:t>。</w:t>
      </w:r>
      <w:r w:rsidRPr="00930E5F">
        <w:rPr>
          <w:rFonts w:ascii="宋体" w:hAnsi="宋体" w:hint="eastAsia"/>
          <w:kern w:val="0"/>
          <w:szCs w:val="21"/>
          <w:u w:val="single"/>
        </w:rPr>
        <w:t>（甲公司全称）</w:t>
      </w:r>
      <w:r w:rsidRPr="00930E5F">
        <w:rPr>
          <w:rFonts w:ascii="宋体" w:hAnsi="宋体" w:hint="eastAsia"/>
          <w:kern w:val="0"/>
          <w:szCs w:val="21"/>
        </w:rPr>
        <w:t>、</w:t>
      </w:r>
      <w:r w:rsidRPr="00930E5F">
        <w:rPr>
          <w:rFonts w:ascii="宋体" w:hAnsi="宋体" w:hint="eastAsia"/>
          <w:kern w:val="0"/>
          <w:szCs w:val="21"/>
          <w:u w:val="single"/>
        </w:rPr>
        <w:t>（乙公司全称）</w:t>
      </w:r>
      <w:r w:rsidRPr="00930E5F">
        <w:rPr>
          <w:rFonts w:ascii="宋体" w:hAnsi="宋体" w:hint="eastAsia"/>
          <w:kern w:val="0"/>
          <w:szCs w:val="21"/>
        </w:rPr>
        <w:t>、</w:t>
      </w:r>
      <w:r w:rsidRPr="00930E5F">
        <w:rPr>
          <w:rFonts w:ascii="宋体" w:hAnsi="宋体" w:hint="eastAsia"/>
          <w:kern w:val="0"/>
          <w:szCs w:val="21"/>
          <w:u w:val="single"/>
        </w:rPr>
        <w:t>（……公司全称）</w:t>
      </w:r>
      <w:r w:rsidRPr="00930E5F">
        <w:rPr>
          <w:rFonts w:ascii="宋体" w:hAnsi="宋体" w:hint="eastAsia"/>
          <w:szCs w:val="21"/>
        </w:rPr>
        <w:t>作为联合体成员，若中标，联合体各方共同与</w:t>
      </w:r>
      <w:r w:rsidRPr="00930E5F">
        <w:rPr>
          <w:rFonts w:ascii="宋体" w:hAnsi="宋体" w:hint="eastAsia"/>
          <w:szCs w:val="21"/>
          <w:u w:val="single"/>
        </w:rPr>
        <w:t>（采购人）</w:t>
      </w:r>
      <w:r w:rsidRPr="00930E5F">
        <w:rPr>
          <w:rFonts w:ascii="宋体" w:hAnsi="宋体" w:hint="eastAsia"/>
          <w:szCs w:val="21"/>
        </w:rPr>
        <w:t>签订政府采购合同。</w:t>
      </w:r>
    </w:p>
    <w:p w:rsidR="000A505A" w:rsidRPr="00930E5F" w:rsidRDefault="000A505A" w:rsidP="000A505A">
      <w:pPr>
        <w:spacing w:line="360" w:lineRule="auto"/>
        <w:ind w:firstLineChars="200" w:firstLine="420"/>
        <w:rPr>
          <w:rFonts w:ascii="宋体" w:hAnsi="宋体"/>
          <w:szCs w:val="21"/>
        </w:rPr>
      </w:pPr>
      <w:r w:rsidRPr="00930E5F">
        <w:rPr>
          <w:rFonts w:ascii="宋体" w:hAnsi="宋体" w:hint="eastAsia"/>
          <w:szCs w:val="21"/>
        </w:rPr>
        <w:t>二、联合体内部有关事项约定如下：</w:t>
      </w:r>
    </w:p>
    <w:p w:rsidR="000A505A" w:rsidRPr="00930E5F" w:rsidRDefault="000A505A" w:rsidP="000A505A">
      <w:pPr>
        <w:spacing w:line="360" w:lineRule="auto"/>
        <w:ind w:firstLineChars="200" w:firstLine="420"/>
        <w:rPr>
          <w:rFonts w:ascii="宋体" w:hAnsi="宋体"/>
          <w:szCs w:val="21"/>
        </w:rPr>
      </w:pPr>
      <w:r w:rsidRPr="00930E5F">
        <w:rPr>
          <w:rFonts w:ascii="宋体" w:hAnsi="宋体" w:hint="eastAsia"/>
          <w:szCs w:val="21"/>
        </w:rPr>
        <w:t>1. 作为联合体的牵头单位，代表联合体双方负责投标和合同实施阶段的主办、协调工作。</w:t>
      </w:r>
    </w:p>
    <w:p w:rsidR="000A505A" w:rsidRPr="00930E5F" w:rsidRDefault="000A505A" w:rsidP="000A505A">
      <w:pPr>
        <w:spacing w:line="360" w:lineRule="auto"/>
        <w:ind w:firstLineChars="200" w:firstLine="420"/>
        <w:rPr>
          <w:rFonts w:ascii="宋体" w:hAnsi="宋体"/>
          <w:szCs w:val="21"/>
        </w:rPr>
      </w:pPr>
      <w:r w:rsidRPr="00930E5F">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0A505A" w:rsidRPr="00930E5F" w:rsidRDefault="000A505A" w:rsidP="000A505A">
      <w:pPr>
        <w:spacing w:line="360" w:lineRule="auto"/>
        <w:ind w:firstLineChars="200" w:firstLine="420"/>
        <w:rPr>
          <w:rFonts w:ascii="宋体" w:hAnsi="宋体"/>
          <w:szCs w:val="21"/>
        </w:rPr>
      </w:pPr>
      <w:r w:rsidRPr="00930E5F">
        <w:rPr>
          <w:rFonts w:ascii="宋体" w:hAnsi="宋体" w:hint="eastAsia"/>
          <w:szCs w:val="21"/>
        </w:rPr>
        <w:t>3. 如果本联合体中标，</w:t>
      </w:r>
      <w:r w:rsidRPr="00930E5F">
        <w:rPr>
          <w:rFonts w:ascii="宋体" w:hAnsi="宋体" w:hint="eastAsia"/>
          <w:kern w:val="0"/>
          <w:szCs w:val="21"/>
          <w:u w:val="single"/>
        </w:rPr>
        <w:t>（甲公司全称）负责本项目            部分，（乙公司全称）负责本项目              部分。</w:t>
      </w:r>
    </w:p>
    <w:p w:rsidR="000A505A" w:rsidRPr="00930E5F" w:rsidRDefault="000A505A" w:rsidP="000A505A">
      <w:pPr>
        <w:spacing w:line="360" w:lineRule="auto"/>
        <w:ind w:firstLineChars="200" w:firstLine="420"/>
        <w:rPr>
          <w:rFonts w:ascii="宋体" w:hAnsi="宋体"/>
          <w:szCs w:val="21"/>
        </w:rPr>
      </w:pPr>
      <w:r w:rsidRPr="00930E5F">
        <w:rPr>
          <w:rFonts w:ascii="宋体" w:hAnsi="宋体" w:hint="eastAsia"/>
          <w:szCs w:val="21"/>
        </w:rPr>
        <w:t>4.如中标，联合体各方共同与</w:t>
      </w:r>
      <w:r w:rsidRPr="00930E5F">
        <w:rPr>
          <w:rFonts w:ascii="宋体" w:hAnsi="宋体" w:hint="eastAsia"/>
          <w:szCs w:val="21"/>
          <w:u w:val="single"/>
        </w:rPr>
        <w:t>（采购人）</w:t>
      </w:r>
      <w:r w:rsidRPr="00930E5F">
        <w:rPr>
          <w:rFonts w:ascii="宋体" w:hAnsi="宋体" w:hint="eastAsia"/>
          <w:szCs w:val="21"/>
        </w:rPr>
        <w:t>签订合同书，并就中标项目向采购人负责有连带的和各自的法律责任；</w:t>
      </w:r>
    </w:p>
    <w:p w:rsidR="000A505A" w:rsidRPr="00930E5F" w:rsidRDefault="000A505A" w:rsidP="000A505A">
      <w:pPr>
        <w:spacing w:line="360" w:lineRule="auto"/>
        <w:ind w:firstLineChars="200" w:firstLine="420"/>
        <w:rPr>
          <w:rFonts w:ascii="宋体" w:hAnsi="宋体"/>
          <w:szCs w:val="21"/>
        </w:rPr>
      </w:pPr>
      <w:r w:rsidRPr="00930E5F">
        <w:rPr>
          <w:rFonts w:ascii="宋体" w:hAnsi="宋体" w:hint="eastAsia"/>
          <w:szCs w:val="21"/>
        </w:rPr>
        <w:t>5.联合体成员</w:t>
      </w:r>
      <w:r w:rsidRPr="00930E5F">
        <w:rPr>
          <w:rFonts w:ascii="宋体" w:hAnsi="宋体" w:hint="eastAsia"/>
          <w:szCs w:val="21"/>
          <w:u w:val="single"/>
        </w:rPr>
        <w:t xml:space="preserve">　（公司全称）　</w:t>
      </w:r>
      <w:r w:rsidRPr="00930E5F">
        <w:rPr>
          <w:rFonts w:ascii="宋体" w:hAnsi="宋体" w:hint="eastAsia"/>
          <w:szCs w:val="21"/>
        </w:rPr>
        <w:t>为</w:t>
      </w:r>
      <w:r w:rsidRPr="00930E5F">
        <w:rPr>
          <w:rFonts w:ascii="宋体" w:hAnsi="宋体" w:hint="eastAsia"/>
          <w:szCs w:val="21"/>
          <w:u w:val="single"/>
        </w:rPr>
        <w:t>（请填写：小型、微型）</w:t>
      </w:r>
      <w:r w:rsidRPr="00930E5F">
        <w:rPr>
          <w:rFonts w:ascii="宋体" w:hAnsi="宋体" w:hint="eastAsia"/>
          <w:szCs w:val="21"/>
        </w:rPr>
        <w:t>企业，将承担合同总金额</w:t>
      </w:r>
      <w:r w:rsidRPr="00930E5F">
        <w:rPr>
          <w:rFonts w:ascii="宋体" w:hAnsi="宋体" w:hint="eastAsia"/>
          <w:szCs w:val="21"/>
          <w:u w:val="single"/>
        </w:rPr>
        <w:t xml:space="preserve">　　</w:t>
      </w:r>
      <w:r w:rsidRPr="00930E5F">
        <w:rPr>
          <w:rFonts w:ascii="宋体" w:hAnsi="宋体" w:hint="eastAsia"/>
          <w:szCs w:val="21"/>
        </w:rPr>
        <w:t>%的工作内容</w:t>
      </w:r>
      <w:r w:rsidRPr="00930E5F">
        <w:rPr>
          <w:rFonts w:ascii="宋体" w:hAnsi="宋体" w:hint="eastAsia"/>
          <w:b/>
          <w:szCs w:val="21"/>
        </w:rPr>
        <w:t>（联合体成员中有小型、微型企业时适用）</w:t>
      </w:r>
      <w:r w:rsidRPr="00930E5F">
        <w:rPr>
          <w:rFonts w:ascii="宋体" w:hAnsi="宋体" w:hint="eastAsia"/>
          <w:szCs w:val="21"/>
        </w:rPr>
        <w:t>。</w:t>
      </w:r>
    </w:p>
    <w:p w:rsidR="000A505A" w:rsidRPr="00930E5F" w:rsidRDefault="000A505A" w:rsidP="000A505A">
      <w:pPr>
        <w:spacing w:line="360" w:lineRule="auto"/>
        <w:ind w:firstLineChars="200" w:firstLine="420"/>
        <w:rPr>
          <w:rFonts w:ascii="宋体" w:hAnsi="宋体"/>
          <w:kern w:val="0"/>
          <w:szCs w:val="21"/>
        </w:rPr>
      </w:pPr>
      <w:r w:rsidRPr="00930E5F">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0A505A" w:rsidRPr="00930E5F" w:rsidRDefault="000A505A" w:rsidP="000A505A">
      <w:pPr>
        <w:spacing w:line="360" w:lineRule="auto"/>
        <w:ind w:firstLineChars="200" w:firstLine="420"/>
        <w:rPr>
          <w:rFonts w:ascii="宋体" w:hAnsi="宋体"/>
          <w:kern w:val="0"/>
          <w:szCs w:val="21"/>
        </w:rPr>
      </w:pPr>
      <w:r w:rsidRPr="00930E5F">
        <w:rPr>
          <w:rFonts w:ascii="宋体" w:hAnsi="宋体" w:hint="eastAsia"/>
          <w:kern w:val="0"/>
          <w:szCs w:val="21"/>
        </w:rPr>
        <w:t>四、联合体如因违约过失责任而导致采购人经济损失或被索赔时，本联合体任何一方均</w:t>
      </w:r>
      <w:r w:rsidRPr="00930E5F">
        <w:rPr>
          <w:rFonts w:ascii="宋体" w:hAnsi="宋体" w:hint="eastAsia"/>
          <w:kern w:val="0"/>
          <w:szCs w:val="21"/>
        </w:rPr>
        <w:lastRenderedPageBreak/>
        <w:t>同意无条件优先清偿采购人的一切债务和经济赔偿。</w:t>
      </w:r>
    </w:p>
    <w:p w:rsidR="000A505A" w:rsidRPr="00930E5F" w:rsidRDefault="000A505A" w:rsidP="000A505A">
      <w:pPr>
        <w:spacing w:line="360" w:lineRule="auto"/>
        <w:ind w:leftChars="11" w:left="23" w:firstLineChars="200" w:firstLine="420"/>
        <w:rPr>
          <w:rFonts w:ascii="宋体" w:hAnsi="宋体"/>
          <w:szCs w:val="21"/>
        </w:rPr>
      </w:pPr>
      <w:r w:rsidRPr="00930E5F">
        <w:rPr>
          <w:rFonts w:ascii="宋体" w:hAnsi="宋体" w:hint="eastAsia"/>
          <w:kern w:val="0"/>
          <w:szCs w:val="21"/>
        </w:rPr>
        <w:t>五、</w:t>
      </w:r>
      <w:r w:rsidRPr="00930E5F">
        <w:rPr>
          <w:rFonts w:ascii="宋体" w:hAnsi="宋体" w:hint="eastAsia"/>
          <w:szCs w:val="21"/>
        </w:rPr>
        <w:t>本协议在</w:t>
      </w:r>
      <w:r w:rsidRPr="00930E5F">
        <w:rPr>
          <w:rFonts w:ascii="宋体" w:hAnsi="宋体" w:hint="eastAsia"/>
          <w:kern w:val="0"/>
          <w:szCs w:val="21"/>
        </w:rPr>
        <w:t>自签署之日起生效，</w:t>
      </w:r>
      <w:r w:rsidRPr="00930E5F">
        <w:rPr>
          <w:rFonts w:ascii="宋体" w:hAnsi="宋体" w:hint="eastAsia"/>
          <w:szCs w:val="21"/>
        </w:rPr>
        <w:t>有效期内有效，如获中标资格，合同有效期延续至合同履行完毕之日。</w:t>
      </w:r>
    </w:p>
    <w:p w:rsidR="000A505A" w:rsidRPr="00930E5F" w:rsidRDefault="000A505A" w:rsidP="000A505A">
      <w:pPr>
        <w:spacing w:line="360" w:lineRule="auto"/>
        <w:ind w:leftChars="11" w:left="23" w:firstLineChars="200" w:firstLine="420"/>
        <w:rPr>
          <w:rFonts w:ascii="宋体" w:hAnsi="宋体"/>
          <w:kern w:val="0"/>
          <w:szCs w:val="21"/>
        </w:rPr>
      </w:pPr>
      <w:r w:rsidRPr="00930E5F">
        <w:rPr>
          <w:rFonts w:ascii="宋体" w:hAnsi="宋体" w:hint="eastAsia"/>
          <w:kern w:val="0"/>
          <w:szCs w:val="21"/>
        </w:rPr>
        <w:t>六、本协议书正本一式份，随投标文件装订份，送采购人份，联合体成员各一份；副本一式份，联合体成员各执份。</w:t>
      </w:r>
    </w:p>
    <w:p w:rsidR="000A505A" w:rsidRPr="00930E5F" w:rsidRDefault="000A505A" w:rsidP="000A505A">
      <w:pPr>
        <w:widowControl/>
        <w:tabs>
          <w:tab w:val="left" w:pos="2977"/>
          <w:tab w:val="left" w:pos="5954"/>
        </w:tabs>
        <w:spacing w:line="360" w:lineRule="auto"/>
        <w:jc w:val="left"/>
        <w:rPr>
          <w:rFonts w:ascii="宋体" w:hAnsi="宋体"/>
          <w:kern w:val="0"/>
          <w:szCs w:val="21"/>
        </w:rPr>
      </w:pPr>
    </w:p>
    <w:p w:rsidR="000A505A" w:rsidRPr="00930E5F" w:rsidRDefault="000A505A" w:rsidP="000A505A">
      <w:pPr>
        <w:widowControl/>
        <w:tabs>
          <w:tab w:val="left" w:pos="2977"/>
          <w:tab w:val="left" w:pos="5954"/>
        </w:tabs>
        <w:spacing w:line="360" w:lineRule="auto"/>
        <w:jc w:val="left"/>
        <w:rPr>
          <w:rFonts w:ascii="宋体" w:hAnsi="宋体"/>
          <w:kern w:val="0"/>
          <w:szCs w:val="21"/>
        </w:rPr>
      </w:pPr>
      <w:r w:rsidRPr="00930E5F">
        <w:rPr>
          <w:rFonts w:ascii="宋体" w:hAnsi="宋体" w:hint="eastAsia"/>
          <w:kern w:val="0"/>
          <w:szCs w:val="21"/>
        </w:rPr>
        <w:t xml:space="preserve">甲公司全称：（盖章） </w:t>
      </w:r>
      <w:r w:rsidRPr="00930E5F">
        <w:rPr>
          <w:rFonts w:ascii="宋体" w:hAnsi="宋体" w:hint="eastAsia"/>
          <w:kern w:val="0"/>
          <w:szCs w:val="21"/>
        </w:rPr>
        <w:tab/>
        <w:t>乙公司全称：（盖章）</w:t>
      </w:r>
      <w:r w:rsidRPr="00930E5F">
        <w:rPr>
          <w:rFonts w:ascii="宋体" w:hAnsi="宋体" w:hint="eastAsia"/>
          <w:kern w:val="0"/>
          <w:szCs w:val="21"/>
        </w:rPr>
        <w:tab/>
        <w:t>……公司全称（盖章）</w:t>
      </w:r>
    </w:p>
    <w:p w:rsidR="000A505A" w:rsidRPr="00930E5F" w:rsidRDefault="000A505A" w:rsidP="000A505A">
      <w:pPr>
        <w:widowControl/>
        <w:tabs>
          <w:tab w:val="left" w:pos="2977"/>
          <w:tab w:val="left" w:pos="5954"/>
        </w:tabs>
        <w:spacing w:line="360" w:lineRule="auto"/>
        <w:jc w:val="left"/>
        <w:rPr>
          <w:rFonts w:ascii="宋体" w:hAnsi="宋体"/>
          <w:kern w:val="0"/>
          <w:szCs w:val="21"/>
        </w:rPr>
      </w:pPr>
      <w:r w:rsidRPr="00930E5F">
        <w:rPr>
          <w:rFonts w:ascii="宋体" w:hAnsi="宋体" w:hint="eastAsia"/>
          <w:kern w:val="0"/>
          <w:szCs w:val="21"/>
        </w:rPr>
        <w:t>法定代表人：（签字或</w:t>
      </w:r>
      <w:r w:rsidRPr="00930E5F">
        <w:rPr>
          <w:rFonts w:ascii="宋体" w:hAnsi="宋体" w:hint="eastAsia"/>
          <w:szCs w:val="21"/>
        </w:rPr>
        <w:t>盖章</w:t>
      </w:r>
      <w:r w:rsidRPr="00930E5F">
        <w:rPr>
          <w:rFonts w:ascii="宋体" w:hAnsi="宋体" w:hint="eastAsia"/>
          <w:kern w:val="0"/>
          <w:szCs w:val="21"/>
        </w:rPr>
        <w:t xml:space="preserve">） </w:t>
      </w:r>
      <w:r w:rsidRPr="00930E5F">
        <w:rPr>
          <w:rFonts w:ascii="宋体" w:hAnsi="宋体" w:hint="eastAsia"/>
          <w:kern w:val="0"/>
          <w:szCs w:val="21"/>
        </w:rPr>
        <w:tab/>
        <w:t>法定代表人（签字或</w:t>
      </w:r>
      <w:r w:rsidRPr="00930E5F">
        <w:rPr>
          <w:rFonts w:ascii="宋体" w:hAnsi="宋体" w:hint="eastAsia"/>
          <w:szCs w:val="21"/>
        </w:rPr>
        <w:t>盖章</w:t>
      </w:r>
      <w:r w:rsidRPr="00930E5F">
        <w:rPr>
          <w:rFonts w:ascii="宋体" w:hAnsi="宋体" w:hint="eastAsia"/>
          <w:kern w:val="0"/>
          <w:szCs w:val="21"/>
        </w:rPr>
        <w:t>）</w:t>
      </w:r>
      <w:r w:rsidRPr="00930E5F">
        <w:rPr>
          <w:rFonts w:ascii="宋体" w:hAnsi="宋体" w:hint="eastAsia"/>
          <w:kern w:val="0"/>
          <w:szCs w:val="21"/>
        </w:rPr>
        <w:tab/>
        <w:t xml:space="preserve"> 法定代表人（签字或</w:t>
      </w:r>
      <w:r w:rsidRPr="00930E5F">
        <w:rPr>
          <w:rFonts w:ascii="宋体" w:hAnsi="宋体" w:hint="eastAsia"/>
          <w:szCs w:val="21"/>
        </w:rPr>
        <w:t>盖章</w:t>
      </w:r>
      <w:r w:rsidRPr="00930E5F">
        <w:rPr>
          <w:rFonts w:ascii="宋体" w:hAnsi="宋体" w:hint="eastAsia"/>
          <w:kern w:val="0"/>
          <w:szCs w:val="21"/>
        </w:rPr>
        <w:t>）</w:t>
      </w:r>
    </w:p>
    <w:p w:rsidR="000A505A" w:rsidRPr="00930E5F" w:rsidRDefault="000A505A" w:rsidP="000A505A">
      <w:pPr>
        <w:widowControl/>
        <w:tabs>
          <w:tab w:val="left" w:pos="2977"/>
          <w:tab w:val="left" w:pos="5954"/>
        </w:tabs>
        <w:spacing w:line="360" w:lineRule="auto"/>
        <w:jc w:val="left"/>
        <w:rPr>
          <w:rFonts w:ascii="宋体" w:hAnsi="宋体"/>
          <w:kern w:val="0"/>
          <w:szCs w:val="21"/>
        </w:rPr>
      </w:pPr>
      <w:r w:rsidRPr="00930E5F">
        <w:rPr>
          <w:rFonts w:ascii="宋体" w:hAnsi="宋体" w:hint="eastAsia"/>
          <w:kern w:val="0"/>
          <w:szCs w:val="21"/>
        </w:rPr>
        <w:t xml:space="preserve">　　年　　月　　日</w:t>
      </w:r>
      <w:r w:rsidRPr="00930E5F">
        <w:rPr>
          <w:rFonts w:ascii="宋体" w:hAnsi="宋体" w:hint="eastAsia"/>
          <w:kern w:val="0"/>
          <w:szCs w:val="21"/>
        </w:rPr>
        <w:tab/>
        <w:t xml:space="preserve">　　年　　月　　日</w:t>
      </w:r>
      <w:r w:rsidRPr="00930E5F">
        <w:rPr>
          <w:rFonts w:ascii="宋体" w:hAnsi="宋体" w:hint="eastAsia"/>
          <w:kern w:val="0"/>
          <w:szCs w:val="21"/>
        </w:rPr>
        <w:tab/>
        <w:t xml:space="preserve">　　年　　月　　日</w:t>
      </w:r>
    </w:p>
    <w:p w:rsidR="000A505A" w:rsidRPr="00930E5F" w:rsidRDefault="000A505A" w:rsidP="000A505A">
      <w:pPr>
        <w:spacing w:line="360" w:lineRule="auto"/>
        <w:ind w:left="620" w:hangingChars="294" w:hanging="620"/>
        <w:rPr>
          <w:rFonts w:ascii="宋体" w:hAnsi="宋体"/>
          <w:b/>
          <w:szCs w:val="21"/>
        </w:rPr>
      </w:pPr>
      <w:r w:rsidRPr="00930E5F">
        <w:rPr>
          <w:rFonts w:ascii="宋体" w:hAnsi="宋体" w:hint="eastAsia"/>
          <w:b/>
          <w:szCs w:val="21"/>
        </w:rPr>
        <w:t>注：1．联合投标时需签本协议，联合体各方成员应在本协议上共同盖章确认。</w:t>
      </w:r>
    </w:p>
    <w:p w:rsidR="000A505A" w:rsidRPr="00930E5F" w:rsidRDefault="000A505A" w:rsidP="000A505A">
      <w:pPr>
        <w:spacing w:line="360" w:lineRule="auto"/>
        <w:ind w:firstLineChars="196" w:firstLine="412"/>
        <w:rPr>
          <w:rFonts w:ascii="宋体" w:hAnsi="宋体"/>
          <w:b/>
          <w:szCs w:val="21"/>
        </w:rPr>
      </w:pPr>
      <w:r w:rsidRPr="00930E5F">
        <w:rPr>
          <w:rFonts w:ascii="宋体" w:hAnsi="宋体" w:hint="eastAsia"/>
          <w:szCs w:val="21"/>
        </w:rPr>
        <w:t>2．本协议内容不得擅自修改。此协议将作为签订合同的附件之一。</w:t>
      </w:r>
    </w:p>
    <w:p w:rsidR="000A505A" w:rsidRPr="00930E5F" w:rsidRDefault="000A505A" w:rsidP="000A505A">
      <w:pPr>
        <w:spacing w:line="360" w:lineRule="auto"/>
        <w:rPr>
          <w:rFonts w:ascii="宋体" w:hAnsi="宋体"/>
          <w:b/>
          <w:szCs w:val="21"/>
        </w:rPr>
      </w:pPr>
      <w:r w:rsidRPr="00930E5F">
        <w:rPr>
          <w:rFonts w:ascii="宋体" w:hAnsi="宋体"/>
          <w:b/>
          <w:szCs w:val="21"/>
        </w:rPr>
        <w:br w:type="page"/>
      </w:r>
    </w:p>
    <w:p w:rsidR="000A505A" w:rsidRPr="00930E5F" w:rsidRDefault="000A505A" w:rsidP="000A505A">
      <w:pPr>
        <w:pStyle w:val="4"/>
        <w:tabs>
          <w:tab w:val="left" w:pos="851"/>
        </w:tabs>
        <w:spacing w:before="0" w:after="0" w:line="360" w:lineRule="auto"/>
        <w:rPr>
          <w:rFonts w:ascii="宋体" w:eastAsia="宋体" w:hAnsi="宋体"/>
          <w:sz w:val="21"/>
          <w:szCs w:val="21"/>
        </w:rPr>
      </w:pPr>
      <w:r w:rsidRPr="00930E5F">
        <w:rPr>
          <w:rFonts w:ascii="宋体" w:eastAsia="宋体" w:hAnsi="宋体" w:hint="eastAsia"/>
          <w:sz w:val="21"/>
          <w:szCs w:val="21"/>
        </w:rPr>
        <w:lastRenderedPageBreak/>
        <w:t>4.5</w:t>
      </w:r>
      <w:r w:rsidRPr="00930E5F">
        <w:rPr>
          <w:rFonts w:ascii="宋体" w:eastAsia="宋体" w:hAnsi="宋体" w:hint="eastAsia"/>
          <w:sz w:val="21"/>
          <w:szCs w:val="21"/>
        </w:rPr>
        <w:tab/>
        <w:t>制造商（或授权方）授权书</w:t>
      </w:r>
    </w:p>
    <w:p w:rsidR="000A505A" w:rsidRPr="00930E5F" w:rsidRDefault="000A505A" w:rsidP="000A505A">
      <w:pPr>
        <w:spacing w:line="360" w:lineRule="auto"/>
        <w:rPr>
          <w:rFonts w:ascii="宋体" w:hAnsi="宋体"/>
          <w:szCs w:val="21"/>
        </w:rPr>
      </w:pPr>
    </w:p>
    <w:p w:rsidR="000A505A" w:rsidRPr="00930E5F" w:rsidRDefault="000A505A" w:rsidP="000A505A">
      <w:pPr>
        <w:spacing w:line="360" w:lineRule="auto"/>
        <w:jc w:val="center"/>
        <w:rPr>
          <w:rFonts w:ascii="宋体" w:hAnsi="宋体"/>
          <w:b/>
          <w:sz w:val="24"/>
        </w:rPr>
      </w:pPr>
      <w:r w:rsidRPr="00930E5F">
        <w:rPr>
          <w:rFonts w:ascii="宋体" w:hAnsi="宋体" w:hint="eastAsia"/>
          <w:b/>
          <w:sz w:val="24"/>
        </w:rPr>
        <w:t>制造商（或授权方）授权书（要求提交授权书时选用）</w:t>
      </w:r>
    </w:p>
    <w:p w:rsidR="000A505A" w:rsidRPr="00930E5F" w:rsidRDefault="000A505A" w:rsidP="000A505A">
      <w:pPr>
        <w:spacing w:line="360" w:lineRule="auto"/>
        <w:rPr>
          <w:rFonts w:ascii="宋体" w:hAnsi="宋体"/>
          <w:szCs w:val="21"/>
        </w:rPr>
      </w:pPr>
    </w:p>
    <w:p w:rsidR="000A505A" w:rsidRPr="00930E5F" w:rsidRDefault="000A505A" w:rsidP="000A505A">
      <w:pPr>
        <w:spacing w:line="360" w:lineRule="auto"/>
        <w:rPr>
          <w:rFonts w:ascii="宋体" w:hAnsi="宋体"/>
          <w:szCs w:val="21"/>
        </w:rPr>
      </w:pPr>
      <w:r w:rsidRPr="00930E5F">
        <w:rPr>
          <w:rFonts w:ascii="宋体" w:hAnsi="宋体" w:hint="eastAsia"/>
          <w:szCs w:val="21"/>
          <w:u w:val="single"/>
        </w:rPr>
        <w:t>（采购人/广东省政府采购中心）</w:t>
      </w:r>
      <w:r w:rsidRPr="00930E5F">
        <w:rPr>
          <w:rFonts w:ascii="宋体" w:hAnsi="宋体" w:hint="eastAsia"/>
          <w:szCs w:val="21"/>
        </w:rPr>
        <w:t>：</w:t>
      </w:r>
    </w:p>
    <w:p w:rsidR="000A505A" w:rsidRPr="00930E5F" w:rsidRDefault="000A505A" w:rsidP="000A505A">
      <w:pPr>
        <w:spacing w:line="360" w:lineRule="auto"/>
        <w:ind w:firstLineChars="200" w:firstLine="420"/>
        <w:rPr>
          <w:rFonts w:ascii="宋体" w:hAnsi="宋体"/>
          <w:szCs w:val="21"/>
        </w:rPr>
      </w:pPr>
      <w:r w:rsidRPr="00930E5F">
        <w:rPr>
          <w:rFonts w:ascii="宋体" w:hAnsi="宋体" w:hint="eastAsia"/>
          <w:szCs w:val="21"/>
        </w:rPr>
        <w:t>我方</w:t>
      </w:r>
      <w:r w:rsidRPr="00930E5F">
        <w:rPr>
          <w:rFonts w:ascii="宋体" w:hAnsi="宋体" w:hint="eastAsia"/>
          <w:szCs w:val="21"/>
          <w:u w:val="single"/>
        </w:rPr>
        <w:t xml:space="preserve">    （制造商名称）  </w:t>
      </w:r>
      <w:r w:rsidRPr="00930E5F">
        <w:rPr>
          <w:rFonts w:ascii="宋体" w:hAnsi="宋体" w:hint="eastAsia"/>
          <w:szCs w:val="21"/>
        </w:rPr>
        <w:t>是依法成立、有效存续并以制造（或总代理）</w:t>
      </w:r>
      <w:r w:rsidRPr="00930E5F">
        <w:rPr>
          <w:rFonts w:ascii="宋体" w:hAnsi="宋体" w:hint="eastAsia"/>
          <w:szCs w:val="21"/>
          <w:u w:val="single"/>
        </w:rPr>
        <w:t>（产品名称）</w:t>
      </w:r>
      <w:r w:rsidRPr="00930E5F">
        <w:rPr>
          <w:rFonts w:ascii="宋体" w:hAnsi="宋体" w:hint="eastAsia"/>
          <w:szCs w:val="21"/>
        </w:rPr>
        <w:t>为主的法人，主要营业的地点设在</w:t>
      </w:r>
      <w:r w:rsidRPr="00930E5F">
        <w:rPr>
          <w:rFonts w:ascii="宋体" w:hAnsi="宋体" w:hint="eastAsia"/>
          <w:szCs w:val="21"/>
          <w:u w:val="single"/>
        </w:rPr>
        <w:t xml:space="preserve">      （制造商地址）/（授权方地址）  </w:t>
      </w:r>
      <w:r w:rsidRPr="00930E5F">
        <w:rPr>
          <w:rFonts w:ascii="宋体" w:hAnsi="宋体" w:hint="eastAsia"/>
          <w:szCs w:val="21"/>
        </w:rPr>
        <w:t>。兹授权</w:t>
      </w:r>
      <w:r w:rsidRPr="00930E5F">
        <w:rPr>
          <w:rFonts w:ascii="宋体" w:hAnsi="宋体" w:hint="eastAsia"/>
          <w:szCs w:val="21"/>
          <w:u w:val="single"/>
        </w:rPr>
        <w:t xml:space="preserve">   （投标供应商名称）   </w:t>
      </w:r>
      <w:r w:rsidRPr="00930E5F">
        <w:rPr>
          <w:rFonts w:ascii="宋体" w:hAnsi="宋体" w:hint="eastAsia"/>
          <w:szCs w:val="21"/>
        </w:rPr>
        <w:t>作为我方真正的合法代理人进行下列活动：</w:t>
      </w:r>
    </w:p>
    <w:p w:rsidR="000A505A" w:rsidRPr="00930E5F" w:rsidRDefault="000A505A" w:rsidP="000A505A">
      <w:pPr>
        <w:spacing w:line="360" w:lineRule="auto"/>
        <w:ind w:firstLineChars="200" w:firstLine="420"/>
        <w:rPr>
          <w:rFonts w:ascii="宋体" w:hAnsi="宋体"/>
          <w:szCs w:val="21"/>
        </w:rPr>
      </w:pPr>
      <w:r w:rsidRPr="00930E5F">
        <w:rPr>
          <w:rFonts w:ascii="宋体" w:hAnsi="宋体" w:hint="eastAsia"/>
          <w:szCs w:val="21"/>
        </w:rPr>
        <w:t>1.代表我方办理贵方采购项目编号为、项目名称：的文件要求提供的由我方制造（或总代理）的</w:t>
      </w:r>
      <w:r w:rsidRPr="00930E5F">
        <w:rPr>
          <w:rFonts w:ascii="宋体" w:hAnsi="宋体" w:hint="eastAsia"/>
          <w:szCs w:val="21"/>
          <w:u w:val="single"/>
        </w:rPr>
        <w:t xml:space="preserve">    （响应标的名称）    </w:t>
      </w:r>
      <w:r w:rsidRPr="00930E5F">
        <w:rPr>
          <w:rFonts w:ascii="宋体" w:hAnsi="宋体" w:hint="eastAsia"/>
          <w:szCs w:val="21"/>
        </w:rPr>
        <w:t>的有关事宜，并对我方具有约束力。</w:t>
      </w:r>
    </w:p>
    <w:p w:rsidR="000A505A" w:rsidRPr="00930E5F" w:rsidRDefault="000A505A" w:rsidP="000A505A">
      <w:pPr>
        <w:spacing w:line="360" w:lineRule="auto"/>
        <w:ind w:firstLineChars="200" w:firstLine="420"/>
        <w:rPr>
          <w:rFonts w:ascii="宋体" w:hAnsi="宋体"/>
          <w:szCs w:val="21"/>
        </w:rPr>
      </w:pPr>
      <w:r w:rsidRPr="00930E5F">
        <w:rPr>
          <w:rFonts w:ascii="宋体" w:hAnsi="宋体" w:hint="eastAsia"/>
          <w:szCs w:val="21"/>
        </w:rPr>
        <w:t>2.作为制造商/总代理，我方保证以投标供应商合作者身份来约束自己，并对该响应共同和分别负责。</w:t>
      </w:r>
    </w:p>
    <w:p w:rsidR="000A505A" w:rsidRPr="00930E5F" w:rsidRDefault="000A505A" w:rsidP="000A505A">
      <w:pPr>
        <w:spacing w:line="360" w:lineRule="auto"/>
        <w:ind w:firstLineChars="200" w:firstLine="420"/>
        <w:rPr>
          <w:rFonts w:ascii="宋体" w:hAnsi="宋体"/>
          <w:szCs w:val="21"/>
        </w:rPr>
      </w:pPr>
      <w:r w:rsidRPr="00930E5F">
        <w:rPr>
          <w:rFonts w:ascii="宋体" w:hAnsi="宋体" w:hint="eastAsia"/>
          <w:szCs w:val="21"/>
        </w:rPr>
        <w:t>3.我方兹授权</w:t>
      </w:r>
      <w:r w:rsidRPr="00930E5F">
        <w:rPr>
          <w:rFonts w:ascii="宋体" w:hAnsi="宋体" w:hint="eastAsia"/>
          <w:szCs w:val="21"/>
          <w:u w:val="single"/>
        </w:rPr>
        <w:t xml:space="preserve">  （投标供应商名称）   </w:t>
      </w:r>
      <w:r w:rsidRPr="00930E5F">
        <w:rPr>
          <w:rFonts w:ascii="宋体" w:hAnsi="宋体" w:hint="eastAsia"/>
          <w:szCs w:val="21"/>
        </w:rPr>
        <w:t>全权办理和履行此项目文件中规定的相关事宜。兹确认</w:t>
      </w:r>
      <w:r w:rsidRPr="00930E5F">
        <w:rPr>
          <w:rFonts w:ascii="宋体" w:hAnsi="宋体" w:hint="eastAsia"/>
          <w:szCs w:val="21"/>
          <w:u w:val="single"/>
        </w:rPr>
        <w:t xml:space="preserve">  （投标供应商名称）    </w:t>
      </w:r>
      <w:r w:rsidRPr="00930E5F">
        <w:rPr>
          <w:rFonts w:ascii="宋体" w:hAnsi="宋体" w:hint="eastAsia"/>
          <w:szCs w:val="21"/>
        </w:rPr>
        <w:t>及其正式授权代表依此办理一切合法事宜。</w:t>
      </w:r>
    </w:p>
    <w:p w:rsidR="000A505A" w:rsidRPr="00930E5F" w:rsidRDefault="000A505A" w:rsidP="000A505A">
      <w:pPr>
        <w:spacing w:line="360" w:lineRule="auto"/>
        <w:ind w:firstLineChars="200" w:firstLine="420"/>
        <w:rPr>
          <w:rFonts w:ascii="宋体" w:hAnsi="宋体"/>
          <w:szCs w:val="21"/>
        </w:rPr>
      </w:pPr>
      <w:r w:rsidRPr="00930E5F">
        <w:rPr>
          <w:rFonts w:ascii="宋体" w:hAnsi="宋体" w:hint="eastAsia"/>
          <w:szCs w:val="21"/>
        </w:rPr>
        <w:t>4.授权有效期为本授权书签署生效之日起至该项目的采购合同履行完毕止，若投标供应商未中标，其有效期至该项目招投标活动结束时自动终止。</w:t>
      </w:r>
    </w:p>
    <w:p w:rsidR="000A505A" w:rsidRPr="00930E5F" w:rsidRDefault="000A505A" w:rsidP="000A505A">
      <w:pPr>
        <w:spacing w:line="360" w:lineRule="auto"/>
        <w:ind w:firstLineChars="200" w:firstLine="420"/>
        <w:rPr>
          <w:rFonts w:ascii="宋体" w:hAnsi="宋体"/>
          <w:szCs w:val="21"/>
        </w:rPr>
      </w:pPr>
      <w:r w:rsidRPr="00930E5F">
        <w:rPr>
          <w:rFonts w:ascii="宋体" w:hAnsi="宋体" w:hint="eastAsia"/>
          <w:szCs w:val="21"/>
        </w:rPr>
        <w:t>5.我方于年月日签署本文件。</w:t>
      </w:r>
    </w:p>
    <w:p w:rsidR="000A505A" w:rsidRPr="00930E5F" w:rsidRDefault="000A505A" w:rsidP="000A505A">
      <w:pPr>
        <w:spacing w:line="360" w:lineRule="auto"/>
        <w:rPr>
          <w:rFonts w:ascii="宋体" w:hAnsi="宋体"/>
          <w:szCs w:val="21"/>
        </w:rPr>
      </w:pPr>
    </w:p>
    <w:p w:rsidR="000A505A" w:rsidRPr="00930E5F" w:rsidRDefault="000A505A" w:rsidP="000A505A">
      <w:pPr>
        <w:spacing w:line="360" w:lineRule="auto"/>
        <w:rPr>
          <w:rFonts w:ascii="宋体" w:hAnsi="宋体"/>
          <w:szCs w:val="21"/>
          <w:u w:val="single"/>
        </w:rPr>
      </w:pPr>
      <w:r w:rsidRPr="00930E5F">
        <w:rPr>
          <w:rFonts w:ascii="宋体" w:hAnsi="宋体" w:hint="eastAsia"/>
          <w:szCs w:val="21"/>
        </w:rPr>
        <w:t xml:space="preserve">制造商（或授权方）名称：  （盖章）    </w:t>
      </w:r>
    </w:p>
    <w:p w:rsidR="000A505A" w:rsidRPr="00930E5F" w:rsidRDefault="000A505A" w:rsidP="000A505A">
      <w:pPr>
        <w:spacing w:line="360" w:lineRule="auto"/>
        <w:rPr>
          <w:rFonts w:ascii="宋体" w:hAnsi="宋体"/>
          <w:szCs w:val="21"/>
        </w:rPr>
      </w:pPr>
      <w:r w:rsidRPr="00930E5F">
        <w:rPr>
          <w:rFonts w:ascii="宋体" w:hAnsi="宋体" w:hint="eastAsia"/>
          <w:szCs w:val="21"/>
        </w:rPr>
        <w:t xml:space="preserve">法定代表人（或授权代表）：（签字） </w:t>
      </w:r>
    </w:p>
    <w:p w:rsidR="000A505A" w:rsidRPr="00930E5F" w:rsidRDefault="000A505A" w:rsidP="000A505A">
      <w:pPr>
        <w:spacing w:line="360" w:lineRule="auto"/>
        <w:rPr>
          <w:rFonts w:ascii="宋体" w:hAnsi="宋体"/>
          <w:szCs w:val="21"/>
        </w:rPr>
      </w:pPr>
      <w:r w:rsidRPr="00930E5F">
        <w:rPr>
          <w:rFonts w:ascii="宋体" w:hAnsi="宋体" w:hint="eastAsia"/>
          <w:szCs w:val="21"/>
        </w:rPr>
        <w:t>职务：</w:t>
      </w:r>
    </w:p>
    <w:p w:rsidR="000A505A" w:rsidRPr="00930E5F" w:rsidRDefault="000A505A" w:rsidP="000A505A">
      <w:pPr>
        <w:spacing w:line="360" w:lineRule="auto"/>
        <w:rPr>
          <w:rFonts w:ascii="宋体" w:hAnsi="宋体"/>
          <w:szCs w:val="21"/>
        </w:rPr>
      </w:pPr>
      <w:r w:rsidRPr="00930E5F">
        <w:rPr>
          <w:rFonts w:ascii="宋体" w:hAnsi="宋体" w:hint="eastAsia"/>
          <w:szCs w:val="21"/>
        </w:rPr>
        <w:t>部门：</w:t>
      </w:r>
    </w:p>
    <w:p w:rsidR="000A505A" w:rsidRPr="00930E5F" w:rsidRDefault="000A505A" w:rsidP="000A505A">
      <w:pPr>
        <w:spacing w:line="360" w:lineRule="auto"/>
        <w:rPr>
          <w:rFonts w:ascii="宋体" w:hAnsi="宋体"/>
          <w:szCs w:val="21"/>
        </w:rPr>
      </w:pPr>
    </w:p>
    <w:p w:rsidR="000A505A" w:rsidRPr="00930E5F" w:rsidRDefault="000A505A" w:rsidP="000A505A">
      <w:pPr>
        <w:pStyle w:val="4"/>
        <w:tabs>
          <w:tab w:val="left" w:pos="851"/>
        </w:tabs>
        <w:spacing w:before="0" w:after="0" w:line="360" w:lineRule="auto"/>
        <w:rPr>
          <w:rFonts w:ascii="宋体" w:eastAsia="宋体" w:hAnsi="宋体"/>
          <w:sz w:val="21"/>
          <w:szCs w:val="21"/>
        </w:rPr>
      </w:pPr>
      <w:r w:rsidRPr="00930E5F">
        <w:rPr>
          <w:rFonts w:ascii="宋体" w:hAnsi="宋体"/>
          <w:szCs w:val="21"/>
        </w:rPr>
        <w:br w:type="page"/>
      </w:r>
      <w:r w:rsidRPr="00930E5F">
        <w:rPr>
          <w:rFonts w:ascii="宋体" w:eastAsia="宋体" w:hAnsi="宋体" w:hint="eastAsia"/>
          <w:sz w:val="21"/>
          <w:szCs w:val="21"/>
        </w:rPr>
        <w:lastRenderedPageBreak/>
        <w:t>4.</w:t>
      </w:r>
      <w:r w:rsidRPr="00930E5F">
        <w:rPr>
          <w:rFonts w:ascii="宋体" w:eastAsia="宋体" w:hAnsi="宋体"/>
          <w:sz w:val="21"/>
          <w:szCs w:val="21"/>
        </w:rPr>
        <w:t>6</w:t>
      </w:r>
      <w:r w:rsidRPr="00930E5F">
        <w:rPr>
          <w:rFonts w:ascii="宋体" w:eastAsia="宋体" w:hAnsi="宋体" w:hint="eastAsia"/>
          <w:sz w:val="21"/>
          <w:szCs w:val="21"/>
        </w:rPr>
        <w:tab/>
        <w:t>《政府采购法》第二十二条规定的相关证明文件</w:t>
      </w:r>
    </w:p>
    <w:p w:rsidR="000A505A" w:rsidRPr="00930E5F" w:rsidRDefault="000A505A" w:rsidP="000A505A">
      <w:pPr>
        <w:spacing w:line="360" w:lineRule="auto"/>
        <w:rPr>
          <w:rFonts w:ascii="宋体" w:hAnsi="宋体"/>
          <w:szCs w:val="21"/>
        </w:rPr>
      </w:pPr>
      <w:r w:rsidRPr="00930E5F">
        <w:rPr>
          <w:rFonts w:ascii="宋体" w:hAnsi="宋体" w:hint="eastAsia"/>
          <w:szCs w:val="21"/>
        </w:rPr>
        <w:t>4.</w:t>
      </w:r>
      <w:r w:rsidRPr="00930E5F">
        <w:rPr>
          <w:rFonts w:ascii="宋体" w:hAnsi="宋体"/>
          <w:szCs w:val="21"/>
        </w:rPr>
        <w:t>6</w:t>
      </w:r>
      <w:r w:rsidRPr="00930E5F">
        <w:rPr>
          <w:rFonts w:ascii="宋体" w:hAnsi="宋体" w:hint="eastAsia"/>
          <w:szCs w:val="21"/>
        </w:rPr>
        <w:t>.1   20</w:t>
      </w:r>
      <w:r w:rsidRPr="00930E5F">
        <w:rPr>
          <w:rFonts w:ascii="宋体" w:hAnsi="宋体"/>
          <w:szCs w:val="21"/>
        </w:rPr>
        <w:t>21或</w:t>
      </w:r>
      <w:r w:rsidRPr="00930E5F">
        <w:rPr>
          <w:rFonts w:ascii="宋体" w:hAnsi="宋体" w:hint="eastAsia"/>
          <w:szCs w:val="21"/>
        </w:rPr>
        <w:t>2022年度财务状况报告或基本开户行出具的资信证明</w:t>
      </w:r>
    </w:p>
    <w:p w:rsidR="000A505A" w:rsidRPr="00930E5F" w:rsidRDefault="000A505A" w:rsidP="000A505A">
      <w:pPr>
        <w:spacing w:line="360" w:lineRule="auto"/>
        <w:rPr>
          <w:rFonts w:ascii="宋体" w:hAnsi="宋体"/>
          <w:szCs w:val="21"/>
        </w:rPr>
      </w:pPr>
      <w:r w:rsidRPr="00930E5F">
        <w:rPr>
          <w:rFonts w:ascii="宋体" w:hAnsi="宋体" w:hint="eastAsia"/>
          <w:szCs w:val="21"/>
        </w:rPr>
        <w:t>4.</w:t>
      </w:r>
      <w:r w:rsidRPr="00930E5F">
        <w:rPr>
          <w:rFonts w:ascii="宋体" w:hAnsi="宋体"/>
          <w:szCs w:val="21"/>
        </w:rPr>
        <w:t>6</w:t>
      </w:r>
      <w:r w:rsidRPr="00930E5F">
        <w:rPr>
          <w:rFonts w:ascii="宋体" w:hAnsi="宋体" w:hint="eastAsia"/>
          <w:szCs w:val="21"/>
        </w:rPr>
        <w:t>.2   投标截止日前6个月内任意1个月依法缴纳税收和社会保障资金的相关材料（如依法免税或不需要缴纳社会保障资金的，提供相应证明材料）</w:t>
      </w:r>
    </w:p>
    <w:p w:rsidR="000A505A" w:rsidRPr="00930E5F" w:rsidRDefault="000A505A" w:rsidP="000A505A">
      <w:pPr>
        <w:spacing w:line="360" w:lineRule="auto"/>
        <w:rPr>
          <w:rFonts w:ascii="宋体" w:hAnsi="宋体"/>
          <w:szCs w:val="21"/>
        </w:rPr>
      </w:pPr>
      <w:r w:rsidRPr="00930E5F">
        <w:rPr>
          <w:rFonts w:ascii="宋体" w:hAnsi="宋体" w:hint="eastAsia"/>
          <w:szCs w:val="21"/>
        </w:rPr>
        <w:t>4.</w:t>
      </w:r>
      <w:r w:rsidRPr="00930E5F">
        <w:rPr>
          <w:rFonts w:ascii="宋体" w:hAnsi="宋体"/>
          <w:szCs w:val="21"/>
        </w:rPr>
        <w:t>6</w:t>
      </w:r>
      <w:r w:rsidRPr="00930E5F">
        <w:rPr>
          <w:rFonts w:ascii="宋体" w:hAnsi="宋体" w:hint="eastAsia"/>
          <w:szCs w:val="21"/>
        </w:rPr>
        <w:t>.3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tblPr>
      <w:tblGrid>
        <w:gridCol w:w="791"/>
        <w:gridCol w:w="3868"/>
        <w:gridCol w:w="1220"/>
        <w:gridCol w:w="2643"/>
      </w:tblGrid>
      <w:tr w:rsidR="000A505A" w:rsidRPr="00930E5F" w:rsidTr="00C73FE6">
        <w:tc>
          <w:tcPr>
            <w:tcW w:w="9003" w:type="dxa"/>
            <w:gridSpan w:val="4"/>
            <w:tcBorders>
              <w:top w:val="single" w:sz="4" w:space="0" w:color="auto"/>
              <w:left w:val="single" w:sz="4" w:space="0" w:color="auto"/>
              <w:bottom w:val="single" w:sz="4" w:space="0" w:color="auto"/>
              <w:right w:val="single" w:sz="4" w:space="0" w:color="auto"/>
            </w:tcBorders>
          </w:tcPr>
          <w:p w:rsidR="000A505A" w:rsidRPr="00930E5F" w:rsidRDefault="000A505A" w:rsidP="00C73FE6">
            <w:pPr>
              <w:rPr>
                <w:rFonts w:ascii="宋体" w:hAnsi="宋体"/>
                <w:b/>
                <w:szCs w:val="21"/>
              </w:rPr>
            </w:pPr>
            <w:r w:rsidRPr="00930E5F">
              <w:rPr>
                <w:rFonts w:ascii="宋体" w:hAnsi="宋体" w:hint="eastAsia"/>
                <w:b/>
                <w:szCs w:val="21"/>
              </w:rPr>
              <w:t>我单位为本项目实施提供以下设备和专业技术人员：</w:t>
            </w:r>
          </w:p>
        </w:tc>
      </w:tr>
      <w:tr w:rsidR="000A505A" w:rsidRPr="00930E5F" w:rsidTr="00C73FE6">
        <w:tc>
          <w:tcPr>
            <w:tcW w:w="817" w:type="dxa"/>
            <w:tcBorders>
              <w:top w:val="single" w:sz="4" w:space="0" w:color="auto"/>
              <w:left w:val="single" w:sz="4" w:space="0" w:color="auto"/>
              <w:bottom w:val="single" w:sz="4" w:space="0" w:color="auto"/>
              <w:right w:val="single" w:sz="4" w:space="0" w:color="auto"/>
            </w:tcBorders>
          </w:tcPr>
          <w:p w:rsidR="000A505A" w:rsidRPr="00930E5F" w:rsidRDefault="000A505A" w:rsidP="00C73FE6">
            <w:pPr>
              <w:jc w:val="center"/>
              <w:rPr>
                <w:rFonts w:ascii="宋体" w:hAnsi="宋体"/>
                <w:b/>
                <w:szCs w:val="21"/>
              </w:rPr>
            </w:pPr>
            <w:r w:rsidRPr="00930E5F">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0A505A" w:rsidRPr="00930E5F" w:rsidRDefault="000A505A" w:rsidP="00C73FE6">
            <w:pPr>
              <w:jc w:val="center"/>
              <w:rPr>
                <w:rFonts w:ascii="宋体" w:hAnsi="宋体"/>
                <w:b/>
                <w:szCs w:val="21"/>
              </w:rPr>
            </w:pPr>
            <w:r w:rsidRPr="00930E5F">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0A505A" w:rsidRPr="00930E5F" w:rsidRDefault="000A505A" w:rsidP="00C73FE6">
            <w:pPr>
              <w:jc w:val="center"/>
              <w:rPr>
                <w:rFonts w:ascii="宋体" w:hAnsi="宋体"/>
                <w:b/>
                <w:szCs w:val="21"/>
              </w:rPr>
            </w:pPr>
            <w:r w:rsidRPr="00930E5F">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0A505A" w:rsidRPr="00930E5F" w:rsidRDefault="000A505A" w:rsidP="00C73FE6">
            <w:pPr>
              <w:jc w:val="center"/>
              <w:rPr>
                <w:rFonts w:ascii="宋体" w:hAnsi="宋体"/>
                <w:b/>
                <w:szCs w:val="21"/>
              </w:rPr>
            </w:pPr>
            <w:r w:rsidRPr="00930E5F">
              <w:rPr>
                <w:rFonts w:ascii="宋体" w:hAnsi="宋体" w:hint="eastAsia"/>
                <w:b/>
                <w:szCs w:val="21"/>
              </w:rPr>
              <w:t>备注</w:t>
            </w:r>
          </w:p>
        </w:tc>
      </w:tr>
      <w:tr w:rsidR="000A505A" w:rsidRPr="00930E5F" w:rsidTr="00C73FE6">
        <w:tc>
          <w:tcPr>
            <w:tcW w:w="817" w:type="dxa"/>
            <w:tcBorders>
              <w:top w:val="single" w:sz="4" w:space="0" w:color="auto"/>
              <w:left w:val="single" w:sz="4" w:space="0" w:color="auto"/>
              <w:bottom w:val="single" w:sz="4" w:space="0" w:color="auto"/>
              <w:right w:val="single" w:sz="4" w:space="0" w:color="auto"/>
            </w:tcBorders>
          </w:tcPr>
          <w:p w:rsidR="000A505A" w:rsidRPr="00930E5F" w:rsidRDefault="000A505A" w:rsidP="00C73FE6">
            <w:pPr>
              <w:jc w:val="center"/>
              <w:rPr>
                <w:rFonts w:ascii="宋体" w:hAnsi="宋体"/>
                <w:szCs w:val="21"/>
              </w:rPr>
            </w:pPr>
            <w:r w:rsidRPr="00930E5F">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0A505A" w:rsidRPr="00930E5F" w:rsidRDefault="000A505A" w:rsidP="00C73FE6">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0A505A" w:rsidRPr="00930E5F" w:rsidRDefault="000A505A" w:rsidP="00C73FE6">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0A505A" w:rsidRPr="00930E5F" w:rsidRDefault="000A505A" w:rsidP="00C73FE6">
            <w:pPr>
              <w:rPr>
                <w:rFonts w:ascii="宋体" w:hAnsi="宋体"/>
                <w:szCs w:val="21"/>
              </w:rPr>
            </w:pPr>
          </w:p>
        </w:tc>
      </w:tr>
      <w:tr w:rsidR="000A505A" w:rsidRPr="00930E5F" w:rsidTr="00C73FE6">
        <w:tc>
          <w:tcPr>
            <w:tcW w:w="817" w:type="dxa"/>
            <w:tcBorders>
              <w:top w:val="single" w:sz="4" w:space="0" w:color="auto"/>
              <w:left w:val="single" w:sz="4" w:space="0" w:color="auto"/>
              <w:bottom w:val="single" w:sz="4" w:space="0" w:color="auto"/>
              <w:right w:val="single" w:sz="4" w:space="0" w:color="auto"/>
            </w:tcBorders>
          </w:tcPr>
          <w:p w:rsidR="000A505A" w:rsidRPr="00930E5F" w:rsidRDefault="000A505A" w:rsidP="00C73FE6">
            <w:pPr>
              <w:jc w:val="center"/>
              <w:rPr>
                <w:rFonts w:ascii="宋体" w:hAnsi="宋体"/>
                <w:szCs w:val="21"/>
              </w:rPr>
            </w:pPr>
            <w:r w:rsidRPr="00930E5F">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0A505A" w:rsidRPr="00930E5F" w:rsidRDefault="000A505A" w:rsidP="00C73FE6">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0A505A" w:rsidRPr="00930E5F" w:rsidRDefault="000A505A" w:rsidP="00C73FE6">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0A505A" w:rsidRPr="00930E5F" w:rsidRDefault="000A505A" w:rsidP="00C73FE6">
            <w:pPr>
              <w:rPr>
                <w:rFonts w:ascii="宋体" w:hAnsi="宋体"/>
                <w:szCs w:val="21"/>
              </w:rPr>
            </w:pPr>
          </w:p>
        </w:tc>
      </w:tr>
      <w:tr w:rsidR="000A505A" w:rsidRPr="00930E5F" w:rsidTr="00C73FE6">
        <w:tc>
          <w:tcPr>
            <w:tcW w:w="817" w:type="dxa"/>
            <w:tcBorders>
              <w:top w:val="single" w:sz="4" w:space="0" w:color="auto"/>
              <w:left w:val="single" w:sz="4" w:space="0" w:color="auto"/>
              <w:bottom w:val="single" w:sz="4" w:space="0" w:color="auto"/>
              <w:right w:val="single" w:sz="4" w:space="0" w:color="auto"/>
            </w:tcBorders>
          </w:tcPr>
          <w:p w:rsidR="000A505A" w:rsidRPr="00930E5F" w:rsidRDefault="000A505A" w:rsidP="00C73FE6">
            <w:pPr>
              <w:jc w:val="center"/>
              <w:rPr>
                <w:rFonts w:ascii="宋体" w:hAnsi="宋体"/>
                <w:szCs w:val="21"/>
              </w:rPr>
            </w:pPr>
            <w:r w:rsidRPr="00930E5F">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0A505A" w:rsidRPr="00930E5F" w:rsidRDefault="000A505A" w:rsidP="00C73FE6">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0A505A" w:rsidRPr="00930E5F" w:rsidRDefault="000A505A" w:rsidP="00C73FE6">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0A505A" w:rsidRPr="00930E5F" w:rsidRDefault="000A505A" w:rsidP="00C73FE6">
            <w:pPr>
              <w:rPr>
                <w:rFonts w:ascii="宋体" w:hAnsi="宋体"/>
                <w:szCs w:val="21"/>
              </w:rPr>
            </w:pPr>
          </w:p>
        </w:tc>
      </w:tr>
      <w:tr w:rsidR="000A505A" w:rsidRPr="00930E5F" w:rsidTr="00C73FE6">
        <w:tc>
          <w:tcPr>
            <w:tcW w:w="817" w:type="dxa"/>
            <w:tcBorders>
              <w:top w:val="single" w:sz="4" w:space="0" w:color="auto"/>
              <w:left w:val="single" w:sz="4" w:space="0" w:color="auto"/>
              <w:bottom w:val="single" w:sz="4" w:space="0" w:color="auto"/>
              <w:right w:val="single" w:sz="4" w:space="0" w:color="auto"/>
            </w:tcBorders>
          </w:tcPr>
          <w:p w:rsidR="000A505A" w:rsidRPr="00930E5F" w:rsidRDefault="000A505A" w:rsidP="00C73FE6">
            <w:pPr>
              <w:jc w:val="center"/>
              <w:rPr>
                <w:rFonts w:ascii="宋体" w:hAnsi="宋体"/>
                <w:szCs w:val="21"/>
              </w:rPr>
            </w:pPr>
            <w:r w:rsidRPr="00930E5F">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0A505A" w:rsidRPr="00930E5F" w:rsidRDefault="000A505A" w:rsidP="00C73FE6">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0A505A" w:rsidRPr="00930E5F" w:rsidRDefault="000A505A" w:rsidP="00C73FE6">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0A505A" w:rsidRPr="00930E5F" w:rsidRDefault="000A505A" w:rsidP="00C73FE6">
            <w:pPr>
              <w:rPr>
                <w:rFonts w:ascii="宋体" w:hAnsi="宋体"/>
                <w:szCs w:val="21"/>
              </w:rPr>
            </w:pPr>
          </w:p>
        </w:tc>
      </w:tr>
    </w:tbl>
    <w:p w:rsidR="000A505A" w:rsidRPr="00930E5F" w:rsidRDefault="000A505A" w:rsidP="000A505A">
      <w:pPr>
        <w:autoSpaceDE w:val="0"/>
        <w:autoSpaceDN w:val="0"/>
        <w:spacing w:line="360" w:lineRule="auto"/>
        <w:rPr>
          <w:rFonts w:ascii="宋体" w:hAnsi="宋体"/>
          <w:szCs w:val="21"/>
        </w:rPr>
      </w:pPr>
    </w:p>
    <w:p w:rsidR="000A505A" w:rsidRPr="00930E5F" w:rsidRDefault="000A505A" w:rsidP="000A505A">
      <w:pPr>
        <w:pStyle w:val="4"/>
        <w:tabs>
          <w:tab w:val="left" w:pos="851"/>
        </w:tabs>
        <w:spacing w:before="0" w:after="0" w:line="360" w:lineRule="auto"/>
        <w:rPr>
          <w:rFonts w:ascii="宋体" w:eastAsia="宋体" w:hAnsi="宋体"/>
          <w:sz w:val="21"/>
          <w:szCs w:val="21"/>
        </w:rPr>
      </w:pPr>
      <w:r w:rsidRPr="00930E5F">
        <w:rPr>
          <w:rFonts w:ascii="宋体" w:eastAsia="宋体" w:hAnsi="宋体" w:hint="eastAsia"/>
          <w:sz w:val="21"/>
          <w:szCs w:val="21"/>
        </w:rPr>
        <w:t>4.</w:t>
      </w:r>
      <w:r w:rsidRPr="00930E5F">
        <w:rPr>
          <w:rFonts w:ascii="宋体" w:eastAsia="宋体" w:hAnsi="宋体"/>
          <w:sz w:val="21"/>
          <w:szCs w:val="21"/>
        </w:rPr>
        <w:t>7</w:t>
      </w:r>
      <w:r w:rsidRPr="00930E5F">
        <w:rPr>
          <w:rFonts w:ascii="宋体" w:eastAsia="宋体" w:hAnsi="宋体" w:hint="eastAsia"/>
          <w:sz w:val="21"/>
          <w:szCs w:val="21"/>
        </w:rPr>
        <w:tab/>
        <w:t>资格性审查要求的其他资质证明文件</w:t>
      </w:r>
    </w:p>
    <w:p w:rsidR="000A505A" w:rsidRPr="00930E5F" w:rsidRDefault="000A505A" w:rsidP="000A505A">
      <w:pPr>
        <w:spacing w:line="360" w:lineRule="auto"/>
        <w:ind w:leftChars="405" w:left="850"/>
        <w:rPr>
          <w:rFonts w:ascii="宋体" w:hAnsi="宋体"/>
          <w:i/>
          <w:szCs w:val="21"/>
        </w:rPr>
      </w:pPr>
      <w:r w:rsidRPr="00930E5F">
        <w:rPr>
          <w:rFonts w:ascii="宋体" w:hAnsi="宋体" w:hint="eastAsia"/>
          <w:i/>
          <w:szCs w:val="21"/>
        </w:rPr>
        <w:t>1.……</w:t>
      </w:r>
    </w:p>
    <w:p w:rsidR="000A505A" w:rsidRPr="00930E5F" w:rsidRDefault="000A505A" w:rsidP="000A505A">
      <w:pPr>
        <w:spacing w:line="360" w:lineRule="auto"/>
        <w:ind w:leftChars="405" w:left="850"/>
        <w:rPr>
          <w:rFonts w:ascii="宋体" w:hAnsi="宋体"/>
          <w:i/>
          <w:szCs w:val="21"/>
        </w:rPr>
      </w:pPr>
      <w:r w:rsidRPr="00930E5F">
        <w:rPr>
          <w:rFonts w:ascii="宋体" w:hAnsi="宋体" w:hint="eastAsia"/>
          <w:i/>
          <w:szCs w:val="21"/>
        </w:rPr>
        <w:t>2.……</w:t>
      </w:r>
    </w:p>
    <w:p w:rsidR="000A505A" w:rsidRPr="00930E5F" w:rsidRDefault="000A505A" w:rsidP="000A505A">
      <w:pPr>
        <w:spacing w:line="360" w:lineRule="auto"/>
        <w:ind w:leftChars="405" w:left="850"/>
        <w:rPr>
          <w:rFonts w:ascii="宋体" w:hAnsi="宋体"/>
          <w:i/>
          <w:szCs w:val="21"/>
        </w:rPr>
      </w:pPr>
      <w:r w:rsidRPr="00930E5F">
        <w:rPr>
          <w:rFonts w:ascii="宋体" w:hAnsi="宋体" w:hint="eastAsia"/>
          <w:i/>
          <w:szCs w:val="21"/>
        </w:rPr>
        <w:t>3.……</w:t>
      </w:r>
    </w:p>
    <w:p w:rsidR="000A505A" w:rsidRPr="00930E5F" w:rsidRDefault="000A505A" w:rsidP="000A505A">
      <w:pPr>
        <w:spacing w:line="360" w:lineRule="auto"/>
        <w:rPr>
          <w:rFonts w:ascii="宋体" w:hAnsi="宋体"/>
          <w:szCs w:val="21"/>
          <w:u w:val="single"/>
        </w:rPr>
      </w:pPr>
    </w:p>
    <w:p w:rsidR="000A505A" w:rsidRPr="00930E5F" w:rsidRDefault="000A505A" w:rsidP="000A505A">
      <w:pPr>
        <w:spacing w:line="360" w:lineRule="auto"/>
        <w:rPr>
          <w:rFonts w:ascii="宋体" w:hAnsi="宋体"/>
          <w:szCs w:val="21"/>
          <w:u w:val="single"/>
        </w:rPr>
      </w:pPr>
    </w:p>
    <w:p w:rsidR="000A505A" w:rsidRPr="00930E5F" w:rsidRDefault="000A505A" w:rsidP="000A505A">
      <w:pPr>
        <w:pStyle w:val="4"/>
        <w:tabs>
          <w:tab w:val="left" w:pos="851"/>
        </w:tabs>
        <w:spacing w:before="0" w:after="0" w:line="360" w:lineRule="auto"/>
        <w:rPr>
          <w:rFonts w:ascii="宋体" w:eastAsia="宋体" w:hAnsi="宋体"/>
          <w:sz w:val="21"/>
          <w:szCs w:val="21"/>
        </w:rPr>
      </w:pPr>
      <w:r w:rsidRPr="00930E5F">
        <w:rPr>
          <w:rFonts w:ascii="宋体" w:eastAsia="宋体" w:hAnsi="宋体" w:hint="eastAsia"/>
          <w:sz w:val="21"/>
          <w:szCs w:val="21"/>
        </w:rPr>
        <w:t>4.</w:t>
      </w:r>
      <w:r w:rsidRPr="00930E5F">
        <w:rPr>
          <w:rFonts w:ascii="宋体" w:eastAsia="宋体" w:hAnsi="宋体"/>
          <w:sz w:val="21"/>
          <w:szCs w:val="21"/>
        </w:rPr>
        <w:t>8</w:t>
      </w:r>
      <w:r w:rsidRPr="00930E5F">
        <w:rPr>
          <w:rFonts w:ascii="宋体" w:eastAsia="宋体" w:hAnsi="宋体" w:hint="eastAsia"/>
          <w:sz w:val="21"/>
          <w:szCs w:val="21"/>
        </w:rPr>
        <w:tab/>
        <w:t>名称变更</w:t>
      </w:r>
    </w:p>
    <w:p w:rsidR="000A505A" w:rsidRPr="00930E5F" w:rsidRDefault="000A505A" w:rsidP="000A505A">
      <w:pPr>
        <w:pStyle w:val="afa"/>
        <w:spacing w:before="0" w:after="0" w:line="360" w:lineRule="auto"/>
        <w:ind w:leftChars="405" w:left="850"/>
        <w:rPr>
          <w:rFonts w:ascii="宋体" w:hAnsi="宋体"/>
          <w:sz w:val="21"/>
          <w:szCs w:val="21"/>
        </w:rPr>
      </w:pPr>
      <w:r w:rsidRPr="00930E5F">
        <w:rPr>
          <w:rFonts w:ascii="宋体" w:hAnsi="宋体" w:hint="eastAsia"/>
          <w:sz w:val="21"/>
          <w:szCs w:val="21"/>
        </w:rPr>
        <w:t>投标供应商如果有名称变更的，应提供由市场监督管理部门出具的变更证明文件。</w:t>
      </w:r>
    </w:p>
    <w:p w:rsidR="000A505A" w:rsidRPr="00930E5F" w:rsidRDefault="000A505A" w:rsidP="000A505A">
      <w:pPr>
        <w:pStyle w:val="afa"/>
        <w:spacing w:before="0" w:after="0" w:line="360" w:lineRule="auto"/>
        <w:ind w:leftChars="405" w:left="850"/>
        <w:rPr>
          <w:rFonts w:ascii="宋体" w:hAnsi="宋体"/>
          <w:sz w:val="21"/>
          <w:szCs w:val="21"/>
        </w:rPr>
      </w:pPr>
    </w:p>
    <w:p w:rsidR="000A505A" w:rsidRPr="00930E5F" w:rsidRDefault="000A505A" w:rsidP="000A505A">
      <w:pPr>
        <w:pStyle w:val="afa"/>
        <w:spacing w:before="0" w:after="0" w:line="360" w:lineRule="auto"/>
        <w:ind w:leftChars="405" w:left="850"/>
        <w:rPr>
          <w:rFonts w:ascii="宋体" w:hAnsi="宋体"/>
          <w:b/>
          <w:bCs w:val="0"/>
          <w:spacing w:val="0"/>
          <w:kern w:val="2"/>
          <w:sz w:val="21"/>
          <w:szCs w:val="21"/>
          <w:lang w:val="en-GB"/>
        </w:rPr>
      </w:pPr>
    </w:p>
    <w:p w:rsidR="000A505A" w:rsidRPr="00930E5F" w:rsidRDefault="000A505A" w:rsidP="000A505A">
      <w:pPr>
        <w:pStyle w:val="4"/>
        <w:tabs>
          <w:tab w:val="left" w:pos="851"/>
        </w:tabs>
        <w:spacing w:before="0" w:after="0" w:line="360" w:lineRule="auto"/>
        <w:rPr>
          <w:rFonts w:ascii="宋体" w:hAnsi="宋体"/>
          <w:sz w:val="21"/>
          <w:szCs w:val="21"/>
          <w:lang w:val="en-GB"/>
        </w:rPr>
      </w:pPr>
      <w:r w:rsidRPr="00930E5F">
        <w:rPr>
          <w:rFonts w:ascii="宋体" w:hAnsi="宋体" w:hint="eastAsia"/>
          <w:sz w:val="21"/>
          <w:szCs w:val="21"/>
          <w:lang w:val="en-GB"/>
        </w:rPr>
        <w:t>4</w:t>
      </w:r>
      <w:r w:rsidRPr="00930E5F">
        <w:rPr>
          <w:rFonts w:ascii="宋体" w:hAnsi="宋体"/>
          <w:sz w:val="21"/>
          <w:szCs w:val="21"/>
          <w:lang w:val="en-GB"/>
        </w:rPr>
        <w:t>.9</w:t>
      </w:r>
      <w:r w:rsidRPr="00930E5F">
        <w:rPr>
          <w:rFonts w:ascii="宋体" w:hAnsi="宋体"/>
          <w:sz w:val="21"/>
          <w:szCs w:val="21"/>
          <w:lang w:val="en-GB"/>
        </w:rPr>
        <w:tab/>
      </w:r>
      <w:r w:rsidRPr="00930E5F">
        <w:rPr>
          <w:rFonts w:ascii="宋体" w:hAnsi="宋体" w:hint="eastAsia"/>
          <w:sz w:val="21"/>
          <w:szCs w:val="21"/>
          <w:lang w:val="en-GB"/>
        </w:rPr>
        <w:t>附件</w:t>
      </w:r>
      <w:r w:rsidRPr="00930E5F">
        <w:rPr>
          <w:rFonts w:ascii="宋体" w:hAnsi="宋体" w:hint="eastAsia"/>
          <w:sz w:val="21"/>
          <w:szCs w:val="21"/>
          <w:lang w:val="en-GB"/>
        </w:rPr>
        <w:t>X: (</w:t>
      </w:r>
      <w:r w:rsidRPr="00930E5F">
        <w:rPr>
          <w:rFonts w:ascii="宋体" w:hAnsi="宋体" w:hint="eastAsia"/>
          <w:sz w:val="21"/>
          <w:szCs w:val="21"/>
          <w:lang w:val="en-GB"/>
        </w:rPr>
        <w:t>对于采购需求写明“提供承诺”的条款，供应商可参照以下格式提供承诺</w:t>
      </w:r>
      <w:r w:rsidRPr="00930E5F">
        <w:rPr>
          <w:rFonts w:ascii="宋体" w:hAnsi="宋体" w:hint="eastAsia"/>
          <w:sz w:val="21"/>
          <w:szCs w:val="21"/>
          <w:lang w:val="en-GB"/>
        </w:rPr>
        <w:t>)</w:t>
      </w:r>
    </w:p>
    <w:p w:rsidR="000A505A" w:rsidRPr="00930E5F" w:rsidRDefault="000A505A" w:rsidP="000A505A">
      <w:pPr>
        <w:spacing w:line="360" w:lineRule="auto"/>
        <w:ind w:firstLineChars="200" w:firstLine="640"/>
        <w:jc w:val="center"/>
        <w:rPr>
          <w:rFonts w:ascii="宋体" w:hAnsi="宋体"/>
          <w:sz w:val="32"/>
          <w:szCs w:val="32"/>
        </w:rPr>
      </w:pPr>
      <w:r w:rsidRPr="00930E5F">
        <w:rPr>
          <w:rFonts w:ascii="宋体" w:hAnsi="宋体" w:hint="eastAsia"/>
          <w:sz w:val="32"/>
          <w:szCs w:val="32"/>
        </w:rPr>
        <w:t>承诺函</w:t>
      </w:r>
    </w:p>
    <w:p w:rsidR="000A505A" w:rsidRPr="00930E5F" w:rsidRDefault="000A505A" w:rsidP="000A505A">
      <w:pPr>
        <w:spacing w:line="360" w:lineRule="auto"/>
        <w:ind w:firstLineChars="200" w:firstLine="640"/>
        <w:jc w:val="center"/>
        <w:rPr>
          <w:rFonts w:ascii="宋体" w:hAnsi="宋体"/>
          <w:sz w:val="32"/>
          <w:szCs w:val="32"/>
        </w:rPr>
      </w:pPr>
    </w:p>
    <w:p w:rsidR="000A505A" w:rsidRPr="00930E5F" w:rsidRDefault="000A505A" w:rsidP="000A505A">
      <w:pPr>
        <w:pStyle w:val="ac"/>
        <w:spacing w:line="360" w:lineRule="auto"/>
        <w:rPr>
          <w:rFonts w:hAnsi="宋体"/>
          <w:b/>
        </w:rPr>
      </w:pPr>
      <w:r w:rsidRPr="00930E5F">
        <w:rPr>
          <w:rFonts w:hAnsi="宋体" w:hint="eastAsia"/>
        </w:rPr>
        <w:lastRenderedPageBreak/>
        <w:t xml:space="preserve">致： </w:t>
      </w:r>
      <w:r w:rsidRPr="00930E5F">
        <w:rPr>
          <w:rFonts w:hAnsi="宋体" w:hint="eastAsia"/>
          <w:b/>
          <w:u w:val="single"/>
        </w:rPr>
        <w:t xml:space="preserve">采购人名称 </w:t>
      </w:r>
    </w:p>
    <w:p w:rsidR="000A505A" w:rsidRPr="00930E5F" w:rsidRDefault="000A505A" w:rsidP="000A505A">
      <w:pPr>
        <w:spacing w:line="360" w:lineRule="auto"/>
        <w:ind w:firstLineChars="200" w:firstLine="420"/>
        <w:rPr>
          <w:rFonts w:ascii="宋体" w:hAnsi="宋体"/>
          <w:szCs w:val="21"/>
        </w:rPr>
      </w:pPr>
    </w:p>
    <w:p w:rsidR="000A505A" w:rsidRPr="00930E5F" w:rsidRDefault="000A505A" w:rsidP="000A505A">
      <w:pPr>
        <w:spacing w:line="360" w:lineRule="auto"/>
        <w:ind w:firstLineChars="200" w:firstLine="420"/>
        <w:rPr>
          <w:rFonts w:ascii="宋体" w:hAnsi="宋体"/>
          <w:szCs w:val="21"/>
        </w:rPr>
      </w:pPr>
      <w:r w:rsidRPr="00930E5F">
        <w:rPr>
          <w:rFonts w:ascii="宋体" w:hAnsi="宋体" w:hint="eastAsia"/>
          <w:szCs w:val="21"/>
        </w:rPr>
        <w:t>对于</w:t>
      </w:r>
      <w:r w:rsidRPr="00930E5F">
        <w:rPr>
          <w:rFonts w:ascii="宋体" w:hAnsi="宋体" w:hint="eastAsia"/>
          <w:kern w:val="28"/>
          <w:szCs w:val="21"/>
        </w:rPr>
        <w:t>项目（项目编号：         ）</w:t>
      </w:r>
      <w:r w:rsidRPr="00930E5F">
        <w:rPr>
          <w:rFonts w:ascii="宋体" w:hAnsi="宋体" w:hint="eastAsia"/>
          <w:szCs w:val="21"/>
        </w:rPr>
        <w:t>，我方郑重承诺如下：</w:t>
      </w:r>
    </w:p>
    <w:p w:rsidR="000A505A" w:rsidRPr="00930E5F" w:rsidRDefault="000A505A" w:rsidP="000A505A">
      <w:pPr>
        <w:spacing w:line="360" w:lineRule="auto"/>
        <w:ind w:firstLineChars="200" w:firstLine="420"/>
        <w:rPr>
          <w:rFonts w:ascii="宋体" w:hAnsi="宋体"/>
          <w:szCs w:val="21"/>
        </w:rPr>
      </w:pPr>
      <w:r w:rsidRPr="00930E5F">
        <w:rPr>
          <w:rFonts w:ascii="宋体" w:hAnsi="宋体" w:hint="eastAsia"/>
          <w:szCs w:val="21"/>
        </w:rPr>
        <w:t>如中标/成交，我方承诺严格落实采购文件以下条款：(建议逐条复制采购文件相关条款原文)</w:t>
      </w:r>
    </w:p>
    <w:p w:rsidR="000A505A" w:rsidRPr="00930E5F" w:rsidRDefault="000A505A" w:rsidP="000A505A">
      <w:pPr>
        <w:spacing w:line="360" w:lineRule="auto"/>
        <w:ind w:firstLine="405"/>
        <w:rPr>
          <w:rFonts w:ascii="宋体" w:hAnsi="宋体"/>
          <w:szCs w:val="21"/>
        </w:rPr>
      </w:pPr>
      <w:r w:rsidRPr="00930E5F">
        <w:rPr>
          <w:rFonts w:ascii="宋体" w:hAnsi="宋体" w:hint="eastAsia"/>
          <w:szCs w:val="21"/>
        </w:rPr>
        <w:t>（一）星号条款</w:t>
      </w:r>
    </w:p>
    <w:p w:rsidR="000A505A" w:rsidRPr="00930E5F" w:rsidRDefault="000A505A" w:rsidP="000A505A">
      <w:pPr>
        <w:spacing w:line="360" w:lineRule="auto"/>
        <w:ind w:firstLine="405"/>
        <w:rPr>
          <w:rFonts w:ascii="宋体" w:hAnsi="宋体"/>
          <w:szCs w:val="21"/>
        </w:rPr>
      </w:pPr>
      <w:r w:rsidRPr="00930E5F">
        <w:rPr>
          <w:rFonts w:ascii="宋体" w:hAnsi="宋体" w:hint="eastAsia"/>
          <w:szCs w:val="21"/>
        </w:rPr>
        <w:t>1.</w:t>
      </w:r>
    </w:p>
    <w:p w:rsidR="000A505A" w:rsidRPr="00930E5F" w:rsidRDefault="000A505A" w:rsidP="000A505A">
      <w:pPr>
        <w:spacing w:line="360" w:lineRule="auto"/>
        <w:ind w:firstLine="405"/>
        <w:rPr>
          <w:rFonts w:ascii="宋体" w:hAnsi="宋体"/>
          <w:szCs w:val="21"/>
        </w:rPr>
      </w:pPr>
      <w:r w:rsidRPr="00930E5F">
        <w:rPr>
          <w:rFonts w:ascii="宋体" w:hAnsi="宋体" w:hint="eastAsia"/>
          <w:szCs w:val="21"/>
        </w:rPr>
        <w:t>2.</w:t>
      </w:r>
    </w:p>
    <w:p w:rsidR="000A505A" w:rsidRPr="00930E5F" w:rsidRDefault="000A505A" w:rsidP="000A505A">
      <w:pPr>
        <w:spacing w:line="360" w:lineRule="auto"/>
        <w:ind w:firstLine="405"/>
        <w:rPr>
          <w:rFonts w:ascii="宋体" w:hAnsi="宋体"/>
          <w:szCs w:val="21"/>
        </w:rPr>
      </w:pPr>
      <w:r w:rsidRPr="00930E5F">
        <w:rPr>
          <w:rFonts w:ascii="宋体" w:hAnsi="宋体" w:hint="eastAsia"/>
          <w:szCs w:val="21"/>
        </w:rPr>
        <w:t>3.</w:t>
      </w:r>
    </w:p>
    <w:p w:rsidR="000A505A" w:rsidRPr="00930E5F" w:rsidRDefault="000A505A" w:rsidP="000A505A">
      <w:pPr>
        <w:spacing w:line="360" w:lineRule="auto"/>
        <w:ind w:firstLine="405"/>
        <w:rPr>
          <w:rFonts w:ascii="宋体" w:hAnsi="宋体"/>
          <w:szCs w:val="21"/>
        </w:rPr>
      </w:pPr>
      <w:r w:rsidRPr="00930E5F">
        <w:rPr>
          <w:rFonts w:ascii="宋体" w:hAnsi="宋体" w:hint="eastAsia"/>
          <w:szCs w:val="21"/>
        </w:rPr>
        <w:t>………</w:t>
      </w:r>
    </w:p>
    <w:p w:rsidR="000A505A" w:rsidRPr="00930E5F" w:rsidRDefault="000A505A" w:rsidP="000A505A">
      <w:pPr>
        <w:spacing w:line="360" w:lineRule="auto"/>
        <w:ind w:firstLine="405"/>
        <w:rPr>
          <w:rFonts w:ascii="宋体" w:hAnsi="宋体"/>
          <w:szCs w:val="21"/>
        </w:rPr>
      </w:pPr>
      <w:r w:rsidRPr="00930E5F">
        <w:rPr>
          <w:rFonts w:ascii="宋体" w:hAnsi="宋体" w:hint="eastAsia"/>
          <w:szCs w:val="21"/>
        </w:rPr>
        <w:t>（二）三角号条款</w:t>
      </w:r>
    </w:p>
    <w:p w:rsidR="000A505A" w:rsidRPr="00930E5F" w:rsidRDefault="000A505A" w:rsidP="000A505A">
      <w:pPr>
        <w:spacing w:line="360" w:lineRule="auto"/>
        <w:ind w:firstLine="405"/>
        <w:rPr>
          <w:rFonts w:ascii="宋体" w:hAnsi="宋体"/>
          <w:szCs w:val="21"/>
        </w:rPr>
      </w:pPr>
      <w:r w:rsidRPr="00930E5F">
        <w:rPr>
          <w:rFonts w:ascii="宋体" w:hAnsi="宋体" w:hint="eastAsia"/>
          <w:szCs w:val="21"/>
        </w:rPr>
        <w:t>1.</w:t>
      </w:r>
    </w:p>
    <w:p w:rsidR="000A505A" w:rsidRPr="00930E5F" w:rsidRDefault="000A505A" w:rsidP="000A505A">
      <w:pPr>
        <w:spacing w:line="360" w:lineRule="auto"/>
        <w:ind w:firstLine="405"/>
        <w:rPr>
          <w:rFonts w:ascii="宋体" w:hAnsi="宋体"/>
          <w:szCs w:val="21"/>
        </w:rPr>
      </w:pPr>
      <w:r w:rsidRPr="00930E5F">
        <w:rPr>
          <w:rFonts w:ascii="宋体" w:hAnsi="宋体" w:hint="eastAsia"/>
          <w:szCs w:val="21"/>
        </w:rPr>
        <w:t>2.</w:t>
      </w:r>
    </w:p>
    <w:p w:rsidR="000A505A" w:rsidRPr="00930E5F" w:rsidRDefault="000A505A" w:rsidP="000A505A">
      <w:pPr>
        <w:spacing w:line="360" w:lineRule="auto"/>
        <w:ind w:firstLine="405"/>
        <w:rPr>
          <w:rFonts w:ascii="宋体" w:hAnsi="宋体"/>
          <w:szCs w:val="21"/>
        </w:rPr>
      </w:pPr>
      <w:r w:rsidRPr="00930E5F">
        <w:rPr>
          <w:rFonts w:ascii="宋体" w:hAnsi="宋体" w:hint="eastAsia"/>
          <w:szCs w:val="21"/>
        </w:rPr>
        <w:t>3.</w:t>
      </w:r>
    </w:p>
    <w:p w:rsidR="000A505A" w:rsidRPr="00930E5F" w:rsidRDefault="000A505A" w:rsidP="000A505A">
      <w:pPr>
        <w:spacing w:line="360" w:lineRule="auto"/>
        <w:ind w:firstLine="405"/>
        <w:rPr>
          <w:rFonts w:ascii="宋体" w:hAnsi="宋体"/>
          <w:szCs w:val="21"/>
        </w:rPr>
      </w:pPr>
      <w:r w:rsidRPr="00930E5F">
        <w:rPr>
          <w:rFonts w:ascii="宋体" w:hAnsi="宋体" w:hint="eastAsia"/>
          <w:szCs w:val="21"/>
        </w:rPr>
        <w:t>………</w:t>
      </w:r>
    </w:p>
    <w:p w:rsidR="000A505A" w:rsidRPr="00930E5F" w:rsidRDefault="000A505A" w:rsidP="000A505A">
      <w:pPr>
        <w:spacing w:line="360" w:lineRule="auto"/>
        <w:ind w:firstLine="405"/>
        <w:rPr>
          <w:rFonts w:ascii="宋体" w:hAnsi="宋体"/>
          <w:szCs w:val="21"/>
        </w:rPr>
      </w:pPr>
      <w:r w:rsidRPr="00930E5F">
        <w:rPr>
          <w:rFonts w:ascii="宋体" w:hAnsi="宋体" w:hint="eastAsia"/>
          <w:szCs w:val="21"/>
        </w:rPr>
        <w:t>（三）非星号、非三角号条款</w:t>
      </w:r>
    </w:p>
    <w:p w:rsidR="000A505A" w:rsidRPr="00930E5F" w:rsidRDefault="000A505A" w:rsidP="000A505A">
      <w:pPr>
        <w:spacing w:line="360" w:lineRule="auto"/>
        <w:ind w:firstLine="405"/>
        <w:rPr>
          <w:rFonts w:ascii="宋体" w:hAnsi="宋体"/>
          <w:szCs w:val="21"/>
        </w:rPr>
      </w:pPr>
      <w:r w:rsidRPr="00930E5F">
        <w:rPr>
          <w:rFonts w:ascii="宋体" w:hAnsi="宋体" w:hint="eastAsia"/>
          <w:szCs w:val="21"/>
        </w:rPr>
        <w:t>1.</w:t>
      </w:r>
    </w:p>
    <w:p w:rsidR="000A505A" w:rsidRPr="00930E5F" w:rsidRDefault="000A505A" w:rsidP="000A505A">
      <w:pPr>
        <w:spacing w:line="360" w:lineRule="auto"/>
        <w:ind w:firstLine="405"/>
        <w:rPr>
          <w:rFonts w:ascii="宋体" w:hAnsi="宋体"/>
          <w:szCs w:val="21"/>
        </w:rPr>
      </w:pPr>
      <w:r w:rsidRPr="00930E5F">
        <w:rPr>
          <w:rFonts w:ascii="宋体" w:hAnsi="宋体" w:hint="eastAsia"/>
          <w:szCs w:val="21"/>
        </w:rPr>
        <w:t>2.</w:t>
      </w:r>
    </w:p>
    <w:p w:rsidR="000A505A" w:rsidRPr="00930E5F" w:rsidRDefault="000A505A" w:rsidP="000A505A">
      <w:pPr>
        <w:spacing w:line="360" w:lineRule="auto"/>
        <w:ind w:firstLine="405"/>
        <w:rPr>
          <w:rFonts w:ascii="宋体" w:hAnsi="宋体"/>
          <w:szCs w:val="21"/>
        </w:rPr>
      </w:pPr>
      <w:r w:rsidRPr="00930E5F">
        <w:rPr>
          <w:rFonts w:ascii="宋体" w:hAnsi="宋体" w:hint="eastAsia"/>
          <w:szCs w:val="21"/>
        </w:rPr>
        <w:t>3.</w:t>
      </w:r>
    </w:p>
    <w:p w:rsidR="000A505A" w:rsidRPr="00930E5F" w:rsidRDefault="000A505A" w:rsidP="000A505A">
      <w:pPr>
        <w:spacing w:line="360" w:lineRule="auto"/>
        <w:ind w:firstLine="405"/>
        <w:rPr>
          <w:rFonts w:ascii="宋体" w:hAnsi="宋体"/>
          <w:szCs w:val="21"/>
        </w:rPr>
      </w:pPr>
      <w:r w:rsidRPr="00930E5F">
        <w:rPr>
          <w:rFonts w:ascii="宋体" w:hAnsi="宋体" w:hint="eastAsia"/>
          <w:szCs w:val="21"/>
        </w:rPr>
        <w:t>………</w:t>
      </w:r>
    </w:p>
    <w:p w:rsidR="000A505A" w:rsidRPr="00930E5F" w:rsidRDefault="000A505A" w:rsidP="000A505A">
      <w:pPr>
        <w:spacing w:line="360" w:lineRule="auto"/>
        <w:ind w:firstLine="405"/>
        <w:rPr>
          <w:rFonts w:ascii="宋体" w:hAnsi="宋体"/>
          <w:szCs w:val="21"/>
        </w:rPr>
      </w:pPr>
    </w:p>
    <w:p w:rsidR="000A505A" w:rsidRPr="00930E5F" w:rsidRDefault="000A505A" w:rsidP="000A505A">
      <w:pPr>
        <w:spacing w:line="360" w:lineRule="auto"/>
        <w:ind w:firstLine="405"/>
        <w:rPr>
          <w:rFonts w:ascii="宋体" w:hAnsi="宋体"/>
          <w:szCs w:val="21"/>
        </w:rPr>
      </w:pPr>
      <w:r w:rsidRPr="00930E5F">
        <w:rPr>
          <w:rFonts w:ascii="宋体" w:hAnsi="宋体" w:hint="eastAsia"/>
          <w:szCs w:val="21"/>
        </w:rPr>
        <w:t>特此承诺。</w:t>
      </w:r>
    </w:p>
    <w:p w:rsidR="000A505A" w:rsidRPr="00930E5F" w:rsidRDefault="000A505A" w:rsidP="000A505A">
      <w:pPr>
        <w:spacing w:line="360" w:lineRule="auto"/>
        <w:ind w:firstLine="405"/>
        <w:rPr>
          <w:rFonts w:ascii="宋体" w:hAnsi="宋体"/>
          <w:szCs w:val="21"/>
        </w:rPr>
      </w:pPr>
    </w:p>
    <w:p w:rsidR="000A505A" w:rsidRPr="00930E5F" w:rsidRDefault="000A505A" w:rsidP="000A505A">
      <w:pPr>
        <w:spacing w:line="360" w:lineRule="auto"/>
        <w:ind w:firstLine="405"/>
        <w:rPr>
          <w:rFonts w:ascii="宋体" w:hAnsi="宋体"/>
          <w:szCs w:val="21"/>
        </w:rPr>
      </w:pPr>
    </w:p>
    <w:p w:rsidR="000A505A" w:rsidRPr="00930E5F" w:rsidRDefault="000A505A" w:rsidP="000A505A">
      <w:pPr>
        <w:spacing w:line="360" w:lineRule="auto"/>
        <w:ind w:firstLineChars="800" w:firstLine="1680"/>
        <w:rPr>
          <w:rFonts w:ascii="宋体" w:hAnsi="宋体"/>
          <w:szCs w:val="21"/>
        </w:rPr>
      </w:pPr>
    </w:p>
    <w:p w:rsidR="000A505A" w:rsidRPr="00930E5F" w:rsidRDefault="000A505A" w:rsidP="000A505A">
      <w:pPr>
        <w:adjustRightInd w:val="0"/>
        <w:snapToGrid w:val="0"/>
        <w:spacing w:line="360" w:lineRule="auto"/>
        <w:ind w:firstLineChars="1850" w:firstLine="3885"/>
        <w:rPr>
          <w:rFonts w:ascii="宋体" w:hAnsi="宋体"/>
          <w:szCs w:val="21"/>
          <w:u w:val="single"/>
        </w:rPr>
      </w:pPr>
      <w:r w:rsidRPr="00930E5F">
        <w:rPr>
          <w:rFonts w:ascii="宋体" w:hAnsi="宋体" w:hint="eastAsia"/>
          <w:szCs w:val="21"/>
        </w:rPr>
        <w:t>供应商名称（盖章）：</w:t>
      </w:r>
    </w:p>
    <w:p w:rsidR="000A505A" w:rsidRPr="00930E5F" w:rsidRDefault="000A505A" w:rsidP="000A505A">
      <w:pPr>
        <w:spacing w:line="360" w:lineRule="auto"/>
        <w:ind w:firstLineChars="1850" w:firstLine="3885"/>
        <w:rPr>
          <w:rFonts w:ascii="宋体" w:hAnsi="宋体"/>
          <w:szCs w:val="21"/>
        </w:rPr>
      </w:pPr>
      <w:r w:rsidRPr="00930E5F">
        <w:rPr>
          <w:rFonts w:ascii="宋体" w:hAnsi="宋体" w:hint="eastAsia"/>
          <w:szCs w:val="21"/>
        </w:rPr>
        <w:t>日期：   年   月   日</w:t>
      </w:r>
    </w:p>
    <w:p w:rsidR="000A505A" w:rsidRPr="00930E5F" w:rsidRDefault="000A505A" w:rsidP="000A505A">
      <w:pPr>
        <w:pStyle w:val="afa"/>
        <w:spacing w:before="0" w:after="0" w:line="360" w:lineRule="auto"/>
        <w:ind w:leftChars="405" w:left="850"/>
        <w:rPr>
          <w:rFonts w:ascii="宋体" w:hAnsi="宋体"/>
          <w:b/>
          <w:bCs w:val="0"/>
          <w:spacing w:val="0"/>
          <w:kern w:val="2"/>
          <w:sz w:val="21"/>
          <w:szCs w:val="21"/>
          <w:lang w:val="en-GB"/>
        </w:rPr>
      </w:pPr>
    </w:p>
    <w:p w:rsidR="000A505A" w:rsidRPr="00930E5F" w:rsidRDefault="000A505A" w:rsidP="000A505A">
      <w:pPr>
        <w:pStyle w:val="afa"/>
        <w:spacing w:before="0" w:after="0" w:line="360" w:lineRule="auto"/>
        <w:ind w:leftChars="405" w:left="850"/>
        <w:rPr>
          <w:rFonts w:ascii="宋体" w:hAnsi="宋体"/>
          <w:b/>
          <w:bCs w:val="0"/>
          <w:spacing w:val="0"/>
          <w:kern w:val="2"/>
          <w:sz w:val="21"/>
          <w:szCs w:val="21"/>
          <w:lang w:val="en-GB"/>
        </w:rPr>
      </w:pPr>
    </w:p>
    <w:p w:rsidR="000A505A" w:rsidRPr="00930E5F" w:rsidRDefault="000A505A" w:rsidP="000A505A">
      <w:pPr>
        <w:pStyle w:val="4"/>
        <w:tabs>
          <w:tab w:val="left" w:pos="851"/>
        </w:tabs>
        <w:spacing w:before="0" w:after="0" w:line="360" w:lineRule="auto"/>
        <w:rPr>
          <w:rFonts w:ascii="宋体" w:eastAsia="宋体" w:hAnsi="宋体"/>
          <w:sz w:val="21"/>
          <w:szCs w:val="21"/>
        </w:rPr>
      </w:pPr>
      <w:r w:rsidRPr="00930E5F">
        <w:rPr>
          <w:rFonts w:ascii="宋体" w:eastAsia="宋体" w:hAnsi="宋体" w:hint="eastAsia"/>
          <w:sz w:val="21"/>
          <w:szCs w:val="21"/>
        </w:rPr>
        <w:lastRenderedPageBreak/>
        <w:t>4.</w:t>
      </w:r>
      <w:r w:rsidRPr="00930E5F">
        <w:rPr>
          <w:rFonts w:ascii="宋体" w:eastAsia="宋体" w:hAnsi="宋体"/>
          <w:sz w:val="21"/>
          <w:szCs w:val="21"/>
        </w:rPr>
        <w:t>10</w:t>
      </w:r>
      <w:r w:rsidRPr="00930E5F">
        <w:rPr>
          <w:rFonts w:ascii="宋体" w:eastAsia="宋体" w:hAnsi="宋体" w:hint="eastAsia"/>
          <w:sz w:val="21"/>
          <w:szCs w:val="21"/>
        </w:rPr>
        <w:tab/>
        <w:t>中小企业声明函（所投产品制造商为中小企业时提交本函，所属行业应符合采购文件中明确的本项目所属行业）</w:t>
      </w:r>
    </w:p>
    <w:p w:rsidR="000A505A" w:rsidRPr="00930E5F" w:rsidRDefault="000A505A" w:rsidP="000A505A">
      <w:pPr>
        <w:spacing w:line="360" w:lineRule="auto"/>
        <w:jc w:val="center"/>
        <w:rPr>
          <w:rFonts w:ascii="宋体" w:hAnsi="宋体"/>
          <w:b/>
          <w:szCs w:val="21"/>
        </w:rPr>
      </w:pPr>
    </w:p>
    <w:p w:rsidR="000A505A" w:rsidRPr="00930E5F" w:rsidRDefault="000A505A" w:rsidP="000A505A">
      <w:pPr>
        <w:spacing w:line="360" w:lineRule="auto"/>
        <w:jc w:val="center"/>
        <w:rPr>
          <w:rFonts w:ascii="宋体" w:hAnsi="宋体"/>
          <w:b/>
          <w:sz w:val="24"/>
        </w:rPr>
      </w:pPr>
      <w:r w:rsidRPr="00930E5F">
        <w:rPr>
          <w:rFonts w:ascii="宋体" w:hAnsi="宋体"/>
          <w:b/>
          <w:sz w:val="24"/>
        </w:rPr>
        <w:t>中小企业声明函（</w:t>
      </w:r>
      <w:r w:rsidRPr="00930E5F">
        <w:rPr>
          <w:rFonts w:ascii="宋体" w:hAnsi="宋体" w:hint="eastAsia"/>
          <w:b/>
          <w:sz w:val="24"/>
        </w:rPr>
        <w:t>货物</w:t>
      </w:r>
      <w:r w:rsidRPr="00930E5F">
        <w:rPr>
          <w:rFonts w:ascii="宋体" w:hAnsi="宋体"/>
          <w:b/>
          <w:sz w:val="24"/>
        </w:rPr>
        <w:t xml:space="preserve">） </w:t>
      </w:r>
    </w:p>
    <w:p w:rsidR="000A505A" w:rsidRPr="00930E5F" w:rsidRDefault="000A505A" w:rsidP="000A505A">
      <w:pPr>
        <w:spacing w:line="360" w:lineRule="auto"/>
        <w:jc w:val="left"/>
      </w:pPr>
      <w:r w:rsidRPr="00930E5F">
        <w:rPr>
          <w:rFonts w:ascii="宋体" w:hAnsi="宋体"/>
          <w:bCs/>
          <w:spacing w:val="10"/>
          <w:kern w:val="0"/>
          <w:szCs w:val="21"/>
        </w:rPr>
        <w:t>本公司（联合体）郑重声明，根据《政府采购促进中小企业发展管理办法</w:t>
      </w:r>
      <w:r w:rsidRPr="00930E5F">
        <w:t>》（财库﹝</w:t>
      </w:r>
      <w:r w:rsidRPr="00930E5F">
        <w:t>2020</w:t>
      </w:r>
      <w:r w:rsidRPr="00930E5F">
        <w:t>﹞</w:t>
      </w:r>
      <w:r w:rsidRPr="00930E5F">
        <w:t xml:space="preserve">46 </w:t>
      </w:r>
      <w:r w:rsidRPr="00930E5F">
        <w:t>号）的规定，本公司（联合体）参加</w:t>
      </w:r>
      <w:r w:rsidRPr="00930E5F">
        <w:rPr>
          <w:i/>
          <w:u w:val="single"/>
        </w:rPr>
        <w:t>（单位名称）</w:t>
      </w:r>
      <w:r w:rsidRPr="00930E5F">
        <w:t>的</w:t>
      </w:r>
      <w:r w:rsidRPr="00930E5F">
        <w:rPr>
          <w:i/>
          <w:u w:val="single"/>
        </w:rPr>
        <w:t>（项目名称）</w:t>
      </w:r>
      <w:r w:rsidRPr="00930E5F">
        <w:t>采购活动，</w:t>
      </w:r>
      <w:r w:rsidRPr="00930E5F">
        <w:rPr>
          <w:rFonts w:hint="eastAsia"/>
        </w:rPr>
        <w:t>提供</w:t>
      </w:r>
      <w:r w:rsidRPr="00930E5F">
        <w:t>的货物全部由符合政策要求的中小企业制造。相关企业（含联合体中的中小企业、签订分包意向协议的中小企业）的具体情况如下：</w:t>
      </w:r>
    </w:p>
    <w:p w:rsidR="000A505A" w:rsidRPr="00930E5F" w:rsidRDefault="000A505A" w:rsidP="000A505A">
      <w:pPr>
        <w:spacing w:line="360" w:lineRule="auto"/>
        <w:jc w:val="left"/>
      </w:pPr>
      <w:r w:rsidRPr="00930E5F">
        <w:t xml:space="preserve"> 1. </w:t>
      </w:r>
      <w:r w:rsidRPr="00930E5F">
        <w:rPr>
          <w:i/>
          <w:u w:val="single"/>
        </w:rPr>
        <w:t>（标的名称）</w:t>
      </w:r>
      <w:r w:rsidRPr="00930E5F">
        <w:t>，属于</w:t>
      </w:r>
      <w:r w:rsidRPr="00930E5F">
        <w:rPr>
          <w:i/>
          <w:u w:val="single"/>
        </w:rPr>
        <w:t>（采购文件中明确的所属行业）</w:t>
      </w:r>
      <w:r w:rsidRPr="00930E5F">
        <w:t>；</w:t>
      </w:r>
      <w:r w:rsidRPr="00930E5F">
        <w:rPr>
          <w:rFonts w:hint="eastAsia"/>
        </w:rPr>
        <w:t>制造</w:t>
      </w:r>
      <w:r w:rsidRPr="00930E5F">
        <w:t>商为</w:t>
      </w:r>
      <w:r w:rsidRPr="00930E5F">
        <w:rPr>
          <w:i/>
          <w:u w:val="single"/>
        </w:rPr>
        <w:t>（企业名称）</w:t>
      </w:r>
      <w:r w:rsidRPr="00930E5F">
        <w:t>，从业人员人，营业收入为万元，资产总额为万元，属于</w:t>
      </w:r>
      <w:r w:rsidRPr="00930E5F">
        <w:rPr>
          <w:i/>
          <w:u w:val="single"/>
        </w:rPr>
        <w:t>（中型企业、小型企业、微型企业）</w:t>
      </w:r>
      <w:r w:rsidRPr="00930E5F">
        <w:t>；</w:t>
      </w:r>
    </w:p>
    <w:p w:rsidR="000A505A" w:rsidRPr="00930E5F" w:rsidRDefault="000A505A" w:rsidP="000A505A">
      <w:pPr>
        <w:spacing w:line="360" w:lineRule="auto"/>
        <w:jc w:val="left"/>
      </w:pPr>
      <w:r w:rsidRPr="00930E5F">
        <w:t xml:space="preserve">2. </w:t>
      </w:r>
      <w:r w:rsidRPr="00930E5F">
        <w:rPr>
          <w:i/>
          <w:u w:val="single"/>
        </w:rPr>
        <w:t>（标的名称）</w:t>
      </w:r>
      <w:r w:rsidRPr="00930E5F">
        <w:t>，属于</w:t>
      </w:r>
      <w:r w:rsidRPr="00930E5F">
        <w:rPr>
          <w:i/>
          <w:u w:val="single"/>
        </w:rPr>
        <w:t>（采购文件中明确的所属行业）</w:t>
      </w:r>
      <w:r w:rsidRPr="00930E5F">
        <w:t>；</w:t>
      </w:r>
      <w:r w:rsidRPr="00930E5F">
        <w:rPr>
          <w:rFonts w:hint="eastAsia"/>
        </w:rPr>
        <w:t>制造</w:t>
      </w:r>
      <w:r w:rsidRPr="00930E5F">
        <w:t>商为</w:t>
      </w:r>
      <w:r w:rsidRPr="00930E5F">
        <w:rPr>
          <w:i/>
          <w:u w:val="single"/>
        </w:rPr>
        <w:t>（企业名称）</w:t>
      </w:r>
      <w:r w:rsidRPr="00930E5F">
        <w:t>，从业人员人，营业收入为万元，资产总额为万元，属于</w:t>
      </w:r>
      <w:r w:rsidRPr="00930E5F">
        <w:rPr>
          <w:i/>
          <w:u w:val="single"/>
        </w:rPr>
        <w:t>（中型企业、小型企业、微型企业）</w:t>
      </w:r>
      <w:r w:rsidRPr="00930E5F">
        <w:t>；</w:t>
      </w:r>
    </w:p>
    <w:p w:rsidR="000A505A" w:rsidRPr="00930E5F" w:rsidRDefault="000A505A" w:rsidP="000A505A">
      <w:pPr>
        <w:spacing w:line="360" w:lineRule="auto"/>
        <w:jc w:val="left"/>
      </w:pPr>
      <w:r w:rsidRPr="00930E5F">
        <w:t xml:space="preserve">…… </w:t>
      </w:r>
    </w:p>
    <w:p w:rsidR="000A505A" w:rsidRPr="00930E5F" w:rsidRDefault="000A505A" w:rsidP="000A505A">
      <w:pPr>
        <w:spacing w:line="360" w:lineRule="auto"/>
        <w:jc w:val="left"/>
      </w:pPr>
      <w:r w:rsidRPr="00930E5F">
        <w:t>以上企业，不属于大企业的分支机构，不存在控股股东为大企业的情形，也不存在与大企业的负责人为同一人的情形。</w:t>
      </w:r>
    </w:p>
    <w:p w:rsidR="000A505A" w:rsidRPr="00930E5F" w:rsidRDefault="000A505A" w:rsidP="000A505A">
      <w:pPr>
        <w:spacing w:line="360" w:lineRule="auto"/>
        <w:jc w:val="left"/>
      </w:pPr>
      <w:r w:rsidRPr="00930E5F">
        <w:t>本企业对上述声明内容的真实性负责。如有虚假，将依法承担相应责任。</w:t>
      </w:r>
    </w:p>
    <w:p w:rsidR="000A505A" w:rsidRPr="00930E5F" w:rsidRDefault="000A505A" w:rsidP="000A505A">
      <w:pPr>
        <w:spacing w:line="360" w:lineRule="auto"/>
        <w:jc w:val="left"/>
      </w:pPr>
    </w:p>
    <w:p w:rsidR="000A505A" w:rsidRPr="00930E5F" w:rsidRDefault="000A505A" w:rsidP="000A505A">
      <w:pPr>
        <w:spacing w:line="360" w:lineRule="auto"/>
        <w:jc w:val="left"/>
      </w:pPr>
      <w:r w:rsidRPr="00930E5F">
        <w:t>企业名称（盖章）：</w:t>
      </w:r>
    </w:p>
    <w:p w:rsidR="000A505A" w:rsidRPr="00930E5F" w:rsidRDefault="000A505A" w:rsidP="000A505A">
      <w:pPr>
        <w:spacing w:line="360" w:lineRule="auto"/>
        <w:jc w:val="left"/>
        <w:rPr>
          <w:rFonts w:ascii="Calibri" w:hAnsi="Calibri"/>
          <w:szCs w:val="22"/>
        </w:rPr>
      </w:pPr>
      <w:r w:rsidRPr="00930E5F">
        <w:t>日期：</w:t>
      </w:r>
    </w:p>
    <w:p w:rsidR="000A505A" w:rsidRPr="00930E5F" w:rsidRDefault="000A505A" w:rsidP="000A505A">
      <w:pPr>
        <w:pStyle w:val="2"/>
        <w:keepLines w:val="0"/>
        <w:tabs>
          <w:tab w:val="left" w:pos="851"/>
        </w:tabs>
        <w:spacing w:before="0" w:after="0" w:line="360" w:lineRule="auto"/>
        <w:rPr>
          <w:rFonts w:ascii="宋体" w:hAnsi="宋体"/>
          <w:bCs w:val="0"/>
          <w:szCs w:val="21"/>
        </w:rPr>
      </w:pPr>
    </w:p>
    <w:p w:rsidR="000A505A" w:rsidRPr="00930E5F" w:rsidRDefault="000A505A" w:rsidP="000A505A">
      <w:pPr>
        <w:spacing w:line="360" w:lineRule="auto"/>
        <w:rPr>
          <w:rFonts w:ascii="宋体" w:hAnsi="宋体"/>
          <w:szCs w:val="21"/>
        </w:rPr>
      </w:pPr>
      <w:r w:rsidRPr="00930E5F">
        <w:rPr>
          <w:rFonts w:ascii="宋体" w:hAnsi="宋体" w:hint="eastAsia"/>
          <w:szCs w:val="21"/>
        </w:rPr>
        <w:t>注：</w:t>
      </w:r>
      <w:r w:rsidRPr="00930E5F">
        <w:t>从业人员、营业收入、资产总额填报上一年度数据，无上一年度数据的新成立企业可不填报</w:t>
      </w:r>
      <w:r w:rsidRPr="00930E5F">
        <w:rPr>
          <w:rFonts w:hint="eastAsia"/>
        </w:rPr>
        <w:t>。</w:t>
      </w:r>
      <w:r w:rsidRPr="00930E5F">
        <w:rPr>
          <w:rFonts w:ascii="宋体" w:hAnsi="宋体"/>
          <w:b/>
          <w:szCs w:val="21"/>
        </w:rPr>
        <w:br w:type="page"/>
      </w:r>
      <w:r w:rsidRPr="00930E5F">
        <w:rPr>
          <w:rFonts w:ascii="宋体" w:hAnsi="宋体"/>
          <w:szCs w:val="21"/>
        </w:rPr>
        <w:lastRenderedPageBreak/>
        <w:t>4.1</w:t>
      </w:r>
      <w:r>
        <w:rPr>
          <w:rFonts w:ascii="宋体" w:hAnsi="宋体" w:hint="eastAsia"/>
          <w:szCs w:val="21"/>
        </w:rPr>
        <w:t>1</w:t>
      </w:r>
      <w:r w:rsidRPr="00930E5F">
        <w:rPr>
          <w:rFonts w:ascii="宋体" w:hAnsi="宋体" w:hint="eastAsia"/>
          <w:szCs w:val="21"/>
        </w:rPr>
        <w:t>残疾人福利性单位声明函</w:t>
      </w:r>
    </w:p>
    <w:p w:rsidR="000A505A" w:rsidRPr="00930E5F" w:rsidRDefault="000A505A" w:rsidP="000A505A">
      <w:pPr>
        <w:spacing w:line="360" w:lineRule="auto"/>
        <w:jc w:val="center"/>
        <w:rPr>
          <w:rFonts w:ascii="宋体" w:hAnsi="宋体"/>
          <w:b/>
          <w:sz w:val="24"/>
        </w:rPr>
      </w:pPr>
    </w:p>
    <w:p w:rsidR="000A505A" w:rsidRPr="00930E5F" w:rsidRDefault="000A505A" w:rsidP="000A505A">
      <w:pPr>
        <w:spacing w:line="360" w:lineRule="auto"/>
        <w:jc w:val="center"/>
        <w:rPr>
          <w:rFonts w:ascii="宋体" w:hAnsi="宋体"/>
          <w:b/>
          <w:sz w:val="24"/>
        </w:rPr>
      </w:pPr>
      <w:r w:rsidRPr="00930E5F">
        <w:rPr>
          <w:rFonts w:ascii="宋体" w:hAnsi="宋体" w:hint="eastAsia"/>
          <w:b/>
          <w:sz w:val="24"/>
        </w:rPr>
        <w:t>残疾人福利性单位声明函</w:t>
      </w:r>
    </w:p>
    <w:p w:rsidR="000A505A" w:rsidRPr="00930E5F" w:rsidRDefault="000A505A" w:rsidP="000A505A">
      <w:pPr>
        <w:spacing w:line="360" w:lineRule="auto"/>
        <w:ind w:firstLineChars="200" w:firstLine="420"/>
        <w:rPr>
          <w:rFonts w:ascii="宋体" w:hAnsi="宋体"/>
          <w:szCs w:val="21"/>
        </w:rPr>
      </w:pPr>
      <w:r w:rsidRPr="00930E5F">
        <w:rPr>
          <w:rFonts w:ascii="宋体" w:hAnsi="宋体" w:hint="eastAsia"/>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0A505A" w:rsidRPr="00930E5F" w:rsidRDefault="000A505A" w:rsidP="000A505A">
      <w:pPr>
        <w:spacing w:line="360" w:lineRule="auto"/>
        <w:ind w:firstLineChars="200" w:firstLine="420"/>
        <w:rPr>
          <w:rFonts w:ascii="宋体" w:hAnsi="宋体"/>
          <w:szCs w:val="21"/>
        </w:rPr>
      </w:pPr>
      <w:r w:rsidRPr="00930E5F">
        <w:rPr>
          <w:rFonts w:ascii="宋体" w:hAnsi="宋体" w:hint="eastAsia"/>
          <w:szCs w:val="21"/>
        </w:rPr>
        <w:t>本单位对上述声明的真实性负责。如有虚假，将依法承担相应责任。</w:t>
      </w:r>
    </w:p>
    <w:p w:rsidR="000A505A" w:rsidRPr="00930E5F" w:rsidRDefault="000A505A" w:rsidP="000A505A">
      <w:pPr>
        <w:spacing w:line="360" w:lineRule="auto"/>
        <w:ind w:firstLineChars="200" w:firstLine="420"/>
        <w:rPr>
          <w:rFonts w:ascii="宋体" w:hAnsi="宋体"/>
          <w:szCs w:val="21"/>
        </w:rPr>
      </w:pPr>
    </w:p>
    <w:p w:rsidR="000A505A" w:rsidRPr="00930E5F" w:rsidRDefault="000A505A" w:rsidP="000A505A">
      <w:pPr>
        <w:spacing w:line="360" w:lineRule="auto"/>
        <w:ind w:firstLineChars="200" w:firstLine="420"/>
        <w:rPr>
          <w:rFonts w:ascii="宋体" w:hAnsi="宋体"/>
          <w:szCs w:val="21"/>
        </w:rPr>
      </w:pPr>
    </w:p>
    <w:p w:rsidR="000A505A" w:rsidRPr="00930E5F" w:rsidRDefault="000A505A" w:rsidP="000A505A">
      <w:pPr>
        <w:spacing w:line="360" w:lineRule="auto"/>
        <w:ind w:firstLineChars="200" w:firstLine="420"/>
        <w:rPr>
          <w:rFonts w:ascii="宋体" w:hAnsi="宋体"/>
          <w:szCs w:val="21"/>
        </w:rPr>
      </w:pPr>
      <w:r w:rsidRPr="00930E5F">
        <w:rPr>
          <w:rFonts w:ascii="宋体" w:hAnsi="宋体" w:hint="eastAsia"/>
          <w:szCs w:val="21"/>
        </w:rPr>
        <w:t xml:space="preserve">                                                       单位名称（盖章）：</w:t>
      </w:r>
    </w:p>
    <w:p w:rsidR="000A505A" w:rsidRPr="00930E5F" w:rsidRDefault="000A505A" w:rsidP="000A505A">
      <w:pPr>
        <w:spacing w:line="360" w:lineRule="auto"/>
        <w:ind w:firstLineChars="200" w:firstLine="420"/>
        <w:rPr>
          <w:rFonts w:ascii="宋体" w:hAnsi="宋体"/>
          <w:szCs w:val="21"/>
        </w:rPr>
      </w:pPr>
      <w:r w:rsidRPr="00930E5F">
        <w:rPr>
          <w:rFonts w:ascii="宋体" w:hAnsi="宋体" w:hint="eastAsia"/>
          <w:szCs w:val="21"/>
        </w:rPr>
        <w:t xml:space="preserve"> 日  期：</w:t>
      </w:r>
    </w:p>
    <w:p w:rsidR="000A505A" w:rsidRPr="00930E5F" w:rsidRDefault="000A505A" w:rsidP="000A505A">
      <w:pPr>
        <w:spacing w:line="360" w:lineRule="auto"/>
        <w:rPr>
          <w:rFonts w:ascii="宋体" w:hAnsi="宋体"/>
          <w:szCs w:val="21"/>
        </w:rPr>
      </w:pPr>
      <w:r w:rsidRPr="00930E5F">
        <w:rPr>
          <w:rFonts w:ascii="宋体" w:hAnsi="宋体" w:hint="eastAsia"/>
          <w:szCs w:val="21"/>
        </w:rPr>
        <w:t>注：本函未填写或未勾选视作未做声明。</w:t>
      </w:r>
    </w:p>
    <w:p w:rsidR="000A505A" w:rsidRPr="00930E5F" w:rsidRDefault="000A505A" w:rsidP="000A505A">
      <w:pPr>
        <w:pStyle w:val="2"/>
        <w:keepLines w:val="0"/>
        <w:tabs>
          <w:tab w:val="left" w:pos="851"/>
        </w:tabs>
        <w:spacing w:before="0" w:after="0" w:line="360" w:lineRule="auto"/>
        <w:ind w:left="851"/>
        <w:rPr>
          <w:rFonts w:ascii="宋体" w:hAnsi="宋体"/>
          <w:szCs w:val="21"/>
        </w:rPr>
      </w:pPr>
      <w:r w:rsidRPr="00930E5F">
        <w:rPr>
          <w:rFonts w:ascii="宋体" w:eastAsia="宋体" w:hAnsi="宋体"/>
          <w:b w:val="0"/>
          <w:sz w:val="21"/>
          <w:szCs w:val="21"/>
        </w:rPr>
        <w:br w:type="page"/>
      </w:r>
    </w:p>
    <w:p w:rsidR="000A505A" w:rsidRPr="00930E5F" w:rsidRDefault="000A505A" w:rsidP="000A505A">
      <w:pPr>
        <w:pStyle w:val="2"/>
        <w:keepLines w:val="0"/>
        <w:tabs>
          <w:tab w:val="left" w:pos="851"/>
        </w:tabs>
        <w:spacing w:before="0" w:after="0" w:line="360" w:lineRule="auto"/>
        <w:ind w:left="851" w:hanging="851"/>
        <w:rPr>
          <w:rFonts w:ascii="宋体" w:eastAsia="宋体" w:hAnsi="宋体"/>
          <w:sz w:val="21"/>
          <w:szCs w:val="21"/>
        </w:rPr>
      </w:pPr>
      <w:bookmarkStart w:id="9" w:name="_Toc132634781"/>
      <w:r w:rsidRPr="00930E5F">
        <w:rPr>
          <w:rFonts w:ascii="宋体" w:eastAsia="宋体" w:hAnsi="宋体"/>
          <w:sz w:val="21"/>
          <w:szCs w:val="21"/>
        </w:rPr>
        <w:lastRenderedPageBreak/>
        <w:t>5.</w:t>
      </w:r>
      <w:r>
        <w:rPr>
          <w:rFonts w:ascii="宋体" w:eastAsia="宋体" w:hAnsi="宋体" w:hint="eastAsia"/>
          <w:sz w:val="21"/>
          <w:szCs w:val="21"/>
        </w:rPr>
        <w:t xml:space="preserve"> </w:t>
      </w:r>
      <w:r w:rsidRPr="00930E5F">
        <w:rPr>
          <w:rFonts w:ascii="宋体" w:eastAsia="宋体" w:hAnsi="宋体" w:hint="eastAsia"/>
          <w:sz w:val="21"/>
          <w:szCs w:val="21"/>
        </w:rPr>
        <w:t>同类项目业绩介绍</w:t>
      </w:r>
      <w:bookmarkEnd w:id="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
        <w:gridCol w:w="2246"/>
        <w:gridCol w:w="2853"/>
        <w:gridCol w:w="1072"/>
        <w:gridCol w:w="1711"/>
      </w:tblGrid>
      <w:tr w:rsidR="000A505A" w:rsidRPr="00930E5F" w:rsidTr="00C73FE6">
        <w:trPr>
          <w:trHeight w:val="567"/>
          <w:jc w:val="center"/>
        </w:trPr>
        <w:tc>
          <w:tcPr>
            <w:tcW w:w="375" w:type="pct"/>
            <w:vAlign w:val="center"/>
          </w:tcPr>
          <w:p w:rsidR="000A505A" w:rsidRPr="00930E5F" w:rsidRDefault="000A505A" w:rsidP="00C73FE6">
            <w:pPr>
              <w:jc w:val="center"/>
              <w:rPr>
                <w:rFonts w:ascii="宋体" w:hAnsi="宋体"/>
                <w:b/>
                <w:bCs/>
                <w:szCs w:val="21"/>
              </w:rPr>
            </w:pPr>
            <w:r w:rsidRPr="00930E5F">
              <w:rPr>
                <w:rFonts w:ascii="宋体" w:hAnsi="宋体" w:hint="eastAsia"/>
                <w:b/>
                <w:bCs/>
                <w:szCs w:val="21"/>
              </w:rPr>
              <w:t>序号</w:t>
            </w:r>
          </w:p>
        </w:tc>
        <w:tc>
          <w:tcPr>
            <w:tcW w:w="1318" w:type="pct"/>
            <w:vAlign w:val="center"/>
          </w:tcPr>
          <w:p w:rsidR="000A505A" w:rsidRPr="00930E5F" w:rsidRDefault="000A505A" w:rsidP="00C73FE6">
            <w:pPr>
              <w:jc w:val="center"/>
              <w:rPr>
                <w:rFonts w:ascii="宋体" w:hAnsi="宋体"/>
                <w:b/>
                <w:bCs/>
                <w:szCs w:val="21"/>
              </w:rPr>
            </w:pPr>
            <w:r w:rsidRPr="00930E5F">
              <w:rPr>
                <w:rFonts w:ascii="宋体" w:hAnsi="宋体" w:hint="eastAsia"/>
                <w:b/>
                <w:bCs/>
                <w:szCs w:val="21"/>
              </w:rPr>
              <w:t>客户名称</w:t>
            </w:r>
          </w:p>
        </w:tc>
        <w:tc>
          <w:tcPr>
            <w:tcW w:w="1674" w:type="pct"/>
            <w:vAlign w:val="center"/>
          </w:tcPr>
          <w:p w:rsidR="000A505A" w:rsidRPr="00930E5F" w:rsidRDefault="000A505A" w:rsidP="00C73FE6">
            <w:pPr>
              <w:jc w:val="center"/>
              <w:rPr>
                <w:rFonts w:ascii="宋体" w:hAnsi="宋体"/>
                <w:b/>
                <w:bCs/>
                <w:szCs w:val="21"/>
              </w:rPr>
            </w:pPr>
            <w:r w:rsidRPr="00930E5F">
              <w:rPr>
                <w:rFonts w:ascii="宋体" w:hAnsi="宋体" w:hint="eastAsia"/>
                <w:b/>
                <w:bCs/>
                <w:szCs w:val="21"/>
              </w:rPr>
              <w:t>项目名称及合同金额（万元）</w:t>
            </w:r>
          </w:p>
        </w:tc>
        <w:tc>
          <w:tcPr>
            <w:tcW w:w="629" w:type="pct"/>
            <w:vAlign w:val="center"/>
          </w:tcPr>
          <w:p w:rsidR="000A505A" w:rsidRPr="00930E5F" w:rsidRDefault="000A505A" w:rsidP="00C73FE6">
            <w:pPr>
              <w:jc w:val="center"/>
              <w:rPr>
                <w:rFonts w:ascii="宋体" w:hAnsi="宋体"/>
                <w:b/>
                <w:bCs/>
                <w:szCs w:val="21"/>
              </w:rPr>
            </w:pPr>
            <w:r w:rsidRPr="00930E5F">
              <w:rPr>
                <w:rFonts w:ascii="宋体" w:hAnsi="宋体" w:hint="eastAsia"/>
                <w:b/>
                <w:bCs/>
                <w:szCs w:val="21"/>
              </w:rPr>
              <w:t>实施时间</w:t>
            </w:r>
          </w:p>
        </w:tc>
        <w:tc>
          <w:tcPr>
            <w:tcW w:w="1004" w:type="pct"/>
            <w:vAlign w:val="center"/>
          </w:tcPr>
          <w:p w:rsidR="000A505A" w:rsidRPr="00930E5F" w:rsidRDefault="000A505A" w:rsidP="00C73FE6">
            <w:pPr>
              <w:jc w:val="center"/>
              <w:rPr>
                <w:rFonts w:ascii="宋体" w:hAnsi="宋体"/>
                <w:b/>
                <w:bCs/>
                <w:szCs w:val="21"/>
              </w:rPr>
            </w:pPr>
            <w:r w:rsidRPr="00930E5F">
              <w:rPr>
                <w:rFonts w:ascii="宋体" w:hAnsi="宋体" w:hint="eastAsia"/>
                <w:b/>
                <w:bCs/>
                <w:szCs w:val="21"/>
              </w:rPr>
              <w:t>联系人及电话</w:t>
            </w:r>
          </w:p>
        </w:tc>
      </w:tr>
      <w:tr w:rsidR="000A505A" w:rsidRPr="00930E5F" w:rsidTr="00C73FE6">
        <w:trPr>
          <w:trHeight w:val="567"/>
          <w:jc w:val="center"/>
        </w:trPr>
        <w:tc>
          <w:tcPr>
            <w:tcW w:w="375"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1</w:t>
            </w:r>
          </w:p>
        </w:tc>
        <w:tc>
          <w:tcPr>
            <w:tcW w:w="1318" w:type="pct"/>
            <w:vAlign w:val="center"/>
          </w:tcPr>
          <w:p w:rsidR="000A505A" w:rsidRPr="00930E5F" w:rsidRDefault="000A505A" w:rsidP="00C73FE6">
            <w:pPr>
              <w:jc w:val="center"/>
              <w:rPr>
                <w:rFonts w:ascii="宋体" w:hAnsi="宋体"/>
                <w:szCs w:val="21"/>
              </w:rPr>
            </w:pPr>
          </w:p>
        </w:tc>
        <w:tc>
          <w:tcPr>
            <w:tcW w:w="1674" w:type="pct"/>
            <w:vAlign w:val="center"/>
          </w:tcPr>
          <w:p w:rsidR="000A505A" w:rsidRPr="00930E5F" w:rsidRDefault="000A505A" w:rsidP="00C73FE6">
            <w:pPr>
              <w:jc w:val="center"/>
              <w:rPr>
                <w:rFonts w:ascii="宋体" w:hAnsi="宋体"/>
                <w:szCs w:val="21"/>
              </w:rPr>
            </w:pPr>
          </w:p>
        </w:tc>
        <w:tc>
          <w:tcPr>
            <w:tcW w:w="629" w:type="pct"/>
            <w:vAlign w:val="center"/>
          </w:tcPr>
          <w:p w:rsidR="000A505A" w:rsidRPr="00930E5F" w:rsidRDefault="000A505A" w:rsidP="00C73FE6">
            <w:pPr>
              <w:jc w:val="center"/>
              <w:rPr>
                <w:rFonts w:ascii="宋体" w:hAnsi="宋体"/>
                <w:szCs w:val="21"/>
              </w:rPr>
            </w:pPr>
          </w:p>
        </w:tc>
        <w:tc>
          <w:tcPr>
            <w:tcW w:w="1004" w:type="pct"/>
            <w:vAlign w:val="center"/>
          </w:tcPr>
          <w:p w:rsidR="000A505A" w:rsidRPr="00930E5F" w:rsidRDefault="000A505A" w:rsidP="00C73FE6">
            <w:pPr>
              <w:jc w:val="center"/>
              <w:rPr>
                <w:rFonts w:ascii="宋体" w:hAnsi="宋体"/>
                <w:szCs w:val="21"/>
              </w:rPr>
            </w:pPr>
          </w:p>
        </w:tc>
      </w:tr>
      <w:tr w:rsidR="000A505A" w:rsidRPr="00930E5F" w:rsidTr="00C73FE6">
        <w:trPr>
          <w:trHeight w:val="567"/>
          <w:jc w:val="center"/>
        </w:trPr>
        <w:tc>
          <w:tcPr>
            <w:tcW w:w="375"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2</w:t>
            </w:r>
          </w:p>
        </w:tc>
        <w:tc>
          <w:tcPr>
            <w:tcW w:w="1318" w:type="pct"/>
            <w:vAlign w:val="center"/>
          </w:tcPr>
          <w:p w:rsidR="000A505A" w:rsidRPr="00930E5F" w:rsidRDefault="000A505A" w:rsidP="00C73FE6">
            <w:pPr>
              <w:jc w:val="center"/>
              <w:rPr>
                <w:rFonts w:ascii="宋体" w:hAnsi="宋体"/>
                <w:szCs w:val="21"/>
              </w:rPr>
            </w:pPr>
          </w:p>
        </w:tc>
        <w:tc>
          <w:tcPr>
            <w:tcW w:w="1674" w:type="pct"/>
            <w:vAlign w:val="center"/>
          </w:tcPr>
          <w:p w:rsidR="000A505A" w:rsidRPr="00930E5F" w:rsidRDefault="000A505A" w:rsidP="00C73FE6">
            <w:pPr>
              <w:jc w:val="center"/>
              <w:rPr>
                <w:rFonts w:ascii="宋体" w:hAnsi="宋体"/>
                <w:szCs w:val="21"/>
              </w:rPr>
            </w:pPr>
          </w:p>
        </w:tc>
        <w:tc>
          <w:tcPr>
            <w:tcW w:w="629" w:type="pct"/>
            <w:vAlign w:val="center"/>
          </w:tcPr>
          <w:p w:rsidR="000A505A" w:rsidRPr="00930E5F" w:rsidRDefault="000A505A" w:rsidP="00C73FE6">
            <w:pPr>
              <w:pStyle w:val="41"/>
              <w:rPr>
                <w:rFonts w:ascii="宋体" w:hAnsi="宋体"/>
                <w:color w:val="auto"/>
              </w:rPr>
            </w:pPr>
          </w:p>
        </w:tc>
        <w:tc>
          <w:tcPr>
            <w:tcW w:w="1004" w:type="pct"/>
            <w:vAlign w:val="center"/>
          </w:tcPr>
          <w:p w:rsidR="000A505A" w:rsidRPr="00930E5F" w:rsidRDefault="000A505A" w:rsidP="00C73FE6">
            <w:pPr>
              <w:jc w:val="center"/>
              <w:rPr>
                <w:rFonts w:ascii="宋体" w:hAnsi="宋体"/>
                <w:szCs w:val="21"/>
              </w:rPr>
            </w:pPr>
          </w:p>
        </w:tc>
      </w:tr>
      <w:tr w:rsidR="000A505A" w:rsidRPr="00930E5F" w:rsidTr="00C73FE6">
        <w:trPr>
          <w:trHeight w:val="567"/>
          <w:jc w:val="center"/>
        </w:trPr>
        <w:tc>
          <w:tcPr>
            <w:tcW w:w="375"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3</w:t>
            </w:r>
          </w:p>
        </w:tc>
        <w:tc>
          <w:tcPr>
            <w:tcW w:w="1318" w:type="pct"/>
            <w:vAlign w:val="center"/>
          </w:tcPr>
          <w:p w:rsidR="000A505A" w:rsidRPr="00930E5F" w:rsidRDefault="000A505A" w:rsidP="00C73FE6">
            <w:pPr>
              <w:jc w:val="center"/>
              <w:rPr>
                <w:rFonts w:ascii="宋体" w:hAnsi="宋体"/>
                <w:szCs w:val="21"/>
              </w:rPr>
            </w:pPr>
          </w:p>
        </w:tc>
        <w:tc>
          <w:tcPr>
            <w:tcW w:w="1674" w:type="pct"/>
            <w:vAlign w:val="center"/>
          </w:tcPr>
          <w:p w:rsidR="000A505A" w:rsidRPr="00930E5F" w:rsidRDefault="000A505A" w:rsidP="00C73FE6">
            <w:pPr>
              <w:jc w:val="center"/>
              <w:rPr>
                <w:rFonts w:ascii="宋体" w:hAnsi="宋体"/>
                <w:szCs w:val="21"/>
              </w:rPr>
            </w:pPr>
          </w:p>
        </w:tc>
        <w:tc>
          <w:tcPr>
            <w:tcW w:w="629" w:type="pct"/>
            <w:vAlign w:val="center"/>
          </w:tcPr>
          <w:p w:rsidR="000A505A" w:rsidRPr="00930E5F" w:rsidRDefault="000A505A" w:rsidP="00C73FE6">
            <w:pPr>
              <w:jc w:val="center"/>
              <w:rPr>
                <w:rFonts w:ascii="宋体" w:hAnsi="宋体"/>
                <w:szCs w:val="21"/>
              </w:rPr>
            </w:pPr>
          </w:p>
        </w:tc>
        <w:tc>
          <w:tcPr>
            <w:tcW w:w="1004" w:type="pct"/>
            <w:vAlign w:val="center"/>
          </w:tcPr>
          <w:p w:rsidR="000A505A" w:rsidRPr="00930E5F" w:rsidRDefault="000A505A" w:rsidP="00C73FE6">
            <w:pPr>
              <w:jc w:val="center"/>
              <w:rPr>
                <w:rFonts w:ascii="宋体" w:hAnsi="宋体"/>
                <w:szCs w:val="21"/>
              </w:rPr>
            </w:pPr>
          </w:p>
        </w:tc>
      </w:tr>
      <w:tr w:rsidR="000A505A" w:rsidRPr="00930E5F" w:rsidTr="00C73FE6">
        <w:trPr>
          <w:trHeight w:val="567"/>
          <w:jc w:val="center"/>
        </w:trPr>
        <w:tc>
          <w:tcPr>
            <w:tcW w:w="375"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w:t>
            </w:r>
          </w:p>
        </w:tc>
        <w:tc>
          <w:tcPr>
            <w:tcW w:w="1318" w:type="pct"/>
            <w:vAlign w:val="center"/>
          </w:tcPr>
          <w:p w:rsidR="000A505A" w:rsidRPr="00930E5F" w:rsidRDefault="000A505A" w:rsidP="00C73FE6">
            <w:pPr>
              <w:jc w:val="center"/>
              <w:rPr>
                <w:rFonts w:ascii="宋体" w:hAnsi="宋体"/>
                <w:szCs w:val="21"/>
              </w:rPr>
            </w:pPr>
          </w:p>
        </w:tc>
        <w:tc>
          <w:tcPr>
            <w:tcW w:w="1674" w:type="pct"/>
            <w:vAlign w:val="center"/>
          </w:tcPr>
          <w:p w:rsidR="000A505A" w:rsidRPr="00930E5F" w:rsidRDefault="000A505A" w:rsidP="00C73FE6">
            <w:pPr>
              <w:jc w:val="center"/>
              <w:rPr>
                <w:rFonts w:ascii="宋体" w:hAnsi="宋体"/>
                <w:szCs w:val="21"/>
              </w:rPr>
            </w:pPr>
          </w:p>
        </w:tc>
        <w:tc>
          <w:tcPr>
            <w:tcW w:w="629" w:type="pct"/>
            <w:vAlign w:val="center"/>
          </w:tcPr>
          <w:p w:rsidR="000A505A" w:rsidRPr="00930E5F" w:rsidRDefault="000A505A" w:rsidP="00C73FE6">
            <w:pPr>
              <w:jc w:val="center"/>
              <w:rPr>
                <w:rFonts w:ascii="宋体" w:hAnsi="宋体"/>
                <w:szCs w:val="21"/>
              </w:rPr>
            </w:pPr>
          </w:p>
        </w:tc>
        <w:tc>
          <w:tcPr>
            <w:tcW w:w="1004" w:type="pct"/>
            <w:vAlign w:val="center"/>
          </w:tcPr>
          <w:p w:rsidR="000A505A" w:rsidRPr="00930E5F" w:rsidRDefault="000A505A" w:rsidP="00C73FE6">
            <w:pPr>
              <w:jc w:val="center"/>
              <w:rPr>
                <w:rFonts w:ascii="宋体" w:hAnsi="宋体"/>
                <w:szCs w:val="21"/>
              </w:rPr>
            </w:pPr>
          </w:p>
        </w:tc>
      </w:tr>
    </w:tbl>
    <w:p w:rsidR="000A505A" w:rsidRPr="00930E5F" w:rsidRDefault="000A505A" w:rsidP="000A505A">
      <w:pPr>
        <w:spacing w:line="360" w:lineRule="auto"/>
        <w:rPr>
          <w:rFonts w:ascii="宋体" w:hAnsi="宋体"/>
          <w:szCs w:val="21"/>
        </w:rPr>
      </w:pPr>
      <w:r w:rsidRPr="00930E5F">
        <w:rPr>
          <w:rFonts w:ascii="宋体" w:hAnsi="宋体" w:hint="eastAsia"/>
          <w:szCs w:val="21"/>
        </w:rPr>
        <w:t>注：根据评审表的要求提交相应资料。</w:t>
      </w:r>
    </w:p>
    <w:p w:rsidR="000A505A" w:rsidRPr="00930E5F" w:rsidRDefault="000A505A" w:rsidP="000A505A">
      <w:pPr>
        <w:pStyle w:val="2"/>
        <w:keepLines w:val="0"/>
        <w:tabs>
          <w:tab w:val="left" w:pos="851"/>
        </w:tabs>
        <w:spacing w:before="0" w:after="0" w:line="360" w:lineRule="auto"/>
        <w:ind w:left="851" w:hanging="851"/>
        <w:rPr>
          <w:rFonts w:ascii="宋体" w:eastAsia="宋体" w:hAnsi="宋体"/>
          <w:sz w:val="21"/>
          <w:szCs w:val="21"/>
        </w:rPr>
      </w:pPr>
      <w:bookmarkStart w:id="10" w:name="_Toc132634782"/>
      <w:r w:rsidRPr="00930E5F">
        <w:rPr>
          <w:rFonts w:ascii="宋体" w:eastAsia="宋体" w:hAnsi="宋体"/>
          <w:sz w:val="21"/>
          <w:szCs w:val="21"/>
        </w:rPr>
        <w:t>6.</w:t>
      </w:r>
      <w:bookmarkStart w:id="11" w:name="_Toc132634783"/>
      <w:r>
        <w:rPr>
          <w:rFonts w:ascii="宋体" w:eastAsia="宋体" w:hAnsi="宋体" w:hint="eastAsia"/>
          <w:sz w:val="21"/>
          <w:szCs w:val="21"/>
        </w:rPr>
        <w:t xml:space="preserve"> </w:t>
      </w:r>
      <w:r w:rsidRPr="00930E5F">
        <w:rPr>
          <w:rFonts w:ascii="宋体" w:eastAsia="宋体" w:hAnsi="宋体" w:hint="eastAsia"/>
          <w:sz w:val="21"/>
          <w:szCs w:val="21"/>
        </w:rPr>
        <w:t>一般商务条款偏离表</w:t>
      </w:r>
      <w:bookmarkEnd w:id="10"/>
      <w:bookmarkEnd w:id="11"/>
    </w:p>
    <w:p w:rsidR="000A505A" w:rsidRPr="00930E5F" w:rsidRDefault="000A505A" w:rsidP="000A505A"/>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038"/>
        <w:gridCol w:w="2148"/>
        <w:gridCol w:w="1074"/>
        <w:gridCol w:w="2516"/>
      </w:tblGrid>
      <w:tr w:rsidR="000A505A" w:rsidRPr="00930E5F" w:rsidTr="00C73FE6">
        <w:trPr>
          <w:trHeight w:val="397"/>
          <w:jc w:val="center"/>
        </w:trPr>
        <w:tc>
          <w:tcPr>
            <w:tcW w:w="438" w:type="pct"/>
            <w:vAlign w:val="center"/>
          </w:tcPr>
          <w:p w:rsidR="000A505A" w:rsidRPr="00930E5F" w:rsidRDefault="000A505A" w:rsidP="00C73FE6">
            <w:pPr>
              <w:jc w:val="center"/>
              <w:rPr>
                <w:rFonts w:ascii="宋体" w:hAnsi="宋体"/>
                <w:b/>
                <w:bCs/>
                <w:szCs w:val="21"/>
              </w:rPr>
            </w:pPr>
            <w:r w:rsidRPr="00930E5F">
              <w:rPr>
                <w:rFonts w:ascii="宋体" w:hAnsi="宋体" w:hint="eastAsia"/>
                <w:b/>
                <w:bCs/>
                <w:szCs w:val="21"/>
              </w:rPr>
              <w:t>序号</w:t>
            </w:r>
          </w:p>
        </w:tc>
        <w:tc>
          <w:tcPr>
            <w:tcW w:w="1196" w:type="pct"/>
            <w:vAlign w:val="center"/>
          </w:tcPr>
          <w:p w:rsidR="000A505A" w:rsidRPr="00930E5F" w:rsidRDefault="000A505A" w:rsidP="00C73FE6">
            <w:pPr>
              <w:jc w:val="center"/>
              <w:rPr>
                <w:rFonts w:ascii="宋体" w:hAnsi="宋体"/>
                <w:b/>
                <w:bCs/>
                <w:szCs w:val="21"/>
              </w:rPr>
            </w:pPr>
            <w:r w:rsidRPr="00930E5F">
              <w:rPr>
                <w:rFonts w:ascii="宋体" w:hAnsi="宋体" w:hint="eastAsia"/>
                <w:b/>
                <w:bCs/>
                <w:szCs w:val="21"/>
              </w:rPr>
              <w:t>一般商务条款序号</w:t>
            </w:r>
          </w:p>
        </w:tc>
        <w:tc>
          <w:tcPr>
            <w:tcW w:w="1260" w:type="pct"/>
            <w:vAlign w:val="center"/>
          </w:tcPr>
          <w:p w:rsidR="000A505A" w:rsidRPr="00930E5F" w:rsidRDefault="000A505A" w:rsidP="00C73FE6">
            <w:pPr>
              <w:jc w:val="center"/>
              <w:rPr>
                <w:rFonts w:ascii="宋体" w:hAnsi="宋体"/>
                <w:b/>
                <w:bCs/>
                <w:szCs w:val="21"/>
              </w:rPr>
            </w:pPr>
            <w:r w:rsidRPr="00930E5F">
              <w:rPr>
                <w:rFonts w:ascii="宋体" w:hAnsi="宋体" w:hint="eastAsia"/>
                <w:b/>
                <w:bCs/>
                <w:szCs w:val="21"/>
              </w:rPr>
              <w:t>条款内容</w:t>
            </w:r>
          </w:p>
        </w:tc>
        <w:tc>
          <w:tcPr>
            <w:tcW w:w="630" w:type="pct"/>
            <w:vAlign w:val="center"/>
          </w:tcPr>
          <w:p w:rsidR="000A505A" w:rsidRPr="00930E5F" w:rsidRDefault="000A505A" w:rsidP="00C73FE6">
            <w:pPr>
              <w:jc w:val="center"/>
              <w:rPr>
                <w:rFonts w:ascii="宋体" w:hAnsi="宋体"/>
                <w:b/>
                <w:bCs/>
                <w:szCs w:val="21"/>
              </w:rPr>
            </w:pPr>
            <w:r w:rsidRPr="00930E5F">
              <w:rPr>
                <w:rFonts w:ascii="宋体" w:hAnsi="宋体" w:hint="eastAsia"/>
                <w:b/>
                <w:bCs/>
                <w:szCs w:val="21"/>
              </w:rPr>
              <w:t>是否响应</w:t>
            </w:r>
          </w:p>
        </w:tc>
        <w:tc>
          <w:tcPr>
            <w:tcW w:w="1476" w:type="pct"/>
            <w:vAlign w:val="center"/>
          </w:tcPr>
          <w:p w:rsidR="000A505A" w:rsidRPr="00930E5F" w:rsidRDefault="000A505A" w:rsidP="00C73FE6">
            <w:pPr>
              <w:jc w:val="center"/>
              <w:rPr>
                <w:rFonts w:ascii="宋体" w:hAnsi="宋体"/>
                <w:b/>
                <w:bCs/>
                <w:szCs w:val="21"/>
              </w:rPr>
            </w:pPr>
            <w:r w:rsidRPr="00930E5F">
              <w:rPr>
                <w:rFonts w:ascii="宋体" w:hAnsi="宋体" w:hint="eastAsia"/>
                <w:b/>
                <w:bCs/>
                <w:szCs w:val="21"/>
              </w:rPr>
              <w:t>偏离说明</w:t>
            </w:r>
          </w:p>
        </w:tc>
      </w:tr>
      <w:tr w:rsidR="000A505A" w:rsidRPr="00930E5F" w:rsidTr="00C73FE6">
        <w:trPr>
          <w:trHeight w:val="397"/>
          <w:jc w:val="center"/>
        </w:trPr>
        <w:tc>
          <w:tcPr>
            <w:tcW w:w="438"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1</w:t>
            </w:r>
          </w:p>
        </w:tc>
        <w:tc>
          <w:tcPr>
            <w:tcW w:w="1196" w:type="pct"/>
            <w:vAlign w:val="center"/>
          </w:tcPr>
          <w:p w:rsidR="000A505A" w:rsidRPr="00930E5F" w:rsidRDefault="000A505A" w:rsidP="00C73FE6">
            <w:pPr>
              <w:rPr>
                <w:rFonts w:ascii="宋体" w:hAnsi="宋体"/>
                <w:szCs w:val="21"/>
              </w:rPr>
            </w:pPr>
          </w:p>
        </w:tc>
        <w:tc>
          <w:tcPr>
            <w:tcW w:w="1260" w:type="pct"/>
            <w:vAlign w:val="center"/>
          </w:tcPr>
          <w:p w:rsidR="000A505A" w:rsidRPr="00930E5F" w:rsidRDefault="000A505A" w:rsidP="00C73FE6">
            <w:pPr>
              <w:pStyle w:val="afb"/>
              <w:keepNext w:val="0"/>
              <w:adjustRightInd/>
              <w:spacing w:before="0" w:after="0" w:line="240" w:lineRule="auto"/>
              <w:textAlignment w:val="auto"/>
              <w:rPr>
                <w:rFonts w:ascii="宋体" w:hAnsi="宋体"/>
                <w:snapToGrid/>
                <w:spacing w:val="0"/>
                <w:kern w:val="2"/>
                <w:sz w:val="21"/>
                <w:szCs w:val="21"/>
              </w:rPr>
            </w:pPr>
          </w:p>
        </w:tc>
        <w:tc>
          <w:tcPr>
            <w:tcW w:w="630" w:type="pct"/>
            <w:vAlign w:val="center"/>
          </w:tcPr>
          <w:p w:rsidR="000A505A" w:rsidRPr="00930E5F" w:rsidRDefault="000A505A" w:rsidP="00C73FE6">
            <w:pPr>
              <w:pStyle w:val="afb"/>
              <w:keepNext w:val="0"/>
              <w:adjustRightInd/>
              <w:spacing w:before="0" w:after="0" w:line="240" w:lineRule="auto"/>
              <w:textAlignment w:val="auto"/>
              <w:rPr>
                <w:rFonts w:ascii="宋体" w:hAnsi="宋体"/>
                <w:snapToGrid/>
                <w:spacing w:val="0"/>
                <w:kern w:val="2"/>
                <w:sz w:val="21"/>
                <w:szCs w:val="21"/>
              </w:rPr>
            </w:pPr>
          </w:p>
        </w:tc>
        <w:tc>
          <w:tcPr>
            <w:tcW w:w="1476" w:type="pct"/>
            <w:vAlign w:val="center"/>
          </w:tcPr>
          <w:p w:rsidR="000A505A" w:rsidRPr="00930E5F" w:rsidRDefault="000A505A" w:rsidP="00C73FE6">
            <w:pPr>
              <w:ind w:right="-35"/>
              <w:jc w:val="center"/>
              <w:rPr>
                <w:rFonts w:ascii="宋体" w:hAnsi="宋体"/>
                <w:szCs w:val="21"/>
              </w:rPr>
            </w:pPr>
          </w:p>
        </w:tc>
      </w:tr>
      <w:tr w:rsidR="000A505A" w:rsidRPr="00930E5F" w:rsidTr="00C73FE6">
        <w:trPr>
          <w:trHeight w:val="397"/>
          <w:jc w:val="center"/>
        </w:trPr>
        <w:tc>
          <w:tcPr>
            <w:tcW w:w="438"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2</w:t>
            </w:r>
          </w:p>
        </w:tc>
        <w:tc>
          <w:tcPr>
            <w:tcW w:w="1196" w:type="pct"/>
            <w:vAlign w:val="center"/>
          </w:tcPr>
          <w:p w:rsidR="000A505A" w:rsidRPr="00930E5F" w:rsidRDefault="000A505A" w:rsidP="00C73FE6">
            <w:pPr>
              <w:rPr>
                <w:rFonts w:ascii="宋体" w:hAnsi="宋体"/>
                <w:szCs w:val="21"/>
              </w:rPr>
            </w:pPr>
          </w:p>
        </w:tc>
        <w:tc>
          <w:tcPr>
            <w:tcW w:w="1260" w:type="pct"/>
            <w:vAlign w:val="center"/>
          </w:tcPr>
          <w:p w:rsidR="000A505A" w:rsidRPr="00930E5F" w:rsidRDefault="000A505A" w:rsidP="00C73FE6">
            <w:pPr>
              <w:pStyle w:val="afb"/>
              <w:keepNext w:val="0"/>
              <w:adjustRightInd/>
              <w:spacing w:before="0" w:after="0" w:line="240" w:lineRule="auto"/>
              <w:textAlignment w:val="auto"/>
              <w:rPr>
                <w:rFonts w:ascii="宋体" w:hAnsi="宋体"/>
                <w:snapToGrid/>
                <w:spacing w:val="0"/>
                <w:kern w:val="2"/>
                <w:sz w:val="21"/>
                <w:szCs w:val="21"/>
              </w:rPr>
            </w:pPr>
          </w:p>
        </w:tc>
        <w:tc>
          <w:tcPr>
            <w:tcW w:w="630" w:type="pct"/>
            <w:vAlign w:val="center"/>
          </w:tcPr>
          <w:p w:rsidR="000A505A" w:rsidRPr="00930E5F" w:rsidRDefault="000A505A" w:rsidP="00C73FE6">
            <w:pPr>
              <w:pStyle w:val="afb"/>
              <w:keepNext w:val="0"/>
              <w:adjustRightInd/>
              <w:spacing w:before="0" w:after="0" w:line="240" w:lineRule="auto"/>
              <w:textAlignment w:val="auto"/>
              <w:rPr>
                <w:rFonts w:ascii="宋体" w:hAnsi="宋体"/>
                <w:snapToGrid/>
                <w:spacing w:val="0"/>
                <w:kern w:val="2"/>
                <w:sz w:val="21"/>
                <w:szCs w:val="21"/>
              </w:rPr>
            </w:pPr>
          </w:p>
        </w:tc>
        <w:tc>
          <w:tcPr>
            <w:tcW w:w="1476" w:type="pct"/>
            <w:vAlign w:val="center"/>
          </w:tcPr>
          <w:p w:rsidR="000A505A" w:rsidRPr="00930E5F" w:rsidRDefault="000A505A" w:rsidP="00C73FE6">
            <w:pPr>
              <w:ind w:right="-35"/>
              <w:jc w:val="center"/>
              <w:rPr>
                <w:rFonts w:ascii="宋体" w:hAnsi="宋体"/>
                <w:szCs w:val="21"/>
              </w:rPr>
            </w:pPr>
          </w:p>
        </w:tc>
      </w:tr>
      <w:tr w:rsidR="000A505A" w:rsidRPr="00930E5F" w:rsidTr="00C73FE6">
        <w:trPr>
          <w:trHeight w:val="397"/>
          <w:jc w:val="center"/>
        </w:trPr>
        <w:tc>
          <w:tcPr>
            <w:tcW w:w="438"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3</w:t>
            </w:r>
          </w:p>
        </w:tc>
        <w:tc>
          <w:tcPr>
            <w:tcW w:w="1196" w:type="pct"/>
            <w:vAlign w:val="center"/>
          </w:tcPr>
          <w:p w:rsidR="000A505A" w:rsidRPr="00930E5F" w:rsidRDefault="000A505A" w:rsidP="00C73FE6">
            <w:pPr>
              <w:rPr>
                <w:rFonts w:ascii="宋体" w:hAnsi="宋体"/>
                <w:szCs w:val="21"/>
              </w:rPr>
            </w:pPr>
          </w:p>
        </w:tc>
        <w:tc>
          <w:tcPr>
            <w:tcW w:w="1260" w:type="pct"/>
            <w:vAlign w:val="center"/>
          </w:tcPr>
          <w:p w:rsidR="000A505A" w:rsidRPr="00930E5F" w:rsidRDefault="000A505A" w:rsidP="00C73FE6">
            <w:pPr>
              <w:jc w:val="center"/>
              <w:rPr>
                <w:rFonts w:ascii="宋体" w:hAnsi="宋体"/>
                <w:szCs w:val="21"/>
              </w:rPr>
            </w:pPr>
          </w:p>
        </w:tc>
        <w:tc>
          <w:tcPr>
            <w:tcW w:w="630" w:type="pct"/>
            <w:vAlign w:val="center"/>
          </w:tcPr>
          <w:p w:rsidR="000A505A" w:rsidRPr="00930E5F" w:rsidRDefault="000A505A" w:rsidP="00C73FE6">
            <w:pPr>
              <w:jc w:val="center"/>
              <w:rPr>
                <w:rFonts w:ascii="宋体" w:hAnsi="宋体"/>
                <w:szCs w:val="21"/>
              </w:rPr>
            </w:pPr>
          </w:p>
        </w:tc>
        <w:tc>
          <w:tcPr>
            <w:tcW w:w="1476" w:type="pct"/>
            <w:vAlign w:val="center"/>
          </w:tcPr>
          <w:p w:rsidR="000A505A" w:rsidRPr="00930E5F" w:rsidRDefault="000A505A" w:rsidP="00C73FE6">
            <w:pPr>
              <w:ind w:right="-35"/>
              <w:jc w:val="center"/>
              <w:rPr>
                <w:rFonts w:ascii="宋体" w:hAnsi="宋体"/>
                <w:szCs w:val="21"/>
              </w:rPr>
            </w:pPr>
          </w:p>
        </w:tc>
      </w:tr>
      <w:tr w:rsidR="000A505A" w:rsidRPr="00930E5F" w:rsidTr="00C73FE6">
        <w:trPr>
          <w:trHeight w:val="397"/>
          <w:jc w:val="center"/>
        </w:trPr>
        <w:tc>
          <w:tcPr>
            <w:tcW w:w="438" w:type="pct"/>
            <w:vAlign w:val="center"/>
          </w:tcPr>
          <w:p w:rsidR="000A505A" w:rsidRPr="00930E5F" w:rsidRDefault="000A505A" w:rsidP="00C73FE6">
            <w:pPr>
              <w:rPr>
                <w:rFonts w:ascii="宋体" w:hAnsi="宋体"/>
                <w:szCs w:val="21"/>
              </w:rPr>
            </w:pPr>
            <w:r w:rsidRPr="00930E5F">
              <w:rPr>
                <w:rFonts w:ascii="宋体" w:hAnsi="宋体" w:hint="eastAsia"/>
                <w:szCs w:val="21"/>
              </w:rPr>
              <w:t xml:space="preserve">  4</w:t>
            </w:r>
          </w:p>
        </w:tc>
        <w:tc>
          <w:tcPr>
            <w:tcW w:w="1196" w:type="pct"/>
            <w:vAlign w:val="center"/>
          </w:tcPr>
          <w:p w:rsidR="000A505A" w:rsidRPr="00930E5F" w:rsidRDefault="000A505A" w:rsidP="00C73FE6">
            <w:pPr>
              <w:rPr>
                <w:rFonts w:ascii="宋体" w:hAnsi="宋体"/>
                <w:szCs w:val="21"/>
              </w:rPr>
            </w:pPr>
          </w:p>
        </w:tc>
        <w:tc>
          <w:tcPr>
            <w:tcW w:w="1260" w:type="pct"/>
            <w:vAlign w:val="center"/>
          </w:tcPr>
          <w:p w:rsidR="000A505A" w:rsidRPr="00930E5F" w:rsidRDefault="000A505A" w:rsidP="00C73FE6">
            <w:pPr>
              <w:jc w:val="center"/>
              <w:rPr>
                <w:rFonts w:ascii="宋体" w:hAnsi="宋体"/>
                <w:szCs w:val="21"/>
              </w:rPr>
            </w:pPr>
          </w:p>
        </w:tc>
        <w:tc>
          <w:tcPr>
            <w:tcW w:w="630" w:type="pct"/>
            <w:vAlign w:val="center"/>
          </w:tcPr>
          <w:p w:rsidR="000A505A" w:rsidRPr="00930E5F" w:rsidRDefault="000A505A" w:rsidP="00C73FE6">
            <w:pPr>
              <w:jc w:val="center"/>
              <w:rPr>
                <w:rFonts w:ascii="宋体" w:hAnsi="宋体"/>
                <w:szCs w:val="21"/>
              </w:rPr>
            </w:pPr>
          </w:p>
        </w:tc>
        <w:tc>
          <w:tcPr>
            <w:tcW w:w="1476" w:type="pct"/>
            <w:vAlign w:val="center"/>
          </w:tcPr>
          <w:p w:rsidR="000A505A" w:rsidRPr="00930E5F" w:rsidRDefault="000A505A" w:rsidP="00C73FE6">
            <w:pPr>
              <w:ind w:right="-35"/>
              <w:jc w:val="center"/>
              <w:rPr>
                <w:rFonts w:ascii="宋体" w:hAnsi="宋体"/>
                <w:szCs w:val="21"/>
              </w:rPr>
            </w:pPr>
          </w:p>
        </w:tc>
      </w:tr>
      <w:tr w:rsidR="000A505A" w:rsidRPr="00930E5F" w:rsidTr="00C73FE6">
        <w:trPr>
          <w:trHeight w:val="397"/>
          <w:jc w:val="center"/>
        </w:trPr>
        <w:tc>
          <w:tcPr>
            <w:tcW w:w="438"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5</w:t>
            </w:r>
          </w:p>
        </w:tc>
        <w:tc>
          <w:tcPr>
            <w:tcW w:w="1196" w:type="pct"/>
            <w:vAlign w:val="center"/>
          </w:tcPr>
          <w:p w:rsidR="000A505A" w:rsidRPr="00930E5F" w:rsidRDefault="000A505A" w:rsidP="00C73FE6">
            <w:pPr>
              <w:rPr>
                <w:rFonts w:ascii="宋体" w:hAnsi="宋体"/>
                <w:i/>
                <w:iCs/>
                <w:szCs w:val="21"/>
              </w:rPr>
            </w:pPr>
          </w:p>
        </w:tc>
        <w:tc>
          <w:tcPr>
            <w:tcW w:w="1260" w:type="pct"/>
            <w:vAlign w:val="center"/>
          </w:tcPr>
          <w:p w:rsidR="000A505A" w:rsidRPr="00930E5F" w:rsidRDefault="000A505A" w:rsidP="00C73FE6">
            <w:pPr>
              <w:jc w:val="center"/>
              <w:rPr>
                <w:rFonts w:ascii="宋体" w:hAnsi="宋体"/>
                <w:szCs w:val="21"/>
              </w:rPr>
            </w:pPr>
          </w:p>
        </w:tc>
        <w:tc>
          <w:tcPr>
            <w:tcW w:w="630" w:type="pct"/>
            <w:vAlign w:val="center"/>
          </w:tcPr>
          <w:p w:rsidR="000A505A" w:rsidRPr="00930E5F" w:rsidRDefault="000A505A" w:rsidP="00C73FE6">
            <w:pPr>
              <w:jc w:val="center"/>
              <w:rPr>
                <w:rFonts w:ascii="宋体" w:hAnsi="宋体"/>
                <w:szCs w:val="21"/>
              </w:rPr>
            </w:pPr>
          </w:p>
        </w:tc>
        <w:tc>
          <w:tcPr>
            <w:tcW w:w="1476" w:type="pct"/>
            <w:vAlign w:val="center"/>
          </w:tcPr>
          <w:p w:rsidR="000A505A" w:rsidRPr="00930E5F" w:rsidRDefault="000A505A" w:rsidP="00C73FE6">
            <w:pPr>
              <w:ind w:right="-35"/>
              <w:jc w:val="center"/>
              <w:rPr>
                <w:rFonts w:ascii="宋体" w:hAnsi="宋体"/>
                <w:szCs w:val="21"/>
              </w:rPr>
            </w:pPr>
          </w:p>
        </w:tc>
      </w:tr>
      <w:tr w:rsidR="000A505A" w:rsidRPr="00930E5F" w:rsidTr="00C73FE6">
        <w:trPr>
          <w:trHeight w:val="397"/>
          <w:jc w:val="center"/>
        </w:trPr>
        <w:tc>
          <w:tcPr>
            <w:tcW w:w="438"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6</w:t>
            </w:r>
          </w:p>
        </w:tc>
        <w:tc>
          <w:tcPr>
            <w:tcW w:w="1196" w:type="pct"/>
            <w:vAlign w:val="center"/>
          </w:tcPr>
          <w:p w:rsidR="000A505A" w:rsidRPr="00930E5F" w:rsidRDefault="000A505A" w:rsidP="00C73FE6">
            <w:pPr>
              <w:rPr>
                <w:rFonts w:ascii="宋体" w:hAnsi="宋体"/>
                <w:szCs w:val="21"/>
              </w:rPr>
            </w:pPr>
          </w:p>
        </w:tc>
        <w:tc>
          <w:tcPr>
            <w:tcW w:w="1260" w:type="pct"/>
            <w:vAlign w:val="center"/>
          </w:tcPr>
          <w:p w:rsidR="000A505A" w:rsidRPr="00930E5F" w:rsidRDefault="000A505A" w:rsidP="00C73FE6">
            <w:pPr>
              <w:jc w:val="center"/>
              <w:rPr>
                <w:rFonts w:ascii="宋体" w:hAnsi="宋体"/>
                <w:szCs w:val="21"/>
              </w:rPr>
            </w:pPr>
          </w:p>
        </w:tc>
        <w:tc>
          <w:tcPr>
            <w:tcW w:w="630" w:type="pct"/>
            <w:vAlign w:val="center"/>
          </w:tcPr>
          <w:p w:rsidR="000A505A" w:rsidRPr="00930E5F" w:rsidRDefault="000A505A" w:rsidP="00C73FE6">
            <w:pPr>
              <w:jc w:val="center"/>
              <w:rPr>
                <w:rFonts w:ascii="宋体" w:hAnsi="宋体"/>
                <w:szCs w:val="21"/>
              </w:rPr>
            </w:pPr>
          </w:p>
        </w:tc>
        <w:tc>
          <w:tcPr>
            <w:tcW w:w="1476" w:type="pct"/>
            <w:vAlign w:val="center"/>
          </w:tcPr>
          <w:p w:rsidR="000A505A" w:rsidRPr="00930E5F" w:rsidRDefault="000A505A" w:rsidP="00C73FE6">
            <w:pPr>
              <w:ind w:right="-35"/>
              <w:jc w:val="center"/>
              <w:rPr>
                <w:rFonts w:ascii="宋体" w:hAnsi="宋体"/>
                <w:szCs w:val="21"/>
              </w:rPr>
            </w:pPr>
          </w:p>
        </w:tc>
      </w:tr>
      <w:tr w:rsidR="000A505A" w:rsidRPr="00930E5F" w:rsidTr="00C73FE6">
        <w:trPr>
          <w:trHeight w:val="397"/>
          <w:jc w:val="center"/>
        </w:trPr>
        <w:tc>
          <w:tcPr>
            <w:tcW w:w="438"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7</w:t>
            </w:r>
          </w:p>
        </w:tc>
        <w:tc>
          <w:tcPr>
            <w:tcW w:w="1196" w:type="pct"/>
            <w:vAlign w:val="center"/>
          </w:tcPr>
          <w:p w:rsidR="000A505A" w:rsidRPr="00930E5F" w:rsidRDefault="000A505A" w:rsidP="00C73FE6">
            <w:pPr>
              <w:rPr>
                <w:rFonts w:ascii="宋体" w:hAnsi="宋体"/>
                <w:szCs w:val="21"/>
              </w:rPr>
            </w:pPr>
          </w:p>
        </w:tc>
        <w:tc>
          <w:tcPr>
            <w:tcW w:w="1260" w:type="pct"/>
            <w:vAlign w:val="center"/>
          </w:tcPr>
          <w:p w:rsidR="000A505A" w:rsidRPr="00930E5F" w:rsidRDefault="000A505A" w:rsidP="00C73FE6">
            <w:pPr>
              <w:jc w:val="center"/>
              <w:rPr>
                <w:rFonts w:ascii="宋体" w:hAnsi="宋体"/>
                <w:szCs w:val="21"/>
              </w:rPr>
            </w:pPr>
          </w:p>
        </w:tc>
        <w:tc>
          <w:tcPr>
            <w:tcW w:w="630" w:type="pct"/>
            <w:vAlign w:val="center"/>
          </w:tcPr>
          <w:p w:rsidR="000A505A" w:rsidRPr="00930E5F" w:rsidRDefault="000A505A" w:rsidP="00C73FE6">
            <w:pPr>
              <w:jc w:val="center"/>
              <w:rPr>
                <w:rFonts w:ascii="宋体" w:hAnsi="宋体"/>
                <w:szCs w:val="21"/>
              </w:rPr>
            </w:pPr>
          </w:p>
        </w:tc>
        <w:tc>
          <w:tcPr>
            <w:tcW w:w="1476" w:type="pct"/>
            <w:vAlign w:val="center"/>
          </w:tcPr>
          <w:p w:rsidR="000A505A" w:rsidRPr="00930E5F" w:rsidRDefault="000A505A" w:rsidP="00C73FE6">
            <w:pPr>
              <w:rPr>
                <w:rFonts w:ascii="宋体" w:hAnsi="宋体"/>
                <w:szCs w:val="21"/>
              </w:rPr>
            </w:pPr>
          </w:p>
        </w:tc>
      </w:tr>
      <w:tr w:rsidR="000A505A" w:rsidRPr="00930E5F" w:rsidTr="00C73FE6">
        <w:trPr>
          <w:trHeight w:val="397"/>
          <w:jc w:val="center"/>
        </w:trPr>
        <w:tc>
          <w:tcPr>
            <w:tcW w:w="438"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8</w:t>
            </w:r>
          </w:p>
        </w:tc>
        <w:tc>
          <w:tcPr>
            <w:tcW w:w="1196" w:type="pct"/>
            <w:vAlign w:val="center"/>
          </w:tcPr>
          <w:p w:rsidR="000A505A" w:rsidRPr="00930E5F" w:rsidRDefault="000A505A" w:rsidP="00C73FE6">
            <w:pPr>
              <w:rPr>
                <w:rFonts w:ascii="宋体" w:hAnsi="宋体"/>
                <w:szCs w:val="21"/>
              </w:rPr>
            </w:pPr>
          </w:p>
        </w:tc>
        <w:tc>
          <w:tcPr>
            <w:tcW w:w="1260" w:type="pct"/>
            <w:vAlign w:val="center"/>
          </w:tcPr>
          <w:p w:rsidR="000A505A" w:rsidRPr="00930E5F" w:rsidRDefault="000A505A" w:rsidP="00C73FE6">
            <w:pPr>
              <w:jc w:val="center"/>
              <w:rPr>
                <w:rFonts w:ascii="宋体" w:hAnsi="宋体"/>
                <w:szCs w:val="21"/>
              </w:rPr>
            </w:pPr>
          </w:p>
        </w:tc>
        <w:tc>
          <w:tcPr>
            <w:tcW w:w="630" w:type="pct"/>
            <w:vAlign w:val="center"/>
          </w:tcPr>
          <w:p w:rsidR="000A505A" w:rsidRPr="00930E5F" w:rsidRDefault="000A505A" w:rsidP="00C73FE6">
            <w:pPr>
              <w:jc w:val="center"/>
              <w:rPr>
                <w:rFonts w:ascii="宋体" w:hAnsi="宋体"/>
                <w:szCs w:val="21"/>
              </w:rPr>
            </w:pPr>
          </w:p>
        </w:tc>
        <w:tc>
          <w:tcPr>
            <w:tcW w:w="1476" w:type="pct"/>
            <w:vAlign w:val="center"/>
          </w:tcPr>
          <w:p w:rsidR="000A505A" w:rsidRPr="00930E5F" w:rsidRDefault="000A505A" w:rsidP="00C73FE6">
            <w:pPr>
              <w:jc w:val="center"/>
              <w:rPr>
                <w:rFonts w:ascii="宋体" w:hAnsi="宋体"/>
                <w:szCs w:val="21"/>
              </w:rPr>
            </w:pPr>
          </w:p>
        </w:tc>
      </w:tr>
      <w:tr w:rsidR="000A505A" w:rsidRPr="00930E5F" w:rsidTr="00C73FE6">
        <w:trPr>
          <w:trHeight w:val="397"/>
          <w:jc w:val="center"/>
        </w:trPr>
        <w:tc>
          <w:tcPr>
            <w:tcW w:w="438"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9</w:t>
            </w:r>
          </w:p>
        </w:tc>
        <w:tc>
          <w:tcPr>
            <w:tcW w:w="1196" w:type="pct"/>
            <w:vAlign w:val="center"/>
          </w:tcPr>
          <w:p w:rsidR="000A505A" w:rsidRPr="00930E5F" w:rsidRDefault="000A505A" w:rsidP="00C73FE6">
            <w:pPr>
              <w:rPr>
                <w:rFonts w:ascii="宋体" w:hAnsi="宋体"/>
                <w:szCs w:val="21"/>
              </w:rPr>
            </w:pPr>
          </w:p>
        </w:tc>
        <w:tc>
          <w:tcPr>
            <w:tcW w:w="1260" w:type="pct"/>
            <w:vAlign w:val="center"/>
          </w:tcPr>
          <w:p w:rsidR="000A505A" w:rsidRPr="00930E5F" w:rsidRDefault="000A505A" w:rsidP="00C73FE6">
            <w:pPr>
              <w:jc w:val="center"/>
              <w:rPr>
                <w:rFonts w:ascii="宋体" w:hAnsi="宋体"/>
                <w:szCs w:val="21"/>
              </w:rPr>
            </w:pPr>
          </w:p>
        </w:tc>
        <w:tc>
          <w:tcPr>
            <w:tcW w:w="630" w:type="pct"/>
            <w:vAlign w:val="center"/>
          </w:tcPr>
          <w:p w:rsidR="000A505A" w:rsidRPr="00930E5F" w:rsidRDefault="000A505A" w:rsidP="00C73FE6">
            <w:pPr>
              <w:jc w:val="center"/>
              <w:rPr>
                <w:rFonts w:ascii="宋体" w:hAnsi="宋体"/>
                <w:szCs w:val="21"/>
              </w:rPr>
            </w:pPr>
          </w:p>
        </w:tc>
        <w:tc>
          <w:tcPr>
            <w:tcW w:w="1476" w:type="pct"/>
            <w:vAlign w:val="center"/>
          </w:tcPr>
          <w:p w:rsidR="000A505A" w:rsidRPr="00930E5F" w:rsidRDefault="000A505A" w:rsidP="00C73FE6">
            <w:pPr>
              <w:jc w:val="center"/>
              <w:rPr>
                <w:rFonts w:ascii="宋体" w:hAnsi="宋体"/>
                <w:szCs w:val="21"/>
              </w:rPr>
            </w:pPr>
          </w:p>
        </w:tc>
      </w:tr>
      <w:tr w:rsidR="000A505A" w:rsidRPr="00930E5F" w:rsidTr="00C73FE6">
        <w:trPr>
          <w:trHeight w:val="397"/>
          <w:jc w:val="center"/>
        </w:trPr>
        <w:tc>
          <w:tcPr>
            <w:tcW w:w="438"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10</w:t>
            </w:r>
          </w:p>
        </w:tc>
        <w:tc>
          <w:tcPr>
            <w:tcW w:w="1196" w:type="pct"/>
            <w:vAlign w:val="center"/>
          </w:tcPr>
          <w:p w:rsidR="000A505A" w:rsidRPr="00930E5F" w:rsidRDefault="000A505A" w:rsidP="00C73FE6">
            <w:pPr>
              <w:rPr>
                <w:rFonts w:ascii="宋体" w:hAnsi="宋体"/>
                <w:szCs w:val="21"/>
              </w:rPr>
            </w:pPr>
          </w:p>
        </w:tc>
        <w:tc>
          <w:tcPr>
            <w:tcW w:w="1260" w:type="pct"/>
            <w:vAlign w:val="center"/>
          </w:tcPr>
          <w:p w:rsidR="000A505A" w:rsidRPr="00930E5F" w:rsidRDefault="000A505A" w:rsidP="00C73FE6">
            <w:pPr>
              <w:jc w:val="center"/>
              <w:rPr>
                <w:rFonts w:ascii="宋体" w:hAnsi="宋体"/>
                <w:szCs w:val="21"/>
              </w:rPr>
            </w:pPr>
          </w:p>
        </w:tc>
        <w:tc>
          <w:tcPr>
            <w:tcW w:w="630" w:type="pct"/>
            <w:vAlign w:val="center"/>
          </w:tcPr>
          <w:p w:rsidR="000A505A" w:rsidRPr="00930E5F" w:rsidRDefault="000A505A" w:rsidP="00C73FE6">
            <w:pPr>
              <w:jc w:val="center"/>
              <w:rPr>
                <w:rFonts w:ascii="宋体" w:hAnsi="宋体"/>
                <w:szCs w:val="21"/>
              </w:rPr>
            </w:pPr>
          </w:p>
        </w:tc>
        <w:tc>
          <w:tcPr>
            <w:tcW w:w="1476" w:type="pct"/>
            <w:vAlign w:val="center"/>
          </w:tcPr>
          <w:p w:rsidR="000A505A" w:rsidRPr="00930E5F" w:rsidRDefault="000A505A" w:rsidP="00C73FE6">
            <w:pPr>
              <w:jc w:val="center"/>
              <w:rPr>
                <w:rFonts w:ascii="宋体" w:hAnsi="宋体"/>
                <w:szCs w:val="21"/>
              </w:rPr>
            </w:pPr>
          </w:p>
        </w:tc>
      </w:tr>
      <w:tr w:rsidR="000A505A" w:rsidRPr="00930E5F" w:rsidTr="00C73FE6">
        <w:trPr>
          <w:trHeight w:val="397"/>
          <w:jc w:val="center"/>
        </w:trPr>
        <w:tc>
          <w:tcPr>
            <w:tcW w:w="438"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11</w:t>
            </w:r>
          </w:p>
        </w:tc>
        <w:tc>
          <w:tcPr>
            <w:tcW w:w="1196" w:type="pct"/>
            <w:vAlign w:val="center"/>
          </w:tcPr>
          <w:p w:rsidR="000A505A" w:rsidRPr="00930E5F" w:rsidRDefault="000A505A" w:rsidP="00C73FE6">
            <w:pPr>
              <w:rPr>
                <w:rFonts w:ascii="宋体" w:hAnsi="宋体"/>
                <w:szCs w:val="21"/>
              </w:rPr>
            </w:pPr>
          </w:p>
        </w:tc>
        <w:tc>
          <w:tcPr>
            <w:tcW w:w="1260" w:type="pct"/>
            <w:vAlign w:val="center"/>
          </w:tcPr>
          <w:p w:rsidR="000A505A" w:rsidRPr="00930E5F" w:rsidRDefault="000A505A" w:rsidP="00C73FE6">
            <w:pPr>
              <w:jc w:val="center"/>
              <w:rPr>
                <w:rFonts w:ascii="宋体" w:hAnsi="宋体"/>
                <w:szCs w:val="21"/>
              </w:rPr>
            </w:pPr>
          </w:p>
        </w:tc>
        <w:tc>
          <w:tcPr>
            <w:tcW w:w="630" w:type="pct"/>
            <w:vAlign w:val="center"/>
          </w:tcPr>
          <w:p w:rsidR="000A505A" w:rsidRPr="00930E5F" w:rsidRDefault="000A505A" w:rsidP="00C73FE6">
            <w:pPr>
              <w:jc w:val="center"/>
              <w:rPr>
                <w:rFonts w:ascii="宋体" w:hAnsi="宋体"/>
                <w:szCs w:val="21"/>
              </w:rPr>
            </w:pPr>
          </w:p>
        </w:tc>
        <w:tc>
          <w:tcPr>
            <w:tcW w:w="1476" w:type="pct"/>
            <w:vAlign w:val="center"/>
          </w:tcPr>
          <w:p w:rsidR="000A505A" w:rsidRPr="00930E5F" w:rsidRDefault="000A505A" w:rsidP="00C73FE6">
            <w:pPr>
              <w:jc w:val="center"/>
              <w:rPr>
                <w:rFonts w:ascii="宋体" w:hAnsi="宋体"/>
                <w:szCs w:val="21"/>
              </w:rPr>
            </w:pPr>
          </w:p>
        </w:tc>
      </w:tr>
      <w:tr w:rsidR="000A505A" w:rsidRPr="00930E5F" w:rsidTr="00C73FE6">
        <w:trPr>
          <w:trHeight w:val="397"/>
          <w:jc w:val="center"/>
        </w:trPr>
        <w:tc>
          <w:tcPr>
            <w:tcW w:w="438"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12</w:t>
            </w:r>
          </w:p>
        </w:tc>
        <w:tc>
          <w:tcPr>
            <w:tcW w:w="1196" w:type="pct"/>
            <w:vAlign w:val="center"/>
          </w:tcPr>
          <w:p w:rsidR="000A505A" w:rsidRPr="00930E5F" w:rsidRDefault="000A505A" w:rsidP="00C73FE6">
            <w:pPr>
              <w:rPr>
                <w:rFonts w:ascii="宋体" w:hAnsi="宋体"/>
                <w:szCs w:val="21"/>
              </w:rPr>
            </w:pPr>
          </w:p>
        </w:tc>
        <w:tc>
          <w:tcPr>
            <w:tcW w:w="1260" w:type="pct"/>
            <w:vAlign w:val="center"/>
          </w:tcPr>
          <w:p w:rsidR="000A505A" w:rsidRPr="00930E5F" w:rsidRDefault="000A505A" w:rsidP="00C73FE6">
            <w:pPr>
              <w:jc w:val="center"/>
              <w:rPr>
                <w:rFonts w:ascii="宋体" w:hAnsi="宋体"/>
                <w:szCs w:val="21"/>
                <w:lang w:val="en-GB"/>
              </w:rPr>
            </w:pPr>
          </w:p>
        </w:tc>
        <w:tc>
          <w:tcPr>
            <w:tcW w:w="630" w:type="pct"/>
            <w:vAlign w:val="center"/>
          </w:tcPr>
          <w:p w:rsidR="000A505A" w:rsidRPr="00930E5F" w:rsidRDefault="000A505A" w:rsidP="00C73FE6">
            <w:pPr>
              <w:jc w:val="center"/>
              <w:rPr>
                <w:rFonts w:ascii="宋体" w:hAnsi="宋体"/>
                <w:szCs w:val="21"/>
                <w:lang w:val="en-GB"/>
              </w:rPr>
            </w:pPr>
          </w:p>
        </w:tc>
        <w:tc>
          <w:tcPr>
            <w:tcW w:w="1476" w:type="pct"/>
            <w:vAlign w:val="center"/>
          </w:tcPr>
          <w:p w:rsidR="000A505A" w:rsidRPr="00930E5F" w:rsidRDefault="000A505A" w:rsidP="00C73FE6">
            <w:pPr>
              <w:jc w:val="center"/>
              <w:rPr>
                <w:rFonts w:ascii="宋体" w:hAnsi="宋体"/>
                <w:szCs w:val="21"/>
              </w:rPr>
            </w:pPr>
          </w:p>
        </w:tc>
      </w:tr>
      <w:tr w:rsidR="000A505A" w:rsidRPr="00930E5F" w:rsidTr="00C73FE6">
        <w:trPr>
          <w:trHeight w:val="397"/>
          <w:jc w:val="center"/>
        </w:trPr>
        <w:tc>
          <w:tcPr>
            <w:tcW w:w="438"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13</w:t>
            </w:r>
          </w:p>
        </w:tc>
        <w:tc>
          <w:tcPr>
            <w:tcW w:w="1196" w:type="pct"/>
            <w:vAlign w:val="center"/>
          </w:tcPr>
          <w:p w:rsidR="000A505A" w:rsidRPr="00930E5F" w:rsidRDefault="000A505A" w:rsidP="00C73FE6">
            <w:pPr>
              <w:rPr>
                <w:rFonts w:ascii="宋体" w:hAnsi="宋体"/>
                <w:szCs w:val="21"/>
              </w:rPr>
            </w:pPr>
          </w:p>
        </w:tc>
        <w:tc>
          <w:tcPr>
            <w:tcW w:w="1260" w:type="pct"/>
            <w:vAlign w:val="center"/>
          </w:tcPr>
          <w:p w:rsidR="000A505A" w:rsidRPr="00930E5F" w:rsidRDefault="000A505A" w:rsidP="00C73FE6">
            <w:pPr>
              <w:jc w:val="center"/>
              <w:rPr>
                <w:rFonts w:ascii="宋体" w:hAnsi="宋体"/>
                <w:szCs w:val="21"/>
              </w:rPr>
            </w:pPr>
          </w:p>
        </w:tc>
        <w:tc>
          <w:tcPr>
            <w:tcW w:w="630" w:type="pct"/>
            <w:vAlign w:val="center"/>
          </w:tcPr>
          <w:p w:rsidR="000A505A" w:rsidRPr="00930E5F" w:rsidRDefault="000A505A" w:rsidP="00C73FE6">
            <w:pPr>
              <w:jc w:val="center"/>
              <w:rPr>
                <w:rFonts w:ascii="宋体" w:hAnsi="宋体"/>
                <w:szCs w:val="21"/>
              </w:rPr>
            </w:pPr>
          </w:p>
        </w:tc>
        <w:tc>
          <w:tcPr>
            <w:tcW w:w="1476" w:type="pct"/>
            <w:vAlign w:val="center"/>
          </w:tcPr>
          <w:p w:rsidR="000A505A" w:rsidRPr="00930E5F" w:rsidRDefault="000A505A" w:rsidP="00C73FE6">
            <w:pPr>
              <w:rPr>
                <w:rFonts w:ascii="宋体" w:hAnsi="宋体"/>
                <w:szCs w:val="21"/>
              </w:rPr>
            </w:pPr>
          </w:p>
        </w:tc>
      </w:tr>
      <w:tr w:rsidR="000A505A" w:rsidRPr="00930E5F" w:rsidTr="00C73FE6">
        <w:trPr>
          <w:trHeight w:val="397"/>
          <w:jc w:val="center"/>
        </w:trPr>
        <w:tc>
          <w:tcPr>
            <w:tcW w:w="438"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14</w:t>
            </w:r>
          </w:p>
        </w:tc>
        <w:tc>
          <w:tcPr>
            <w:tcW w:w="1196" w:type="pct"/>
            <w:vAlign w:val="center"/>
          </w:tcPr>
          <w:p w:rsidR="000A505A" w:rsidRPr="00930E5F" w:rsidRDefault="000A505A" w:rsidP="00C73FE6">
            <w:pPr>
              <w:rPr>
                <w:rFonts w:ascii="宋体" w:hAnsi="宋体"/>
                <w:szCs w:val="21"/>
              </w:rPr>
            </w:pPr>
          </w:p>
        </w:tc>
        <w:tc>
          <w:tcPr>
            <w:tcW w:w="1260" w:type="pct"/>
            <w:vAlign w:val="center"/>
          </w:tcPr>
          <w:p w:rsidR="000A505A" w:rsidRPr="00930E5F" w:rsidRDefault="000A505A" w:rsidP="00C73FE6">
            <w:pPr>
              <w:jc w:val="center"/>
              <w:rPr>
                <w:rFonts w:ascii="宋体" w:hAnsi="宋体"/>
                <w:szCs w:val="21"/>
              </w:rPr>
            </w:pPr>
          </w:p>
        </w:tc>
        <w:tc>
          <w:tcPr>
            <w:tcW w:w="630" w:type="pct"/>
            <w:vAlign w:val="center"/>
          </w:tcPr>
          <w:p w:rsidR="000A505A" w:rsidRPr="00930E5F" w:rsidRDefault="000A505A" w:rsidP="00C73FE6">
            <w:pPr>
              <w:jc w:val="center"/>
              <w:rPr>
                <w:rFonts w:ascii="宋体" w:hAnsi="宋体"/>
                <w:szCs w:val="21"/>
              </w:rPr>
            </w:pPr>
          </w:p>
        </w:tc>
        <w:tc>
          <w:tcPr>
            <w:tcW w:w="1476" w:type="pct"/>
            <w:vAlign w:val="center"/>
          </w:tcPr>
          <w:p w:rsidR="000A505A" w:rsidRPr="00930E5F" w:rsidRDefault="000A505A" w:rsidP="00C73FE6">
            <w:pPr>
              <w:rPr>
                <w:rFonts w:ascii="宋体" w:hAnsi="宋体"/>
                <w:szCs w:val="21"/>
              </w:rPr>
            </w:pPr>
          </w:p>
        </w:tc>
      </w:tr>
      <w:tr w:rsidR="000A505A" w:rsidRPr="00930E5F" w:rsidTr="00C73FE6">
        <w:trPr>
          <w:trHeight w:val="397"/>
          <w:jc w:val="center"/>
        </w:trPr>
        <w:tc>
          <w:tcPr>
            <w:tcW w:w="438"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15</w:t>
            </w:r>
          </w:p>
        </w:tc>
        <w:tc>
          <w:tcPr>
            <w:tcW w:w="1196" w:type="pct"/>
            <w:vAlign w:val="center"/>
          </w:tcPr>
          <w:p w:rsidR="000A505A" w:rsidRPr="00930E5F" w:rsidRDefault="000A505A" w:rsidP="00C73FE6">
            <w:pPr>
              <w:pStyle w:val="af"/>
              <w:rPr>
                <w:rFonts w:ascii="宋体" w:hAnsi="宋体"/>
                <w:szCs w:val="21"/>
              </w:rPr>
            </w:pPr>
          </w:p>
        </w:tc>
        <w:tc>
          <w:tcPr>
            <w:tcW w:w="1260" w:type="pct"/>
            <w:vAlign w:val="center"/>
          </w:tcPr>
          <w:p w:rsidR="000A505A" w:rsidRPr="00930E5F" w:rsidRDefault="000A505A" w:rsidP="00C73FE6">
            <w:pPr>
              <w:pStyle w:val="50"/>
              <w:rPr>
                <w:rFonts w:ascii="宋体" w:hAnsi="宋体"/>
                <w:color w:val="auto"/>
                <w:sz w:val="21"/>
              </w:rPr>
            </w:pPr>
          </w:p>
        </w:tc>
        <w:tc>
          <w:tcPr>
            <w:tcW w:w="630" w:type="pct"/>
            <w:vAlign w:val="center"/>
          </w:tcPr>
          <w:p w:rsidR="000A505A" w:rsidRPr="00930E5F" w:rsidRDefault="000A505A" w:rsidP="00C73FE6">
            <w:pPr>
              <w:pStyle w:val="50"/>
              <w:rPr>
                <w:rFonts w:ascii="宋体" w:hAnsi="宋体"/>
                <w:color w:val="auto"/>
                <w:sz w:val="21"/>
              </w:rPr>
            </w:pPr>
          </w:p>
        </w:tc>
        <w:tc>
          <w:tcPr>
            <w:tcW w:w="1476" w:type="pct"/>
            <w:vAlign w:val="center"/>
          </w:tcPr>
          <w:p w:rsidR="000A505A" w:rsidRPr="00930E5F" w:rsidRDefault="000A505A" w:rsidP="00C73FE6">
            <w:pPr>
              <w:pStyle w:val="50"/>
              <w:rPr>
                <w:rFonts w:ascii="宋体" w:hAnsi="宋体"/>
                <w:color w:val="auto"/>
                <w:sz w:val="21"/>
              </w:rPr>
            </w:pPr>
          </w:p>
        </w:tc>
      </w:tr>
    </w:tbl>
    <w:p w:rsidR="000A505A" w:rsidRPr="00930E5F" w:rsidRDefault="000A505A" w:rsidP="000A505A">
      <w:pPr>
        <w:spacing w:line="360" w:lineRule="auto"/>
        <w:rPr>
          <w:rFonts w:ascii="宋体" w:hAnsi="宋体"/>
          <w:szCs w:val="21"/>
          <w:lang w:val="en-GB"/>
        </w:rPr>
      </w:pPr>
      <w:r w:rsidRPr="00930E5F">
        <w:rPr>
          <w:rFonts w:ascii="宋体" w:hAnsi="宋体" w:hint="eastAsia"/>
          <w:szCs w:val="21"/>
          <w:lang w:val="en-GB"/>
        </w:rPr>
        <w:t>注：请在“偏离说明”栏内扼要说明偏离情况，如无偏离则不需列明。</w:t>
      </w:r>
    </w:p>
    <w:p w:rsidR="000A505A" w:rsidRPr="00930E5F" w:rsidRDefault="000A505A" w:rsidP="000A505A">
      <w:pPr>
        <w:adjustRightInd w:val="0"/>
        <w:snapToGrid w:val="0"/>
        <w:spacing w:line="360" w:lineRule="auto"/>
        <w:rPr>
          <w:rFonts w:ascii="宋体" w:hAnsi="宋体"/>
          <w:szCs w:val="21"/>
        </w:rPr>
      </w:pPr>
    </w:p>
    <w:p w:rsidR="000A505A" w:rsidRPr="00930E5F" w:rsidRDefault="000A505A" w:rsidP="000A505A">
      <w:pPr>
        <w:adjustRightInd w:val="0"/>
        <w:snapToGrid w:val="0"/>
        <w:spacing w:line="360" w:lineRule="auto"/>
        <w:rPr>
          <w:rFonts w:ascii="宋体" w:hAnsi="宋体"/>
          <w:szCs w:val="21"/>
        </w:rPr>
      </w:pPr>
    </w:p>
    <w:p w:rsidR="000A505A" w:rsidRPr="00930E5F" w:rsidRDefault="000A505A" w:rsidP="000A505A">
      <w:pPr>
        <w:adjustRightInd w:val="0"/>
        <w:snapToGrid w:val="0"/>
        <w:spacing w:line="360" w:lineRule="auto"/>
        <w:rPr>
          <w:rFonts w:ascii="宋体" w:hAnsi="宋体"/>
          <w:szCs w:val="21"/>
        </w:rPr>
      </w:pPr>
    </w:p>
    <w:p w:rsidR="000A505A" w:rsidRPr="00930E5F" w:rsidRDefault="000A505A" w:rsidP="000A505A">
      <w:pPr>
        <w:adjustRightInd w:val="0"/>
        <w:snapToGrid w:val="0"/>
        <w:spacing w:line="360" w:lineRule="auto"/>
        <w:rPr>
          <w:rFonts w:ascii="宋体" w:hAnsi="宋体"/>
          <w:szCs w:val="21"/>
        </w:rPr>
      </w:pPr>
      <w:r w:rsidRPr="00930E5F">
        <w:rPr>
          <w:rFonts w:ascii="宋体" w:hAnsi="宋体" w:hint="eastAsia"/>
          <w:szCs w:val="21"/>
        </w:rPr>
        <w:t>投标供应商名称（盖章）：</w:t>
      </w:r>
    </w:p>
    <w:p w:rsidR="000A505A" w:rsidRPr="00930E5F" w:rsidRDefault="000A505A" w:rsidP="000A505A">
      <w:pPr>
        <w:adjustRightInd w:val="0"/>
        <w:snapToGrid w:val="0"/>
        <w:spacing w:line="360" w:lineRule="auto"/>
        <w:rPr>
          <w:rFonts w:ascii="宋体" w:hAnsi="宋体"/>
          <w:szCs w:val="21"/>
        </w:rPr>
      </w:pPr>
      <w:r w:rsidRPr="00930E5F">
        <w:rPr>
          <w:rFonts w:ascii="宋体" w:hAnsi="宋体" w:hint="eastAsia"/>
          <w:szCs w:val="21"/>
        </w:rPr>
        <w:t>日期：年 月 日</w:t>
      </w:r>
    </w:p>
    <w:p w:rsidR="000A505A" w:rsidRPr="00930E5F" w:rsidRDefault="000A505A" w:rsidP="000A505A">
      <w:pPr>
        <w:tabs>
          <w:tab w:val="left" w:pos="540"/>
        </w:tabs>
        <w:spacing w:line="360" w:lineRule="auto"/>
        <w:rPr>
          <w:rFonts w:ascii="宋体" w:hAnsi="宋体"/>
          <w:b/>
          <w:szCs w:val="21"/>
        </w:rPr>
      </w:pPr>
    </w:p>
    <w:p w:rsidR="000A505A" w:rsidRPr="00930E5F" w:rsidRDefault="000A505A" w:rsidP="000A505A">
      <w:pPr>
        <w:pStyle w:val="2"/>
        <w:keepLines w:val="0"/>
        <w:tabs>
          <w:tab w:val="left" w:pos="851"/>
        </w:tabs>
        <w:spacing w:before="0" w:after="0" w:line="360" w:lineRule="auto"/>
        <w:ind w:left="851" w:hanging="851"/>
        <w:rPr>
          <w:rFonts w:ascii="宋体" w:eastAsia="宋体" w:hAnsi="宋体"/>
          <w:sz w:val="21"/>
          <w:szCs w:val="21"/>
        </w:rPr>
      </w:pPr>
      <w:bookmarkStart w:id="12" w:name="_Toc132634784"/>
      <w:bookmarkStart w:id="13" w:name="_Toc132634785"/>
      <w:r>
        <w:rPr>
          <w:rFonts w:ascii="宋体" w:eastAsia="宋体" w:hAnsi="宋体"/>
          <w:sz w:val="21"/>
          <w:szCs w:val="21"/>
        </w:rPr>
        <w:t>7.</w:t>
      </w:r>
      <w:r w:rsidRPr="00930E5F">
        <w:rPr>
          <w:rFonts w:ascii="宋体" w:eastAsia="宋体" w:hAnsi="宋体" w:hint="eastAsia"/>
          <w:sz w:val="21"/>
          <w:szCs w:val="21"/>
        </w:rPr>
        <w:t>实施计划</w:t>
      </w:r>
      <w:bookmarkEnd w:id="12"/>
      <w:bookmarkEnd w:id="13"/>
    </w:p>
    <w:p w:rsidR="000A505A" w:rsidRPr="00930E5F" w:rsidRDefault="000A505A" w:rsidP="000A505A">
      <w:pPr>
        <w:pStyle w:val="4"/>
        <w:tabs>
          <w:tab w:val="left" w:pos="851"/>
        </w:tabs>
        <w:spacing w:before="0" w:after="0" w:line="360" w:lineRule="auto"/>
        <w:rPr>
          <w:rFonts w:ascii="宋体" w:eastAsia="宋体" w:hAnsi="宋体"/>
          <w:sz w:val="21"/>
          <w:szCs w:val="21"/>
        </w:rPr>
      </w:pPr>
      <w:r w:rsidRPr="00930E5F">
        <w:rPr>
          <w:rFonts w:ascii="宋体" w:eastAsia="宋体" w:hAnsi="宋体" w:hint="eastAsia"/>
          <w:sz w:val="21"/>
          <w:szCs w:val="21"/>
        </w:rPr>
        <w:t>7.1</w:t>
      </w:r>
      <w:r w:rsidRPr="00930E5F">
        <w:rPr>
          <w:rFonts w:ascii="宋体" w:eastAsia="宋体" w:hAnsi="宋体" w:hint="eastAsia"/>
          <w:sz w:val="21"/>
          <w:szCs w:val="21"/>
        </w:rPr>
        <w:tab/>
        <w:t>技术方案</w:t>
      </w:r>
    </w:p>
    <w:p w:rsidR="000A505A" w:rsidRPr="00930E5F" w:rsidRDefault="000A505A" w:rsidP="000A505A">
      <w:pPr>
        <w:pStyle w:val="30"/>
        <w:tabs>
          <w:tab w:val="left" w:pos="851"/>
        </w:tabs>
        <w:spacing w:after="0" w:line="360" w:lineRule="auto"/>
        <w:ind w:left="850" w:hangingChars="405" w:hanging="850"/>
        <w:rPr>
          <w:rFonts w:ascii="宋体" w:hAnsi="宋体"/>
          <w:sz w:val="21"/>
          <w:szCs w:val="21"/>
        </w:rPr>
      </w:pPr>
      <w:r w:rsidRPr="00930E5F">
        <w:rPr>
          <w:rFonts w:ascii="宋体" w:hAnsi="宋体" w:hint="eastAsia"/>
          <w:sz w:val="21"/>
          <w:szCs w:val="21"/>
        </w:rPr>
        <w:t>7.1.1</w:t>
      </w:r>
      <w:r w:rsidRPr="00930E5F">
        <w:rPr>
          <w:rFonts w:ascii="宋体" w:hAnsi="宋体" w:hint="eastAsia"/>
          <w:sz w:val="21"/>
          <w:szCs w:val="21"/>
        </w:rPr>
        <w:tab/>
        <w:t>技术参数响应表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745"/>
        <w:gridCol w:w="3349"/>
        <w:gridCol w:w="2079"/>
        <w:gridCol w:w="689"/>
        <w:gridCol w:w="1193"/>
      </w:tblGrid>
      <w:tr w:rsidR="000A505A" w:rsidRPr="00930E5F" w:rsidTr="00C73FE6">
        <w:trPr>
          <w:trHeight w:val="397"/>
          <w:jc w:val="center"/>
        </w:trPr>
        <w:tc>
          <w:tcPr>
            <w:tcW w:w="274" w:type="pct"/>
            <w:vAlign w:val="center"/>
          </w:tcPr>
          <w:p w:rsidR="000A505A" w:rsidRPr="00930E5F" w:rsidRDefault="000A505A" w:rsidP="00C73FE6">
            <w:pPr>
              <w:jc w:val="center"/>
              <w:rPr>
                <w:rFonts w:ascii="宋体" w:hAnsi="宋体"/>
                <w:b/>
                <w:szCs w:val="21"/>
              </w:rPr>
            </w:pPr>
            <w:r w:rsidRPr="00930E5F">
              <w:rPr>
                <w:rFonts w:ascii="宋体" w:hAnsi="宋体" w:hint="eastAsia"/>
                <w:b/>
                <w:szCs w:val="21"/>
              </w:rPr>
              <w:t>序号</w:t>
            </w:r>
          </w:p>
        </w:tc>
        <w:tc>
          <w:tcPr>
            <w:tcW w:w="437" w:type="pct"/>
            <w:vAlign w:val="center"/>
          </w:tcPr>
          <w:p w:rsidR="000A505A" w:rsidRPr="00930E5F" w:rsidRDefault="000A505A" w:rsidP="00C73FE6">
            <w:pPr>
              <w:jc w:val="center"/>
              <w:rPr>
                <w:rFonts w:ascii="宋体" w:hAnsi="宋体"/>
                <w:b/>
                <w:szCs w:val="21"/>
              </w:rPr>
            </w:pPr>
            <w:r w:rsidRPr="00930E5F">
              <w:rPr>
                <w:rFonts w:ascii="宋体" w:hAnsi="宋体" w:hint="eastAsia"/>
                <w:b/>
                <w:szCs w:val="21"/>
              </w:rPr>
              <w:t>规格/要求</w:t>
            </w:r>
          </w:p>
        </w:tc>
        <w:tc>
          <w:tcPr>
            <w:tcW w:w="1965" w:type="pct"/>
            <w:vAlign w:val="center"/>
          </w:tcPr>
          <w:p w:rsidR="000A505A" w:rsidRPr="00930E5F" w:rsidRDefault="000A505A" w:rsidP="00C73FE6">
            <w:pPr>
              <w:jc w:val="center"/>
              <w:rPr>
                <w:rFonts w:ascii="宋体" w:hAnsi="宋体"/>
                <w:b/>
                <w:szCs w:val="21"/>
              </w:rPr>
            </w:pPr>
            <w:r w:rsidRPr="00930E5F">
              <w:rPr>
                <w:rFonts w:ascii="宋体" w:hAnsi="宋体" w:hint="eastAsia"/>
                <w:b/>
                <w:szCs w:val="21"/>
              </w:rPr>
              <w:t>投标/响应实际参数</w:t>
            </w:r>
          </w:p>
          <w:p w:rsidR="000A505A" w:rsidRPr="00930E5F" w:rsidRDefault="000A505A" w:rsidP="00C73FE6">
            <w:pPr>
              <w:jc w:val="center"/>
              <w:rPr>
                <w:rFonts w:ascii="宋体" w:hAnsi="宋体"/>
                <w:b/>
                <w:szCs w:val="21"/>
              </w:rPr>
            </w:pPr>
            <w:r w:rsidRPr="00930E5F">
              <w:rPr>
                <w:rFonts w:ascii="宋体" w:hAnsi="宋体" w:hint="eastAsia"/>
                <w:b/>
                <w:bCs/>
                <w:szCs w:val="21"/>
              </w:rPr>
              <w:t>(投标供应商应按响应货物/服务实际数据填写，不能照抄要求)</w:t>
            </w:r>
          </w:p>
        </w:tc>
        <w:tc>
          <w:tcPr>
            <w:tcW w:w="1220" w:type="pct"/>
            <w:vAlign w:val="center"/>
          </w:tcPr>
          <w:p w:rsidR="000A505A" w:rsidRPr="00930E5F" w:rsidRDefault="000A505A" w:rsidP="00C73FE6">
            <w:pPr>
              <w:jc w:val="center"/>
              <w:rPr>
                <w:rFonts w:ascii="宋体" w:hAnsi="宋体"/>
                <w:b/>
                <w:szCs w:val="21"/>
              </w:rPr>
            </w:pPr>
            <w:r w:rsidRPr="00930E5F">
              <w:rPr>
                <w:rFonts w:ascii="宋体" w:hAnsi="宋体" w:hint="eastAsia"/>
                <w:b/>
                <w:szCs w:val="21"/>
              </w:rPr>
              <w:t>是否偏离（无偏离/正偏离/负偏离）</w:t>
            </w:r>
          </w:p>
        </w:tc>
        <w:tc>
          <w:tcPr>
            <w:tcW w:w="404" w:type="pct"/>
            <w:vAlign w:val="center"/>
          </w:tcPr>
          <w:p w:rsidR="000A505A" w:rsidRPr="00930E5F" w:rsidRDefault="000A505A" w:rsidP="00C73FE6">
            <w:pPr>
              <w:jc w:val="center"/>
              <w:rPr>
                <w:rFonts w:ascii="宋体" w:hAnsi="宋体"/>
                <w:b/>
                <w:szCs w:val="21"/>
              </w:rPr>
            </w:pPr>
            <w:r w:rsidRPr="00930E5F">
              <w:rPr>
                <w:rFonts w:ascii="宋体" w:hAnsi="宋体" w:hint="eastAsia"/>
                <w:b/>
                <w:szCs w:val="21"/>
              </w:rPr>
              <w:t>偏离简述</w:t>
            </w:r>
          </w:p>
        </w:tc>
        <w:tc>
          <w:tcPr>
            <w:tcW w:w="700" w:type="pct"/>
            <w:vAlign w:val="center"/>
          </w:tcPr>
          <w:p w:rsidR="000A505A" w:rsidRPr="00930E5F" w:rsidRDefault="000A505A" w:rsidP="00C73FE6">
            <w:pPr>
              <w:jc w:val="center"/>
              <w:rPr>
                <w:rFonts w:ascii="宋体" w:hAnsi="宋体"/>
                <w:b/>
                <w:szCs w:val="21"/>
              </w:rPr>
            </w:pPr>
            <w:r w:rsidRPr="00930E5F">
              <w:rPr>
                <w:rFonts w:ascii="宋体" w:hAnsi="宋体" w:hint="eastAsia"/>
                <w:b/>
                <w:szCs w:val="21"/>
              </w:rPr>
              <w:t>证明文件（如有）</w:t>
            </w:r>
          </w:p>
        </w:tc>
      </w:tr>
      <w:tr w:rsidR="000A505A" w:rsidRPr="00930E5F" w:rsidTr="00C73FE6">
        <w:trPr>
          <w:trHeight w:val="397"/>
          <w:jc w:val="center"/>
        </w:trPr>
        <w:tc>
          <w:tcPr>
            <w:tcW w:w="274"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1</w:t>
            </w:r>
          </w:p>
        </w:tc>
        <w:tc>
          <w:tcPr>
            <w:tcW w:w="437" w:type="pct"/>
            <w:vAlign w:val="center"/>
          </w:tcPr>
          <w:p w:rsidR="000A505A" w:rsidRPr="00930E5F" w:rsidRDefault="000A505A" w:rsidP="00C73FE6">
            <w:pPr>
              <w:jc w:val="center"/>
              <w:rPr>
                <w:rFonts w:ascii="宋体" w:hAnsi="宋体"/>
                <w:szCs w:val="21"/>
              </w:rPr>
            </w:pPr>
          </w:p>
        </w:tc>
        <w:tc>
          <w:tcPr>
            <w:tcW w:w="1965" w:type="pct"/>
            <w:vAlign w:val="center"/>
          </w:tcPr>
          <w:p w:rsidR="000A505A" w:rsidRPr="00930E5F" w:rsidRDefault="000A505A" w:rsidP="00C73FE6">
            <w:pPr>
              <w:jc w:val="center"/>
              <w:rPr>
                <w:rFonts w:ascii="宋体" w:hAnsi="宋体"/>
                <w:szCs w:val="21"/>
              </w:rPr>
            </w:pPr>
          </w:p>
        </w:tc>
        <w:tc>
          <w:tcPr>
            <w:tcW w:w="1220" w:type="pct"/>
            <w:vAlign w:val="center"/>
          </w:tcPr>
          <w:p w:rsidR="000A505A" w:rsidRPr="00930E5F" w:rsidRDefault="000A505A" w:rsidP="00C73FE6">
            <w:pPr>
              <w:jc w:val="center"/>
              <w:rPr>
                <w:rFonts w:ascii="宋体" w:hAnsi="宋体"/>
                <w:szCs w:val="21"/>
              </w:rPr>
            </w:pPr>
          </w:p>
        </w:tc>
        <w:tc>
          <w:tcPr>
            <w:tcW w:w="404" w:type="pct"/>
            <w:vAlign w:val="center"/>
          </w:tcPr>
          <w:p w:rsidR="000A505A" w:rsidRPr="00930E5F" w:rsidRDefault="000A505A" w:rsidP="00C73FE6">
            <w:pPr>
              <w:jc w:val="center"/>
              <w:rPr>
                <w:rFonts w:ascii="宋体" w:hAnsi="宋体"/>
                <w:szCs w:val="21"/>
              </w:rPr>
            </w:pPr>
          </w:p>
        </w:tc>
        <w:tc>
          <w:tcPr>
            <w:tcW w:w="700" w:type="pct"/>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274"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2</w:t>
            </w:r>
          </w:p>
        </w:tc>
        <w:tc>
          <w:tcPr>
            <w:tcW w:w="437" w:type="pct"/>
            <w:vAlign w:val="center"/>
          </w:tcPr>
          <w:p w:rsidR="000A505A" w:rsidRPr="00930E5F" w:rsidRDefault="000A505A" w:rsidP="00C73FE6">
            <w:pPr>
              <w:jc w:val="center"/>
              <w:rPr>
                <w:rFonts w:ascii="宋体" w:hAnsi="宋体"/>
                <w:szCs w:val="21"/>
              </w:rPr>
            </w:pPr>
          </w:p>
        </w:tc>
        <w:tc>
          <w:tcPr>
            <w:tcW w:w="1965" w:type="pct"/>
            <w:vAlign w:val="center"/>
          </w:tcPr>
          <w:p w:rsidR="000A505A" w:rsidRPr="00930E5F" w:rsidRDefault="000A505A" w:rsidP="00C73FE6">
            <w:pPr>
              <w:jc w:val="center"/>
              <w:rPr>
                <w:rFonts w:ascii="宋体" w:hAnsi="宋体"/>
                <w:szCs w:val="21"/>
              </w:rPr>
            </w:pPr>
          </w:p>
        </w:tc>
        <w:tc>
          <w:tcPr>
            <w:tcW w:w="1220" w:type="pct"/>
            <w:vAlign w:val="center"/>
          </w:tcPr>
          <w:p w:rsidR="000A505A" w:rsidRPr="00930E5F" w:rsidRDefault="000A505A" w:rsidP="00C73FE6">
            <w:pPr>
              <w:jc w:val="center"/>
              <w:rPr>
                <w:rFonts w:ascii="宋体" w:hAnsi="宋体"/>
                <w:szCs w:val="21"/>
              </w:rPr>
            </w:pPr>
          </w:p>
        </w:tc>
        <w:tc>
          <w:tcPr>
            <w:tcW w:w="404" w:type="pct"/>
            <w:vAlign w:val="center"/>
          </w:tcPr>
          <w:p w:rsidR="000A505A" w:rsidRPr="00930E5F" w:rsidRDefault="000A505A" w:rsidP="00C73FE6">
            <w:pPr>
              <w:jc w:val="center"/>
              <w:rPr>
                <w:rFonts w:ascii="宋体" w:hAnsi="宋体"/>
                <w:szCs w:val="21"/>
              </w:rPr>
            </w:pPr>
          </w:p>
        </w:tc>
        <w:tc>
          <w:tcPr>
            <w:tcW w:w="700" w:type="pct"/>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274"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3</w:t>
            </w:r>
          </w:p>
        </w:tc>
        <w:tc>
          <w:tcPr>
            <w:tcW w:w="437" w:type="pct"/>
            <w:vAlign w:val="center"/>
          </w:tcPr>
          <w:p w:rsidR="000A505A" w:rsidRPr="00930E5F" w:rsidRDefault="000A505A" w:rsidP="00C73FE6">
            <w:pPr>
              <w:jc w:val="center"/>
              <w:rPr>
                <w:rFonts w:ascii="宋体" w:hAnsi="宋体"/>
                <w:szCs w:val="21"/>
              </w:rPr>
            </w:pPr>
          </w:p>
        </w:tc>
        <w:tc>
          <w:tcPr>
            <w:tcW w:w="1965" w:type="pct"/>
            <w:vAlign w:val="center"/>
          </w:tcPr>
          <w:p w:rsidR="000A505A" w:rsidRPr="00930E5F" w:rsidRDefault="000A505A" w:rsidP="00C73FE6">
            <w:pPr>
              <w:jc w:val="center"/>
              <w:rPr>
                <w:rFonts w:ascii="宋体" w:hAnsi="宋体"/>
                <w:szCs w:val="21"/>
              </w:rPr>
            </w:pPr>
          </w:p>
        </w:tc>
        <w:tc>
          <w:tcPr>
            <w:tcW w:w="1220" w:type="pct"/>
            <w:vAlign w:val="center"/>
          </w:tcPr>
          <w:p w:rsidR="000A505A" w:rsidRPr="00930E5F" w:rsidRDefault="000A505A" w:rsidP="00C73FE6">
            <w:pPr>
              <w:jc w:val="center"/>
              <w:rPr>
                <w:rFonts w:ascii="宋体" w:hAnsi="宋体"/>
                <w:szCs w:val="21"/>
              </w:rPr>
            </w:pPr>
          </w:p>
        </w:tc>
        <w:tc>
          <w:tcPr>
            <w:tcW w:w="404" w:type="pct"/>
            <w:vAlign w:val="center"/>
          </w:tcPr>
          <w:p w:rsidR="000A505A" w:rsidRPr="00930E5F" w:rsidRDefault="000A505A" w:rsidP="00C73FE6">
            <w:pPr>
              <w:jc w:val="center"/>
              <w:rPr>
                <w:rFonts w:ascii="宋体" w:hAnsi="宋体"/>
                <w:szCs w:val="21"/>
              </w:rPr>
            </w:pPr>
          </w:p>
        </w:tc>
        <w:tc>
          <w:tcPr>
            <w:tcW w:w="700" w:type="pct"/>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274"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4</w:t>
            </w:r>
          </w:p>
        </w:tc>
        <w:tc>
          <w:tcPr>
            <w:tcW w:w="437" w:type="pct"/>
            <w:vAlign w:val="center"/>
          </w:tcPr>
          <w:p w:rsidR="000A505A" w:rsidRPr="00930E5F" w:rsidRDefault="000A505A" w:rsidP="00C73FE6">
            <w:pPr>
              <w:jc w:val="center"/>
              <w:rPr>
                <w:rFonts w:ascii="宋体" w:hAnsi="宋体"/>
                <w:szCs w:val="21"/>
              </w:rPr>
            </w:pPr>
          </w:p>
        </w:tc>
        <w:tc>
          <w:tcPr>
            <w:tcW w:w="1965" w:type="pct"/>
            <w:vAlign w:val="center"/>
          </w:tcPr>
          <w:p w:rsidR="000A505A" w:rsidRPr="00930E5F" w:rsidRDefault="000A505A" w:rsidP="00C73FE6">
            <w:pPr>
              <w:jc w:val="center"/>
              <w:rPr>
                <w:rFonts w:ascii="宋体" w:hAnsi="宋体"/>
                <w:szCs w:val="21"/>
              </w:rPr>
            </w:pPr>
          </w:p>
        </w:tc>
        <w:tc>
          <w:tcPr>
            <w:tcW w:w="1220" w:type="pct"/>
            <w:vAlign w:val="center"/>
          </w:tcPr>
          <w:p w:rsidR="000A505A" w:rsidRPr="00930E5F" w:rsidRDefault="000A505A" w:rsidP="00C73FE6">
            <w:pPr>
              <w:jc w:val="center"/>
              <w:rPr>
                <w:rFonts w:ascii="宋体" w:hAnsi="宋体"/>
                <w:szCs w:val="21"/>
              </w:rPr>
            </w:pPr>
          </w:p>
        </w:tc>
        <w:tc>
          <w:tcPr>
            <w:tcW w:w="404" w:type="pct"/>
            <w:vAlign w:val="center"/>
          </w:tcPr>
          <w:p w:rsidR="000A505A" w:rsidRPr="00930E5F" w:rsidRDefault="000A505A" w:rsidP="00C73FE6">
            <w:pPr>
              <w:jc w:val="center"/>
              <w:rPr>
                <w:rFonts w:ascii="宋体" w:hAnsi="宋体"/>
                <w:szCs w:val="21"/>
              </w:rPr>
            </w:pPr>
          </w:p>
        </w:tc>
        <w:tc>
          <w:tcPr>
            <w:tcW w:w="700" w:type="pct"/>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274"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5</w:t>
            </w:r>
          </w:p>
        </w:tc>
        <w:tc>
          <w:tcPr>
            <w:tcW w:w="437" w:type="pct"/>
            <w:vAlign w:val="center"/>
          </w:tcPr>
          <w:p w:rsidR="000A505A" w:rsidRPr="00930E5F" w:rsidRDefault="000A505A" w:rsidP="00C73FE6">
            <w:pPr>
              <w:jc w:val="center"/>
              <w:rPr>
                <w:rFonts w:ascii="宋体" w:hAnsi="宋体"/>
                <w:szCs w:val="21"/>
              </w:rPr>
            </w:pPr>
          </w:p>
        </w:tc>
        <w:tc>
          <w:tcPr>
            <w:tcW w:w="1965" w:type="pct"/>
            <w:vAlign w:val="center"/>
          </w:tcPr>
          <w:p w:rsidR="000A505A" w:rsidRPr="00930E5F" w:rsidRDefault="000A505A" w:rsidP="00C73FE6">
            <w:pPr>
              <w:jc w:val="center"/>
              <w:rPr>
                <w:rFonts w:ascii="宋体" w:hAnsi="宋体"/>
                <w:szCs w:val="21"/>
              </w:rPr>
            </w:pPr>
          </w:p>
        </w:tc>
        <w:tc>
          <w:tcPr>
            <w:tcW w:w="1220" w:type="pct"/>
            <w:vAlign w:val="center"/>
          </w:tcPr>
          <w:p w:rsidR="000A505A" w:rsidRPr="00930E5F" w:rsidRDefault="000A505A" w:rsidP="00C73FE6">
            <w:pPr>
              <w:jc w:val="center"/>
              <w:rPr>
                <w:rFonts w:ascii="宋体" w:hAnsi="宋体"/>
                <w:szCs w:val="21"/>
              </w:rPr>
            </w:pPr>
          </w:p>
        </w:tc>
        <w:tc>
          <w:tcPr>
            <w:tcW w:w="404" w:type="pct"/>
            <w:vAlign w:val="center"/>
          </w:tcPr>
          <w:p w:rsidR="000A505A" w:rsidRPr="00930E5F" w:rsidRDefault="000A505A" w:rsidP="00C73FE6">
            <w:pPr>
              <w:jc w:val="center"/>
              <w:rPr>
                <w:rFonts w:ascii="宋体" w:hAnsi="宋体"/>
                <w:szCs w:val="21"/>
              </w:rPr>
            </w:pPr>
          </w:p>
        </w:tc>
        <w:tc>
          <w:tcPr>
            <w:tcW w:w="700" w:type="pct"/>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274"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6</w:t>
            </w:r>
          </w:p>
        </w:tc>
        <w:tc>
          <w:tcPr>
            <w:tcW w:w="437" w:type="pct"/>
            <w:vAlign w:val="center"/>
          </w:tcPr>
          <w:p w:rsidR="000A505A" w:rsidRPr="00930E5F" w:rsidRDefault="000A505A" w:rsidP="00C73FE6">
            <w:pPr>
              <w:jc w:val="center"/>
              <w:rPr>
                <w:rFonts w:ascii="宋体" w:hAnsi="宋体"/>
                <w:szCs w:val="21"/>
              </w:rPr>
            </w:pPr>
          </w:p>
        </w:tc>
        <w:tc>
          <w:tcPr>
            <w:tcW w:w="1965" w:type="pct"/>
            <w:vAlign w:val="center"/>
          </w:tcPr>
          <w:p w:rsidR="000A505A" w:rsidRPr="00930E5F" w:rsidRDefault="000A505A" w:rsidP="00C73FE6">
            <w:pPr>
              <w:jc w:val="center"/>
              <w:rPr>
                <w:rFonts w:ascii="宋体" w:hAnsi="宋体"/>
                <w:szCs w:val="21"/>
              </w:rPr>
            </w:pPr>
          </w:p>
        </w:tc>
        <w:tc>
          <w:tcPr>
            <w:tcW w:w="1220" w:type="pct"/>
            <w:vAlign w:val="center"/>
          </w:tcPr>
          <w:p w:rsidR="000A505A" w:rsidRPr="00930E5F" w:rsidRDefault="000A505A" w:rsidP="00C73FE6">
            <w:pPr>
              <w:jc w:val="center"/>
              <w:rPr>
                <w:rFonts w:ascii="宋体" w:hAnsi="宋体"/>
                <w:szCs w:val="21"/>
              </w:rPr>
            </w:pPr>
          </w:p>
        </w:tc>
        <w:tc>
          <w:tcPr>
            <w:tcW w:w="404" w:type="pct"/>
            <w:vAlign w:val="center"/>
          </w:tcPr>
          <w:p w:rsidR="000A505A" w:rsidRPr="00930E5F" w:rsidRDefault="000A505A" w:rsidP="00C73FE6">
            <w:pPr>
              <w:jc w:val="center"/>
              <w:rPr>
                <w:rFonts w:ascii="宋体" w:hAnsi="宋体"/>
                <w:szCs w:val="21"/>
              </w:rPr>
            </w:pPr>
          </w:p>
        </w:tc>
        <w:tc>
          <w:tcPr>
            <w:tcW w:w="700" w:type="pct"/>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274"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7</w:t>
            </w:r>
          </w:p>
        </w:tc>
        <w:tc>
          <w:tcPr>
            <w:tcW w:w="437" w:type="pct"/>
            <w:vAlign w:val="center"/>
          </w:tcPr>
          <w:p w:rsidR="000A505A" w:rsidRPr="00930E5F" w:rsidRDefault="000A505A" w:rsidP="00C73FE6">
            <w:pPr>
              <w:jc w:val="center"/>
              <w:rPr>
                <w:rFonts w:ascii="宋体" w:hAnsi="宋体"/>
                <w:szCs w:val="21"/>
              </w:rPr>
            </w:pPr>
          </w:p>
        </w:tc>
        <w:tc>
          <w:tcPr>
            <w:tcW w:w="1965" w:type="pct"/>
            <w:vAlign w:val="center"/>
          </w:tcPr>
          <w:p w:rsidR="000A505A" w:rsidRPr="00930E5F" w:rsidRDefault="000A505A" w:rsidP="00C73FE6">
            <w:pPr>
              <w:jc w:val="center"/>
              <w:rPr>
                <w:rFonts w:ascii="宋体" w:hAnsi="宋体"/>
                <w:szCs w:val="21"/>
              </w:rPr>
            </w:pPr>
          </w:p>
        </w:tc>
        <w:tc>
          <w:tcPr>
            <w:tcW w:w="1220" w:type="pct"/>
            <w:vAlign w:val="center"/>
          </w:tcPr>
          <w:p w:rsidR="000A505A" w:rsidRPr="00930E5F" w:rsidRDefault="000A505A" w:rsidP="00C73FE6">
            <w:pPr>
              <w:jc w:val="center"/>
              <w:rPr>
                <w:rFonts w:ascii="宋体" w:hAnsi="宋体"/>
                <w:szCs w:val="21"/>
              </w:rPr>
            </w:pPr>
          </w:p>
        </w:tc>
        <w:tc>
          <w:tcPr>
            <w:tcW w:w="404" w:type="pct"/>
            <w:vAlign w:val="center"/>
          </w:tcPr>
          <w:p w:rsidR="000A505A" w:rsidRPr="00930E5F" w:rsidRDefault="000A505A" w:rsidP="00C73FE6">
            <w:pPr>
              <w:jc w:val="center"/>
              <w:rPr>
                <w:rFonts w:ascii="宋体" w:hAnsi="宋体"/>
                <w:szCs w:val="21"/>
              </w:rPr>
            </w:pPr>
          </w:p>
        </w:tc>
        <w:tc>
          <w:tcPr>
            <w:tcW w:w="700" w:type="pct"/>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274"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8</w:t>
            </w:r>
          </w:p>
        </w:tc>
        <w:tc>
          <w:tcPr>
            <w:tcW w:w="437" w:type="pct"/>
            <w:vAlign w:val="center"/>
          </w:tcPr>
          <w:p w:rsidR="000A505A" w:rsidRPr="00930E5F" w:rsidRDefault="000A505A" w:rsidP="00C73FE6">
            <w:pPr>
              <w:jc w:val="center"/>
              <w:rPr>
                <w:rFonts w:ascii="宋体" w:hAnsi="宋体"/>
                <w:szCs w:val="21"/>
              </w:rPr>
            </w:pPr>
          </w:p>
        </w:tc>
        <w:tc>
          <w:tcPr>
            <w:tcW w:w="1965" w:type="pct"/>
            <w:vAlign w:val="center"/>
          </w:tcPr>
          <w:p w:rsidR="000A505A" w:rsidRPr="00930E5F" w:rsidRDefault="000A505A" w:rsidP="00C73FE6">
            <w:pPr>
              <w:jc w:val="center"/>
              <w:rPr>
                <w:rFonts w:ascii="宋体" w:hAnsi="宋体"/>
                <w:szCs w:val="21"/>
              </w:rPr>
            </w:pPr>
          </w:p>
        </w:tc>
        <w:tc>
          <w:tcPr>
            <w:tcW w:w="1220" w:type="pct"/>
            <w:vAlign w:val="center"/>
          </w:tcPr>
          <w:p w:rsidR="000A505A" w:rsidRPr="00930E5F" w:rsidRDefault="000A505A" w:rsidP="00C73FE6">
            <w:pPr>
              <w:jc w:val="center"/>
              <w:rPr>
                <w:rFonts w:ascii="宋体" w:hAnsi="宋体"/>
                <w:szCs w:val="21"/>
              </w:rPr>
            </w:pPr>
          </w:p>
        </w:tc>
        <w:tc>
          <w:tcPr>
            <w:tcW w:w="404" w:type="pct"/>
            <w:vAlign w:val="center"/>
          </w:tcPr>
          <w:p w:rsidR="000A505A" w:rsidRPr="00930E5F" w:rsidRDefault="000A505A" w:rsidP="00C73FE6">
            <w:pPr>
              <w:jc w:val="center"/>
              <w:rPr>
                <w:rFonts w:ascii="宋体" w:hAnsi="宋体"/>
                <w:szCs w:val="21"/>
              </w:rPr>
            </w:pPr>
          </w:p>
        </w:tc>
        <w:tc>
          <w:tcPr>
            <w:tcW w:w="700" w:type="pct"/>
          </w:tcPr>
          <w:p w:rsidR="000A505A" w:rsidRPr="00930E5F" w:rsidRDefault="000A505A" w:rsidP="00C73FE6">
            <w:pPr>
              <w:rPr>
                <w:rFonts w:ascii="宋体" w:hAnsi="宋体"/>
                <w:szCs w:val="21"/>
              </w:rPr>
            </w:pPr>
            <w:r w:rsidRPr="00930E5F">
              <w:rPr>
                <w:rFonts w:ascii="宋体" w:hAnsi="宋体" w:hint="eastAsia"/>
                <w:szCs w:val="21"/>
              </w:rPr>
              <w:t>见投标文件（）页</w:t>
            </w:r>
          </w:p>
        </w:tc>
      </w:tr>
      <w:tr w:rsidR="000A505A" w:rsidRPr="00930E5F" w:rsidTr="00C73FE6">
        <w:trPr>
          <w:trHeight w:val="397"/>
          <w:jc w:val="center"/>
        </w:trPr>
        <w:tc>
          <w:tcPr>
            <w:tcW w:w="274" w:type="pct"/>
            <w:vAlign w:val="center"/>
          </w:tcPr>
          <w:p w:rsidR="000A505A" w:rsidRPr="00930E5F" w:rsidRDefault="000A505A" w:rsidP="00C73FE6">
            <w:pPr>
              <w:jc w:val="center"/>
              <w:rPr>
                <w:rFonts w:ascii="宋体" w:hAnsi="宋体"/>
                <w:szCs w:val="21"/>
              </w:rPr>
            </w:pPr>
            <w:r w:rsidRPr="00930E5F">
              <w:rPr>
                <w:rFonts w:ascii="宋体" w:hAnsi="宋体" w:hint="eastAsia"/>
                <w:szCs w:val="21"/>
              </w:rPr>
              <w:t>…</w:t>
            </w:r>
          </w:p>
        </w:tc>
        <w:tc>
          <w:tcPr>
            <w:tcW w:w="437" w:type="pct"/>
            <w:vAlign w:val="center"/>
          </w:tcPr>
          <w:p w:rsidR="000A505A" w:rsidRPr="00930E5F" w:rsidRDefault="000A505A" w:rsidP="00C73FE6">
            <w:pPr>
              <w:jc w:val="center"/>
              <w:rPr>
                <w:rFonts w:ascii="宋体" w:hAnsi="宋体"/>
                <w:szCs w:val="21"/>
              </w:rPr>
            </w:pPr>
          </w:p>
        </w:tc>
        <w:tc>
          <w:tcPr>
            <w:tcW w:w="1965" w:type="pct"/>
            <w:vAlign w:val="center"/>
          </w:tcPr>
          <w:p w:rsidR="000A505A" w:rsidRPr="00930E5F" w:rsidRDefault="000A505A" w:rsidP="00C73FE6">
            <w:pPr>
              <w:jc w:val="center"/>
              <w:rPr>
                <w:rFonts w:ascii="宋体" w:hAnsi="宋体"/>
                <w:szCs w:val="21"/>
              </w:rPr>
            </w:pPr>
          </w:p>
        </w:tc>
        <w:tc>
          <w:tcPr>
            <w:tcW w:w="1220" w:type="pct"/>
            <w:vAlign w:val="center"/>
          </w:tcPr>
          <w:p w:rsidR="000A505A" w:rsidRPr="00930E5F" w:rsidRDefault="000A505A" w:rsidP="00C73FE6">
            <w:pPr>
              <w:jc w:val="center"/>
              <w:rPr>
                <w:rFonts w:ascii="宋体" w:hAnsi="宋体"/>
                <w:szCs w:val="21"/>
              </w:rPr>
            </w:pPr>
          </w:p>
        </w:tc>
        <w:tc>
          <w:tcPr>
            <w:tcW w:w="404" w:type="pct"/>
            <w:vAlign w:val="center"/>
          </w:tcPr>
          <w:p w:rsidR="000A505A" w:rsidRPr="00930E5F" w:rsidRDefault="000A505A" w:rsidP="00C73FE6">
            <w:pPr>
              <w:jc w:val="center"/>
              <w:rPr>
                <w:rFonts w:ascii="宋体" w:hAnsi="宋体"/>
                <w:szCs w:val="21"/>
              </w:rPr>
            </w:pPr>
          </w:p>
        </w:tc>
        <w:tc>
          <w:tcPr>
            <w:tcW w:w="700" w:type="pct"/>
          </w:tcPr>
          <w:p w:rsidR="000A505A" w:rsidRPr="00930E5F" w:rsidRDefault="000A505A" w:rsidP="00C73FE6">
            <w:pPr>
              <w:rPr>
                <w:rFonts w:ascii="宋体" w:hAnsi="宋体"/>
                <w:szCs w:val="21"/>
              </w:rPr>
            </w:pPr>
          </w:p>
        </w:tc>
      </w:tr>
    </w:tbl>
    <w:p w:rsidR="000A505A" w:rsidRPr="00930E5F" w:rsidRDefault="000A505A" w:rsidP="000A505A">
      <w:pPr>
        <w:spacing w:line="360" w:lineRule="auto"/>
        <w:ind w:left="708" w:hangingChars="337" w:hanging="708"/>
        <w:rPr>
          <w:rFonts w:ascii="宋体" w:hAnsi="宋体"/>
          <w:szCs w:val="21"/>
          <w:lang w:val="en-GB"/>
        </w:rPr>
      </w:pPr>
      <w:r w:rsidRPr="00930E5F">
        <w:rPr>
          <w:rFonts w:ascii="宋体" w:hAnsi="宋体" w:hint="eastAsia"/>
          <w:szCs w:val="21"/>
        </w:rPr>
        <w:t>注：1.投标供应商必须对应《用户需求书》的内容逐条响应。货物清单必须与《报价明细表》一致。</w:t>
      </w:r>
    </w:p>
    <w:p w:rsidR="000A505A" w:rsidRPr="00930E5F" w:rsidRDefault="000A505A" w:rsidP="000A505A">
      <w:pPr>
        <w:spacing w:line="360" w:lineRule="auto"/>
        <w:ind w:leftChars="200" w:left="708" w:hangingChars="137" w:hanging="288"/>
        <w:rPr>
          <w:rFonts w:ascii="宋体" w:hAnsi="宋体"/>
          <w:szCs w:val="21"/>
        </w:rPr>
      </w:pPr>
      <w:r w:rsidRPr="00930E5F">
        <w:rPr>
          <w:rFonts w:ascii="宋体" w:hAnsi="宋体" w:hint="eastAsia"/>
          <w:szCs w:val="21"/>
          <w:lang w:val="en-GB"/>
        </w:rPr>
        <w:t>2.</w:t>
      </w:r>
      <w:r w:rsidRPr="00930E5F">
        <w:rPr>
          <w:rFonts w:ascii="宋体" w:hAnsi="宋体" w:hint="eastAsia"/>
          <w:szCs w:val="21"/>
        </w:rPr>
        <w:t>投标供应商响应采购需求应具体、明确，含糊不清、不确切或伪造、变造证明材料的，按照不完全响应或者完全不响应处理。构成提供虚假材料的，移送监管部门查处。</w:t>
      </w:r>
    </w:p>
    <w:p w:rsidR="000A505A" w:rsidRPr="00930E5F" w:rsidRDefault="000A505A" w:rsidP="000A505A">
      <w:pPr>
        <w:tabs>
          <w:tab w:val="left" w:pos="1322"/>
        </w:tabs>
        <w:spacing w:line="360" w:lineRule="auto"/>
        <w:rPr>
          <w:rFonts w:ascii="宋体" w:hAnsi="宋体"/>
          <w:szCs w:val="21"/>
          <w:lang w:val="en-GB"/>
        </w:rPr>
      </w:pPr>
    </w:p>
    <w:p w:rsidR="000A505A" w:rsidRPr="00930E5F" w:rsidRDefault="000A505A" w:rsidP="000A505A">
      <w:pPr>
        <w:pStyle w:val="30"/>
        <w:tabs>
          <w:tab w:val="left" w:pos="851"/>
        </w:tabs>
        <w:spacing w:after="0" w:line="360" w:lineRule="auto"/>
        <w:ind w:left="850" w:hangingChars="405" w:hanging="850"/>
        <w:rPr>
          <w:rFonts w:ascii="宋体" w:hAnsi="宋体"/>
          <w:sz w:val="21"/>
          <w:szCs w:val="21"/>
          <w:lang w:val="en-GB"/>
        </w:rPr>
      </w:pPr>
      <w:r w:rsidRPr="00930E5F">
        <w:rPr>
          <w:rFonts w:ascii="宋体" w:hAnsi="宋体" w:hint="eastAsia"/>
          <w:sz w:val="21"/>
          <w:szCs w:val="21"/>
          <w:lang w:val="en-GB"/>
        </w:rPr>
        <w:t>7.1.2</w:t>
      </w:r>
      <w:r w:rsidRPr="00930E5F">
        <w:rPr>
          <w:rFonts w:ascii="宋体" w:hAnsi="宋体" w:hint="eastAsia"/>
          <w:sz w:val="21"/>
          <w:szCs w:val="21"/>
          <w:lang w:val="en-GB"/>
        </w:rPr>
        <w:tab/>
        <w:t>设备技术特点说明及详细方案（如有）</w:t>
      </w:r>
    </w:p>
    <w:p w:rsidR="000A505A" w:rsidRPr="00930E5F" w:rsidRDefault="000A505A" w:rsidP="000A505A">
      <w:pPr>
        <w:adjustRightInd w:val="0"/>
        <w:snapToGrid w:val="0"/>
        <w:spacing w:line="360" w:lineRule="auto"/>
        <w:rPr>
          <w:rFonts w:ascii="宋体" w:hAnsi="宋体"/>
          <w:szCs w:val="21"/>
        </w:rPr>
      </w:pPr>
      <w:r w:rsidRPr="00930E5F">
        <w:rPr>
          <w:rFonts w:ascii="宋体" w:hAnsi="宋体" w:hint="eastAsia"/>
          <w:szCs w:val="21"/>
          <w:lang w:val="en-GB"/>
        </w:rPr>
        <w:t>7.1.3</w:t>
      </w:r>
      <w:r w:rsidRPr="00930E5F">
        <w:rPr>
          <w:rFonts w:ascii="宋体" w:hAnsi="宋体" w:hint="eastAsia"/>
          <w:szCs w:val="21"/>
          <w:lang w:val="en-GB"/>
        </w:rPr>
        <w:tab/>
      </w:r>
      <w:r w:rsidRPr="00930E5F">
        <w:rPr>
          <w:rFonts w:ascii="宋体" w:hAnsi="宋体" w:hint="eastAsia"/>
          <w:szCs w:val="21"/>
        </w:rPr>
        <w:t>项目整体验收计划</w:t>
      </w:r>
      <w:r w:rsidRPr="00930E5F">
        <w:rPr>
          <w:rFonts w:ascii="宋体" w:hAnsi="宋体" w:hint="eastAsia"/>
          <w:szCs w:val="21"/>
          <w:lang w:val="en-GB"/>
        </w:rPr>
        <w:t>（如有）</w:t>
      </w:r>
    </w:p>
    <w:p w:rsidR="000A505A" w:rsidRPr="00930E5F" w:rsidRDefault="000A505A" w:rsidP="000A505A">
      <w:pPr>
        <w:pStyle w:val="30"/>
        <w:tabs>
          <w:tab w:val="left" w:pos="851"/>
        </w:tabs>
        <w:spacing w:after="0" w:line="360" w:lineRule="auto"/>
        <w:ind w:left="850" w:hangingChars="405" w:hanging="850"/>
        <w:rPr>
          <w:rFonts w:ascii="宋体" w:hAnsi="宋体"/>
          <w:sz w:val="21"/>
          <w:szCs w:val="21"/>
          <w:lang w:val="en-GB"/>
        </w:rPr>
      </w:pPr>
      <w:r w:rsidRPr="00930E5F">
        <w:rPr>
          <w:rFonts w:ascii="宋体" w:hAnsi="宋体" w:hint="eastAsia"/>
          <w:sz w:val="21"/>
          <w:szCs w:val="21"/>
          <w:lang w:val="en-GB"/>
        </w:rPr>
        <w:t>7.1.4</w:t>
      </w:r>
      <w:r w:rsidRPr="00930E5F">
        <w:rPr>
          <w:rFonts w:ascii="宋体" w:hAnsi="宋体" w:hint="eastAsia"/>
          <w:sz w:val="21"/>
          <w:szCs w:val="21"/>
          <w:lang w:val="en-GB"/>
        </w:rPr>
        <w:tab/>
        <w:t>投标供应商认为必要说明的其他内容</w:t>
      </w:r>
    </w:p>
    <w:p w:rsidR="000A505A" w:rsidRPr="00930E5F" w:rsidRDefault="000A505A" w:rsidP="000A505A">
      <w:pPr>
        <w:adjustRightInd w:val="0"/>
        <w:snapToGrid w:val="0"/>
        <w:spacing w:line="360" w:lineRule="auto"/>
        <w:rPr>
          <w:rFonts w:ascii="宋体" w:hAnsi="宋体"/>
          <w:szCs w:val="21"/>
          <w:lang w:val="en-GB"/>
        </w:rPr>
      </w:pPr>
    </w:p>
    <w:p w:rsidR="000A505A" w:rsidRPr="00930E5F" w:rsidRDefault="000A505A" w:rsidP="000A505A">
      <w:pPr>
        <w:adjustRightInd w:val="0"/>
        <w:snapToGrid w:val="0"/>
        <w:spacing w:line="360" w:lineRule="auto"/>
        <w:rPr>
          <w:rFonts w:ascii="宋体" w:hAnsi="宋体"/>
          <w:szCs w:val="21"/>
          <w:lang w:val="en-GB"/>
        </w:rPr>
      </w:pPr>
    </w:p>
    <w:p w:rsidR="000A505A" w:rsidRPr="00930E5F" w:rsidRDefault="000A505A" w:rsidP="000A505A">
      <w:pPr>
        <w:tabs>
          <w:tab w:val="left" w:pos="1322"/>
        </w:tabs>
        <w:spacing w:line="360" w:lineRule="auto"/>
        <w:rPr>
          <w:rFonts w:ascii="宋体" w:hAnsi="宋体"/>
          <w:b/>
          <w:szCs w:val="21"/>
        </w:rPr>
      </w:pPr>
      <w:r w:rsidRPr="00930E5F">
        <w:rPr>
          <w:rFonts w:ascii="宋体" w:hAnsi="宋体"/>
          <w:szCs w:val="21"/>
          <w:lang w:val="en-GB"/>
        </w:rPr>
        <w:br w:type="page"/>
      </w:r>
    </w:p>
    <w:p w:rsidR="000A505A" w:rsidRPr="00930E5F" w:rsidRDefault="000A505A" w:rsidP="000A505A">
      <w:pPr>
        <w:pStyle w:val="4"/>
        <w:tabs>
          <w:tab w:val="left" w:pos="851"/>
        </w:tabs>
        <w:spacing w:before="0" w:after="0" w:line="360" w:lineRule="auto"/>
        <w:rPr>
          <w:rFonts w:ascii="宋体" w:eastAsia="宋体" w:hAnsi="宋体"/>
          <w:sz w:val="21"/>
          <w:szCs w:val="21"/>
        </w:rPr>
      </w:pPr>
      <w:r w:rsidRPr="00930E5F">
        <w:rPr>
          <w:rFonts w:ascii="宋体" w:eastAsia="宋体" w:hAnsi="宋体" w:hint="eastAsia"/>
          <w:sz w:val="21"/>
          <w:szCs w:val="21"/>
        </w:rPr>
        <w:lastRenderedPageBreak/>
        <w:t>7.2</w:t>
      </w:r>
      <w:r w:rsidRPr="00930E5F">
        <w:rPr>
          <w:rFonts w:ascii="宋体" w:eastAsia="宋体" w:hAnsi="宋体" w:hint="eastAsia"/>
          <w:sz w:val="21"/>
          <w:szCs w:val="21"/>
        </w:rPr>
        <w:tab/>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0"/>
        <w:gridCol w:w="1231"/>
        <w:gridCol w:w="823"/>
        <w:gridCol w:w="2565"/>
        <w:gridCol w:w="660"/>
        <w:gridCol w:w="660"/>
        <w:gridCol w:w="1483"/>
      </w:tblGrid>
      <w:tr w:rsidR="000A505A" w:rsidRPr="00930E5F" w:rsidTr="00C73FE6">
        <w:trPr>
          <w:trHeight w:hRule="exact" w:val="680"/>
          <w:jc w:val="center"/>
        </w:trPr>
        <w:tc>
          <w:tcPr>
            <w:tcW w:w="646" w:type="pct"/>
            <w:tcBorders>
              <w:top w:val="single" w:sz="4" w:space="0" w:color="auto"/>
              <w:left w:val="single" w:sz="4" w:space="0" w:color="auto"/>
              <w:bottom w:val="single" w:sz="4" w:space="0" w:color="auto"/>
              <w:right w:val="single" w:sz="4" w:space="0" w:color="auto"/>
            </w:tcBorders>
            <w:vAlign w:val="center"/>
          </w:tcPr>
          <w:p w:rsidR="000A505A" w:rsidRPr="00930E5F" w:rsidRDefault="000A505A" w:rsidP="00C73FE6">
            <w:pPr>
              <w:jc w:val="center"/>
              <w:rPr>
                <w:rFonts w:ascii="宋体" w:hAnsi="宋体"/>
                <w:b/>
                <w:szCs w:val="21"/>
              </w:rPr>
            </w:pPr>
            <w:r w:rsidRPr="00930E5F">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0A505A" w:rsidRPr="00930E5F" w:rsidRDefault="000A505A" w:rsidP="00C73FE6">
            <w:pPr>
              <w:jc w:val="center"/>
              <w:rPr>
                <w:rFonts w:ascii="宋体" w:hAnsi="宋体"/>
                <w:b/>
                <w:szCs w:val="21"/>
              </w:rPr>
            </w:pPr>
            <w:r w:rsidRPr="00930E5F">
              <w:rPr>
                <w:rFonts w:ascii="宋体" w:hAnsi="宋体" w:hint="eastAsia"/>
                <w:b/>
                <w:szCs w:val="21"/>
              </w:rPr>
              <w:t>姓名</w:t>
            </w:r>
          </w:p>
        </w:tc>
        <w:tc>
          <w:tcPr>
            <w:tcW w:w="483" w:type="pct"/>
            <w:tcBorders>
              <w:top w:val="single" w:sz="4" w:space="0" w:color="auto"/>
              <w:left w:val="single" w:sz="4" w:space="0" w:color="auto"/>
              <w:bottom w:val="single" w:sz="4" w:space="0" w:color="auto"/>
            </w:tcBorders>
            <w:vAlign w:val="center"/>
          </w:tcPr>
          <w:p w:rsidR="000A505A" w:rsidRPr="00930E5F" w:rsidRDefault="000A505A" w:rsidP="00C73FE6">
            <w:pPr>
              <w:jc w:val="center"/>
              <w:rPr>
                <w:rFonts w:ascii="宋体" w:hAnsi="宋体"/>
                <w:b/>
                <w:szCs w:val="21"/>
              </w:rPr>
            </w:pPr>
            <w:r w:rsidRPr="00930E5F">
              <w:rPr>
                <w:rFonts w:ascii="宋体" w:hAnsi="宋体" w:hint="eastAsia"/>
                <w:b/>
                <w:szCs w:val="21"/>
              </w:rPr>
              <w:t>现职务</w:t>
            </w:r>
          </w:p>
        </w:tc>
        <w:tc>
          <w:tcPr>
            <w:tcW w:w="1505" w:type="pct"/>
            <w:tcBorders>
              <w:top w:val="single" w:sz="4" w:space="0" w:color="auto"/>
              <w:bottom w:val="single" w:sz="4" w:space="0" w:color="auto"/>
            </w:tcBorders>
            <w:vAlign w:val="center"/>
          </w:tcPr>
          <w:p w:rsidR="000A505A" w:rsidRPr="00930E5F" w:rsidRDefault="000A505A" w:rsidP="00C73FE6">
            <w:pPr>
              <w:jc w:val="center"/>
              <w:rPr>
                <w:rFonts w:ascii="宋体" w:hAnsi="宋体"/>
                <w:b/>
                <w:szCs w:val="21"/>
              </w:rPr>
            </w:pPr>
            <w:r w:rsidRPr="00930E5F">
              <w:rPr>
                <w:rFonts w:ascii="宋体" w:hAnsi="宋体" w:hint="eastAsia"/>
                <w:b/>
                <w:szCs w:val="21"/>
              </w:rPr>
              <w:t>曾主持/参与的</w:t>
            </w:r>
          </w:p>
          <w:p w:rsidR="000A505A" w:rsidRPr="00930E5F" w:rsidRDefault="000A505A" w:rsidP="00C73FE6">
            <w:pPr>
              <w:jc w:val="center"/>
              <w:rPr>
                <w:rFonts w:ascii="宋体" w:hAnsi="宋体"/>
                <w:b/>
                <w:szCs w:val="21"/>
              </w:rPr>
            </w:pPr>
            <w:r w:rsidRPr="00930E5F">
              <w:rPr>
                <w:rFonts w:ascii="宋体" w:hAnsi="宋体" w:hint="eastAsia"/>
                <w:b/>
                <w:szCs w:val="21"/>
              </w:rPr>
              <w:t>同类项目经历</w:t>
            </w:r>
          </w:p>
        </w:tc>
        <w:tc>
          <w:tcPr>
            <w:tcW w:w="387" w:type="pct"/>
            <w:tcBorders>
              <w:top w:val="single" w:sz="4" w:space="0" w:color="auto"/>
              <w:bottom w:val="single" w:sz="4" w:space="0" w:color="auto"/>
            </w:tcBorders>
            <w:vAlign w:val="center"/>
          </w:tcPr>
          <w:p w:rsidR="000A505A" w:rsidRPr="00930E5F" w:rsidRDefault="000A505A" w:rsidP="00C73FE6">
            <w:pPr>
              <w:jc w:val="center"/>
              <w:rPr>
                <w:rFonts w:ascii="宋体" w:hAnsi="宋体"/>
                <w:b/>
                <w:szCs w:val="21"/>
              </w:rPr>
            </w:pPr>
            <w:r w:rsidRPr="00930E5F">
              <w:rPr>
                <w:rFonts w:ascii="宋体" w:hAnsi="宋体" w:hint="eastAsia"/>
                <w:b/>
                <w:szCs w:val="21"/>
              </w:rPr>
              <w:t>职称</w:t>
            </w:r>
          </w:p>
        </w:tc>
        <w:tc>
          <w:tcPr>
            <w:tcW w:w="387" w:type="pct"/>
            <w:tcBorders>
              <w:top w:val="single" w:sz="4" w:space="0" w:color="auto"/>
              <w:bottom w:val="single" w:sz="4" w:space="0" w:color="auto"/>
              <w:right w:val="single" w:sz="4" w:space="0" w:color="auto"/>
            </w:tcBorders>
            <w:vAlign w:val="center"/>
          </w:tcPr>
          <w:p w:rsidR="000A505A" w:rsidRPr="00930E5F" w:rsidRDefault="000A505A" w:rsidP="00C73FE6">
            <w:pPr>
              <w:ind w:firstLine="12"/>
              <w:jc w:val="center"/>
              <w:rPr>
                <w:rFonts w:ascii="宋体" w:hAnsi="宋体"/>
                <w:b/>
                <w:szCs w:val="21"/>
              </w:rPr>
            </w:pPr>
            <w:r w:rsidRPr="00930E5F">
              <w:rPr>
                <w:rFonts w:ascii="宋体" w:hAnsi="宋体" w:hint="eastAsia"/>
                <w:b/>
                <w:szCs w:val="21"/>
              </w:rPr>
              <w:t>专业工龄</w:t>
            </w:r>
          </w:p>
        </w:tc>
        <w:tc>
          <w:tcPr>
            <w:tcW w:w="870" w:type="pct"/>
            <w:tcBorders>
              <w:top w:val="single" w:sz="4" w:space="0" w:color="auto"/>
              <w:bottom w:val="single" w:sz="4" w:space="0" w:color="auto"/>
              <w:right w:val="single" w:sz="4" w:space="0" w:color="auto"/>
            </w:tcBorders>
            <w:vAlign w:val="center"/>
          </w:tcPr>
          <w:p w:rsidR="000A505A" w:rsidRPr="00930E5F" w:rsidRDefault="000A505A" w:rsidP="00C73FE6">
            <w:pPr>
              <w:ind w:firstLine="12"/>
              <w:jc w:val="center"/>
              <w:rPr>
                <w:rFonts w:ascii="宋体" w:hAnsi="宋体"/>
                <w:b/>
                <w:szCs w:val="21"/>
              </w:rPr>
            </w:pPr>
            <w:r w:rsidRPr="00930E5F">
              <w:rPr>
                <w:rFonts w:ascii="宋体" w:hAnsi="宋体" w:hint="eastAsia"/>
                <w:b/>
                <w:szCs w:val="21"/>
              </w:rPr>
              <w:t>联系电话</w:t>
            </w:r>
          </w:p>
        </w:tc>
      </w:tr>
      <w:tr w:rsidR="000A505A" w:rsidRPr="00930E5F" w:rsidTr="00C73FE6">
        <w:trPr>
          <w:trHeight w:hRule="exact" w:val="397"/>
          <w:jc w:val="center"/>
        </w:trPr>
        <w:tc>
          <w:tcPr>
            <w:tcW w:w="646" w:type="pct"/>
            <w:tcBorders>
              <w:top w:val="single" w:sz="4" w:space="0" w:color="auto"/>
              <w:left w:val="single" w:sz="4" w:space="0" w:color="auto"/>
              <w:bottom w:val="nil"/>
              <w:right w:val="single" w:sz="4" w:space="0" w:color="auto"/>
            </w:tcBorders>
            <w:vAlign w:val="center"/>
          </w:tcPr>
          <w:p w:rsidR="000A505A" w:rsidRPr="00930E5F" w:rsidRDefault="000A505A" w:rsidP="00C73FE6">
            <w:pPr>
              <w:rPr>
                <w:rFonts w:ascii="宋体" w:hAnsi="宋体"/>
                <w:szCs w:val="21"/>
              </w:rPr>
            </w:pPr>
            <w:r w:rsidRPr="00930E5F">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0A505A" w:rsidRPr="00930E5F" w:rsidRDefault="000A505A" w:rsidP="00C73FE6">
            <w:pPr>
              <w:jc w:val="center"/>
              <w:rPr>
                <w:rFonts w:ascii="宋体" w:hAnsi="宋体"/>
                <w:szCs w:val="21"/>
              </w:rPr>
            </w:pPr>
          </w:p>
        </w:tc>
        <w:tc>
          <w:tcPr>
            <w:tcW w:w="483" w:type="pct"/>
            <w:tcBorders>
              <w:top w:val="single" w:sz="4" w:space="0" w:color="auto"/>
              <w:left w:val="single" w:sz="4" w:space="0" w:color="auto"/>
              <w:bottom w:val="nil"/>
            </w:tcBorders>
            <w:vAlign w:val="center"/>
          </w:tcPr>
          <w:p w:rsidR="000A505A" w:rsidRPr="00930E5F" w:rsidRDefault="000A505A" w:rsidP="00C73FE6">
            <w:pPr>
              <w:jc w:val="center"/>
              <w:rPr>
                <w:rFonts w:ascii="宋体" w:hAnsi="宋体"/>
                <w:szCs w:val="21"/>
              </w:rPr>
            </w:pPr>
          </w:p>
        </w:tc>
        <w:tc>
          <w:tcPr>
            <w:tcW w:w="1505" w:type="pct"/>
            <w:tcBorders>
              <w:top w:val="single" w:sz="4" w:space="0" w:color="auto"/>
              <w:bottom w:val="nil"/>
            </w:tcBorders>
            <w:vAlign w:val="center"/>
          </w:tcPr>
          <w:p w:rsidR="000A505A" w:rsidRPr="00930E5F" w:rsidRDefault="000A505A" w:rsidP="00C73FE6">
            <w:pPr>
              <w:pStyle w:val="afb"/>
              <w:keepNext w:val="0"/>
              <w:adjustRightInd/>
              <w:spacing w:before="0" w:after="0" w:line="240" w:lineRule="auto"/>
              <w:textAlignment w:val="auto"/>
              <w:rPr>
                <w:rFonts w:ascii="宋体" w:hAnsi="宋体"/>
                <w:snapToGrid/>
                <w:spacing w:val="0"/>
                <w:kern w:val="2"/>
                <w:sz w:val="21"/>
                <w:szCs w:val="21"/>
              </w:rPr>
            </w:pPr>
          </w:p>
        </w:tc>
        <w:tc>
          <w:tcPr>
            <w:tcW w:w="387" w:type="pct"/>
            <w:tcBorders>
              <w:top w:val="single" w:sz="4" w:space="0" w:color="auto"/>
              <w:bottom w:val="nil"/>
            </w:tcBorders>
            <w:vAlign w:val="center"/>
          </w:tcPr>
          <w:p w:rsidR="000A505A" w:rsidRPr="00930E5F" w:rsidRDefault="000A505A" w:rsidP="00C73FE6">
            <w:pPr>
              <w:jc w:val="center"/>
              <w:rPr>
                <w:rFonts w:ascii="宋体" w:hAnsi="宋体"/>
                <w:szCs w:val="21"/>
              </w:rPr>
            </w:pPr>
          </w:p>
        </w:tc>
        <w:tc>
          <w:tcPr>
            <w:tcW w:w="387" w:type="pct"/>
            <w:tcBorders>
              <w:top w:val="single" w:sz="4" w:space="0" w:color="auto"/>
              <w:bottom w:val="nil"/>
              <w:right w:val="single" w:sz="4" w:space="0" w:color="auto"/>
            </w:tcBorders>
            <w:vAlign w:val="center"/>
          </w:tcPr>
          <w:p w:rsidR="000A505A" w:rsidRPr="00930E5F" w:rsidRDefault="000A505A" w:rsidP="00C73FE6">
            <w:pPr>
              <w:ind w:firstLine="12"/>
              <w:jc w:val="center"/>
              <w:rPr>
                <w:rFonts w:ascii="宋体" w:hAnsi="宋体"/>
                <w:szCs w:val="21"/>
              </w:rPr>
            </w:pPr>
          </w:p>
        </w:tc>
        <w:tc>
          <w:tcPr>
            <w:tcW w:w="870" w:type="pct"/>
            <w:tcBorders>
              <w:top w:val="single" w:sz="4" w:space="0" w:color="auto"/>
              <w:bottom w:val="nil"/>
              <w:right w:val="single" w:sz="4" w:space="0" w:color="auto"/>
            </w:tcBorders>
            <w:vAlign w:val="center"/>
          </w:tcPr>
          <w:p w:rsidR="000A505A" w:rsidRPr="00930E5F" w:rsidRDefault="000A505A" w:rsidP="00C73FE6">
            <w:pPr>
              <w:ind w:firstLine="12"/>
              <w:jc w:val="center"/>
              <w:rPr>
                <w:rFonts w:ascii="宋体" w:hAnsi="宋体"/>
                <w:szCs w:val="21"/>
              </w:rPr>
            </w:pPr>
          </w:p>
        </w:tc>
      </w:tr>
      <w:tr w:rsidR="000A505A" w:rsidRPr="00930E5F" w:rsidTr="00C73FE6">
        <w:trPr>
          <w:trHeight w:hRule="exact" w:val="397"/>
          <w:jc w:val="center"/>
        </w:trPr>
        <w:tc>
          <w:tcPr>
            <w:tcW w:w="646" w:type="pct"/>
            <w:vMerge w:val="restart"/>
            <w:tcBorders>
              <w:left w:val="single" w:sz="4" w:space="0" w:color="auto"/>
              <w:right w:val="single" w:sz="4" w:space="0" w:color="auto"/>
            </w:tcBorders>
            <w:vAlign w:val="center"/>
          </w:tcPr>
          <w:p w:rsidR="000A505A" w:rsidRPr="00930E5F" w:rsidRDefault="000A505A" w:rsidP="00C73FE6">
            <w:pPr>
              <w:rPr>
                <w:rFonts w:ascii="宋体" w:hAnsi="宋体"/>
                <w:szCs w:val="21"/>
              </w:rPr>
            </w:pPr>
            <w:r w:rsidRPr="00930E5F">
              <w:rPr>
                <w:rFonts w:ascii="宋体" w:hAnsi="宋体" w:hint="eastAsia"/>
                <w:szCs w:val="21"/>
              </w:rPr>
              <w:t>其他主要技术人员</w:t>
            </w:r>
          </w:p>
        </w:tc>
        <w:tc>
          <w:tcPr>
            <w:tcW w:w="722" w:type="pct"/>
            <w:tcBorders>
              <w:left w:val="single" w:sz="4" w:space="0" w:color="auto"/>
              <w:right w:val="single" w:sz="4" w:space="0" w:color="auto"/>
            </w:tcBorders>
            <w:vAlign w:val="center"/>
          </w:tcPr>
          <w:p w:rsidR="000A505A" w:rsidRPr="00930E5F" w:rsidRDefault="000A505A" w:rsidP="00C73FE6">
            <w:pPr>
              <w:jc w:val="center"/>
              <w:rPr>
                <w:rFonts w:ascii="宋体" w:hAnsi="宋体"/>
                <w:szCs w:val="21"/>
              </w:rPr>
            </w:pPr>
          </w:p>
        </w:tc>
        <w:tc>
          <w:tcPr>
            <w:tcW w:w="483" w:type="pct"/>
            <w:tcBorders>
              <w:left w:val="single" w:sz="4" w:space="0" w:color="auto"/>
            </w:tcBorders>
            <w:vAlign w:val="center"/>
          </w:tcPr>
          <w:p w:rsidR="000A505A" w:rsidRPr="00930E5F" w:rsidRDefault="000A505A" w:rsidP="00C73FE6">
            <w:pPr>
              <w:jc w:val="center"/>
              <w:rPr>
                <w:rFonts w:ascii="宋体" w:hAnsi="宋体"/>
                <w:szCs w:val="21"/>
              </w:rPr>
            </w:pPr>
          </w:p>
        </w:tc>
        <w:tc>
          <w:tcPr>
            <w:tcW w:w="1505" w:type="pct"/>
            <w:vAlign w:val="center"/>
          </w:tcPr>
          <w:p w:rsidR="000A505A" w:rsidRPr="00930E5F" w:rsidRDefault="000A505A" w:rsidP="00C73FE6">
            <w:pPr>
              <w:jc w:val="center"/>
              <w:rPr>
                <w:rFonts w:ascii="宋体" w:hAnsi="宋体"/>
                <w:szCs w:val="21"/>
              </w:rPr>
            </w:pPr>
          </w:p>
        </w:tc>
        <w:tc>
          <w:tcPr>
            <w:tcW w:w="387" w:type="pct"/>
            <w:vAlign w:val="center"/>
          </w:tcPr>
          <w:p w:rsidR="000A505A" w:rsidRPr="00930E5F" w:rsidRDefault="000A505A" w:rsidP="00C73FE6">
            <w:pPr>
              <w:jc w:val="center"/>
              <w:rPr>
                <w:rFonts w:ascii="宋体" w:hAnsi="宋体"/>
                <w:szCs w:val="21"/>
              </w:rPr>
            </w:pPr>
          </w:p>
        </w:tc>
        <w:tc>
          <w:tcPr>
            <w:tcW w:w="387" w:type="pct"/>
            <w:tcBorders>
              <w:right w:val="single" w:sz="4" w:space="0" w:color="auto"/>
            </w:tcBorders>
            <w:vAlign w:val="center"/>
          </w:tcPr>
          <w:p w:rsidR="000A505A" w:rsidRPr="00930E5F" w:rsidRDefault="000A505A" w:rsidP="00C73FE6">
            <w:pPr>
              <w:jc w:val="center"/>
              <w:rPr>
                <w:rFonts w:ascii="宋体" w:hAnsi="宋体"/>
                <w:szCs w:val="21"/>
              </w:rPr>
            </w:pPr>
          </w:p>
        </w:tc>
        <w:tc>
          <w:tcPr>
            <w:tcW w:w="870" w:type="pct"/>
            <w:tcBorders>
              <w:right w:val="single" w:sz="4" w:space="0" w:color="auto"/>
            </w:tcBorders>
            <w:vAlign w:val="center"/>
          </w:tcPr>
          <w:p w:rsidR="000A505A" w:rsidRPr="00930E5F" w:rsidRDefault="000A505A" w:rsidP="00C73FE6">
            <w:pPr>
              <w:jc w:val="center"/>
              <w:rPr>
                <w:rFonts w:ascii="宋体" w:hAnsi="宋体"/>
                <w:szCs w:val="21"/>
              </w:rPr>
            </w:pPr>
          </w:p>
        </w:tc>
      </w:tr>
      <w:tr w:rsidR="000A505A" w:rsidRPr="00930E5F" w:rsidTr="00C73FE6">
        <w:trPr>
          <w:trHeight w:hRule="exact" w:val="397"/>
          <w:jc w:val="center"/>
        </w:trPr>
        <w:tc>
          <w:tcPr>
            <w:tcW w:w="646" w:type="pct"/>
            <w:vMerge/>
            <w:tcBorders>
              <w:left w:val="single" w:sz="4" w:space="0" w:color="auto"/>
              <w:right w:val="single" w:sz="4" w:space="0" w:color="auto"/>
            </w:tcBorders>
            <w:vAlign w:val="center"/>
          </w:tcPr>
          <w:p w:rsidR="000A505A" w:rsidRPr="00930E5F" w:rsidRDefault="000A505A" w:rsidP="00C73FE6">
            <w:pPr>
              <w:rPr>
                <w:rFonts w:ascii="宋体" w:hAnsi="宋体"/>
                <w:szCs w:val="21"/>
              </w:rPr>
            </w:pPr>
          </w:p>
        </w:tc>
        <w:tc>
          <w:tcPr>
            <w:tcW w:w="722" w:type="pct"/>
            <w:tcBorders>
              <w:left w:val="single" w:sz="4" w:space="0" w:color="auto"/>
              <w:right w:val="single" w:sz="4" w:space="0" w:color="auto"/>
            </w:tcBorders>
            <w:vAlign w:val="center"/>
          </w:tcPr>
          <w:p w:rsidR="000A505A" w:rsidRPr="00930E5F" w:rsidRDefault="000A505A" w:rsidP="00C73FE6">
            <w:pPr>
              <w:jc w:val="center"/>
              <w:rPr>
                <w:rFonts w:ascii="宋体" w:hAnsi="宋体"/>
                <w:szCs w:val="21"/>
              </w:rPr>
            </w:pPr>
          </w:p>
        </w:tc>
        <w:tc>
          <w:tcPr>
            <w:tcW w:w="483" w:type="pct"/>
            <w:tcBorders>
              <w:left w:val="single" w:sz="4" w:space="0" w:color="auto"/>
            </w:tcBorders>
            <w:vAlign w:val="center"/>
          </w:tcPr>
          <w:p w:rsidR="000A505A" w:rsidRPr="00930E5F" w:rsidRDefault="000A505A" w:rsidP="00C73FE6">
            <w:pPr>
              <w:jc w:val="center"/>
              <w:rPr>
                <w:rFonts w:ascii="宋体" w:hAnsi="宋体"/>
                <w:szCs w:val="21"/>
              </w:rPr>
            </w:pPr>
          </w:p>
        </w:tc>
        <w:tc>
          <w:tcPr>
            <w:tcW w:w="1505" w:type="pct"/>
            <w:vAlign w:val="center"/>
          </w:tcPr>
          <w:p w:rsidR="000A505A" w:rsidRPr="00930E5F" w:rsidRDefault="000A505A" w:rsidP="00C73FE6">
            <w:pPr>
              <w:jc w:val="center"/>
              <w:rPr>
                <w:rFonts w:ascii="宋体" w:hAnsi="宋体"/>
                <w:szCs w:val="21"/>
              </w:rPr>
            </w:pPr>
          </w:p>
        </w:tc>
        <w:tc>
          <w:tcPr>
            <w:tcW w:w="387" w:type="pct"/>
            <w:vAlign w:val="center"/>
          </w:tcPr>
          <w:p w:rsidR="000A505A" w:rsidRPr="00930E5F" w:rsidRDefault="000A505A" w:rsidP="00C73FE6">
            <w:pPr>
              <w:jc w:val="center"/>
              <w:rPr>
                <w:rFonts w:ascii="宋体" w:hAnsi="宋体"/>
                <w:szCs w:val="21"/>
              </w:rPr>
            </w:pPr>
          </w:p>
        </w:tc>
        <w:tc>
          <w:tcPr>
            <w:tcW w:w="387" w:type="pct"/>
            <w:tcBorders>
              <w:right w:val="single" w:sz="4" w:space="0" w:color="auto"/>
            </w:tcBorders>
            <w:vAlign w:val="center"/>
          </w:tcPr>
          <w:p w:rsidR="000A505A" w:rsidRPr="00930E5F" w:rsidRDefault="000A505A" w:rsidP="00C73FE6">
            <w:pPr>
              <w:jc w:val="center"/>
              <w:rPr>
                <w:rFonts w:ascii="宋体" w:hAnsi="宋体"/>
                <w:szCs w:val="21"/>
              </w:rPr>
            </w:pPr>
          </w:p>
        </w:tc>
        <w:tc>
          <w:tcPr>
            <w:tcW w:w="870" w:type="pct"/>
            <w:tcBorders>
              <w:right w:val="single" w:sz="4" w:space="0" w:color="auto"/>
            </w:tcBorders>
            <w:vAlign w:val="center"/>
          </w:tcPr>
          <w:p w:rsidR="000A505A" w:rsidRPr="00930E5F" w:rsidRDefault="000A505A" w:rsidP="00C73FE6">
            <w:pPr>
              <w:jc w:val="center"/>
              <w:rPr>
                <w:rFonts w:ascii="宋体" w:hAnsi="宋体"/>
                <w:szCs w:val="21"/>
              </w:rPr>
            </w:pPr>
          </w:p>
        </w:tc>
      </w:tr>
      <w:tr w:rsidR="000A505A" w:rsidRPr="00930E5F" w:rsidTr="00C73FE6">
        <w:trPr>
          <w:trHeight w:hRule="exact" w:val="397"/>
          <w:jc w:val="center"/>
        </w:trPr>
        <w:tc>
          <w:tcPr>
            <w:tcW w:w="646" w:type="pct"/>
            <w:vMerge/>
            <w:tcBorders>
              <w:left w:val="single" w:sz="4" w:space="0" w:color="auto"/>
              <w:right w:val="single" w:sz="4" w:space="0" w:color="auto"/>
            </w:tcBorders>
            <w:vAlign w:val="center"/>
          </w:tcPr>
          <w:p w:rsidR="000A505A" w:rsidRPr="00930E5F" w:rsidRDefault="000A505A" w:rsidP="00C73FE6">
            <w:pPr>
              <w:rPr>
                <w:rFonts w:ascii="宋体" w:hAnsi="宋体"/>
                <w:szCs w:val="21"/>
              </w:rPr>
            </w:pPr>
          </w:p>
        </w:tc>
        <w:tc>
          <w:tcPr>
            <w:tcW w:w="722" w:type="pct"/>
            <w:tcBorders>
              <w:left w:val="single" w:sz="4" w:space="0" w:color="auto"/>
              <w:right w:val="single" w:sz="4" w:space="0" w:color="auto"/>
            </w:tcBorders>
            <w:vAlign w:val="center"/>
          </w:tcPr>
          <w:p w:rsidR="000A505A" w:rsidRPr="00930E5F" w:rsidRDefault="000A505A" w:rsidP="00C73FE6">
            <w:pPr>
              <w:jc w:val="center"/>
              <w:rPr>
                <w:rFonts w:ascii="宋体" w:hAnsi="宋体"/>
                <w:szCs w:val="21"/>
              </w:rPr>
            </w:pPr>
          </w:p>
        </w:tc>
        <w:tc>
          <w:tcPr>
            <w:tcW w:w="483" w:type="pct"/>
            <w:tcBorders>
              <w:left w:val="single" w:sz="4" w:space="0" w:color="auto"/>
            </w:tcBorders>
            <w:vAlign w:val="center"/>
          </w:tcPr>
          <w:p w:rsidR="000A505A" w:rsidRPr="00930E5F" w:rsidRDefault="000A505A" w:rsidP="00C73FE6">
            <w:pPr>
              <w:jc w:val="center"/>
              <w:rPr>
                <w:rFonts w:ascii="宋体" w:hAnsi="宋体"/>
                <w:szCs w:val="21"/>
              </w:rPr>
            </w:pPr>
          </w:p>
        </w:tc>
        <w:tc>
          <w:tcPr>
            <w:tcW w:w="1505" w:type="pct"/>
            <w:vAlign w:val="center"/>
          </w:tcPr>
          <w:p w:rsidR="000A505A" w:rsidRPr="00930E5F" w:rsidRDefault="000A505A" w:rsidP="00C73FE6">
            <w:pPr>
              <w:jc w:val="center"/>
              <w:rPr>
                <w:rFonts w:ascii="宋体" w:hAnsi="宋体"/>
                <w:szCs w:val="21"/>
              </w:rPr>
            </w:pPr>
          </w:p>
        </w:tc>
        <w:tc>
          <w:tcPr>
            <w:tcW w:w="387" w:type="pct"/>
            <w:vAlign w:val="center"/>
          </w:tcPr>
          <w:p w:rsidR="000A505A" w:rsidRPr="00930E5F" w:rsidRDefault="000A505A" w:rsidP="00C73FE6">
            <w:pPr>
              <w:jc w:val="center"/>
              <w:rPr>
                <w:rFonts w:ascii="宋体" w:hAnsi="宋体"/>
                <w:szCs w:val="21"/>
              </w:rPr>
            </w:pPr>
          </w:p>
        </w:tc>
        <w:tc>
          <w:tcPr>
            <w:tcW w:w="387" w:type="pct"/>
            <w:tcBorders>
              <w:right w:val="single" w:sz="4" w:space="0" w:color="auto"/>
            </w:tcBorders>
            <w:vAlign w:val="center"/>
          </w:tcPr>
          <w:p w:rsidR="000A505A" w:rsidRPr="00930E5F" w:rsidRDefault="000A505A" w:rsidP="00C73FE6">
            <w:pPr>
              <w:jc w:val="center"/>
              <w:rPr>
                <w:rFonts w:ascii="宋体" w:hAnsi="宋体"/>
                <w:szCs w:val="21"/>
              </w:rPr>
            </w:pPr>
          </w:p>
        </w:tc>
        <w:tc>
          <w:tcPr>
            <w:tcW w:w="870" w:type="pct"/>
            <w:tcBorders>
              <w:right w:val="single" w:sz="4" w:space="0" w:color="auto"/>
            </w:tcBorders>
            <w:vAlign w:val="center"/>
          </w:tcPr>
          <w:p w:rsidR="000A505A" w:rsidRPr="00930E5F" w:rsidRDefault="000A505A" w:rsidP="00C73FE6">
            <w:pPr>
              <w:jc w:val="center"/>
              <w:rPr>
                <w:rFonts w:ascii="宋体" w:hAnsi="宋体"/>
                <w:szCs w:val="21"/>
              </w:rPr>
            </w:pPr>
          </w:p>
        </w:tc>
      </w:tr>
      <w:tr w:rsidR="000A505A" w:rsidRPr="00930E5F" w:rsidTr="00C73FE6">
        <w:trPr>
          <w:trHeight w:hRule="exact" w:val="397"/>
          <w:jc w:val="center"/>
        </w:trPr>
        <w:tc>
          <w:tcPr>
            <w:tcW w:w="646" w:type="pct"/>
            <w:vMerge/>
            <w:tcBorders>
              <w:left w:val="single" w:sz="4" w:space="0" w:color="auto"/>
              <w:right w:val="single" w:sz="4" w:space="0" w:color="auto"/>
            </w:tcBorders>
            <w:vAlign w:val="center"/>
          </w:tcPr>
          <w:p w:rsidR="000A505A" w:rsidRPr="00930E5F" w:rsidRDefault="000A505A" w:rsidP="00C73FE6">
            <w:pPr>
              <w:jc w:val="center"/>
              <w:rPr>
                <w:rFonts w:ascii="宋体" w:hAnsi="宋体"/>
                <w:szCs w:val="21"/>
              </w:rPr>
            </w:pPr>
          </w:p>
        </w:tc>
        <w:tc>
          <w:tcPr>
            <w:tcW w:w="722" w:type="pct"/>
            <w:tcBorders>
              <w:left w:val="single" w:sz="4" w:space="0" w:color="auto"/>
              <w:right w:val="single" w:sz="4" w:space="0" w:color="auto"/>
            </w:tcBorders>
            <w:vAlign w:val="center"/>
          </w:tcPr>
          <w:p w:rsidR="000A505A" w:rsidRPr="00930E5F" w:rsidRDefault="000A505A" w:rsidP="00C73FE6">
            <w:pPr>
              <w:jc w:val="center"/>
              <w:rPr>
                <w:rFonts w:ascii="宋体" w:hAnsi="宋体"/>
                <w:szCs w:val="21"/>
              </w:rPr>
            </w:pPr>
          </w:p>
        </w:tc>
        <w:tc>
          <w:tcPr>
            <w:tcW w:w="483" w:type="pct"/>
            <w:tcBorders>
              <w:left w:val="single" w:sz="4" w:space="0" w:color="auto"/>
            </w:tcBorders>
            <w:vAlign w:val="center"/>
          </w:tcPr>
          <w:p w:rsidR="000A505A" w:rsidRPr="00930E5F" w:rsidRDefault="000A505A" w:rsidP="00C73FE6">
            <w:pPr>
              <w:jc w:val="center"/>
              <w:rPr>
                <w:rFonts w:ascii="宋体" w:hAnsi="宋体"/>
                <w:szCs w:val="21"/>
              </w:rPr>
            </w:pPr>
          </w:p>
        </w:tc>
        <w:tc>
          <w:tcPr>
            <w:tcW w:w="1505" w:type="pct"/>
            <w:vAlign w:val="center"/>
          </w:tcPr>
          <w:p w:rsidR="000A505A" w:rsidRPr="00930E5F" w:rsidRDefault="000A505A" w:rsidP="00C73FE6">
            <w:pPr>
              <w:jc w:val="center"/>
              <w:rPr>
                <w:rFonts w:ascii="宋体" w:hAnsi="宋体"/>
                <w:szCs w:val="21"/>
              </w:rPr>
            </w:pPr>
          </w:p>
        </w:tc>
        <w:tc>
          <w:tcPr>
            <w:tcW w:w="387" w:type="pct"/>
            <w:vAlign w:val="center"/>
          </w:tcPr>
          <w:p w:rsidR="000A505A" w:rsidRPr="00930E5F" w:rsidRDefault="000A505A" w:rsidP="00C73FE6">
            <w:pPr>
              <w:jc w:val="center"/>
              <w:rPr>
                <w:rFonts w:ascii="宋体" w:hAnsi="宋体"/>
                <w:szCs w:val="21"/>
              </w:rPr>
            </w:pPr>
          </w:p>
        </w:tc>
        <w:tc>
          <w:tcPr>
            <w:tcW w:w="387" w:type="pct"/>
            <w:tcBorders>
              <w:right w:val="single" w:sz="4" w:space="0" w:color="auto"/>
            </w:tcBorders>
            <w:vAlign w:val="center"/>
          </w:tcPr>
          <w:p w:rsidR="000A505A" w:rsidRPr="00930E5F" w:rsidRDefault="000A505A" w:rsidP="00C73FE6">
            <w:pPr>
              <w:jc w:val="center"/>
              <w:rPr>
                <w:rFonts w:ascii="宋体" w:hAnsi="宋体"/>
                <w:szCs w:val="21"/>
              </w:rPr>
            </w:pPr>
          </w:p>
        </w:tc>
        <w:tc>
          <w:tcPr>
            <w:tcW w:w="870" w:type="pct"/>
            <w:tcBorders>
              <w:right w:val="single" w:sz="4" w:space="0" w:color="auto"/>
            </w:tcBorders>
            <w:vAlign w:val="center"/>
          </w:tcPr>
          <w:p w:rsidR="000A505A" w:rsidRPr="00930E5F" w:rsidRDefault="000A505A" w:rsidP="00C73FE6">
            <w:pPr>
              <w:jc w:val="center"/>
              <w:rPr>
                <w:rFonts w:ascii="宋体" w:hAnsi="宋体"/>
                <w:szCs w:val="21"/>
              </w:rPr>
            </w:pPr>
          </w:p>
        </w:tc>
      </w:tr>
      <w:tr w:rsidR="000A505A" w:rsidRPr="00930E5F" w:rsidTr="00C73FE6">
        <w:trPr>
          <w:trHeight w:hRule="exact" w:val="397"/>
          <w:jc w:val="center"/>
        </w:trPr>
        <w:tc>
          <w:tcPr>
            <w:tcW w:w="646" w:type="pct"/>
            <w:vMerge/>
            <w:tcBorders>
              <w:left w:val="single" w:sz="4" w:space="0" w:color="auto"/>
              <w:right w:val="single" w:sz="4" w:space="0" w:color="auto"/>
            </w:tcBorders>
            <w:vAlign w:val="center"/>
          </w:tcPr>
          <w:p w:rsidR="000A505A" w:rsidRPr="00930E5F" w:rsidRDefault="000A505A" w:rsidP="00C73FE6">
            <w:pPr>
              <w:jc w:val="center"/>
              <w:rPr>
                <w:rFonts w:ascii="宋体" w:hAnsi="宋体"/>
                <w:szCs w:val="21"/>
              </w:rPr>
            </w:pPr>
          </w:p>
        </w:tc>
        <w:tc>
          <w:tcPr>
            <w:tcW w:w="722" w:type="pct"/>
            <w:tcBorders>
              <w:left w:val="single" w:sz="4" w:space="0" w:color="auto"/>
              <w:right w:val="single" w:sz="4" w:space="0" w:color="auto"/>
            </w:tcBorders>
            <w:vAlign w:val="center"/>
          </w:tcPr>
          <w:p w:rsidR="000A505A" w:rsidRPr="00930E5F" w:rsidRDefault="000A505A" w:rsidP="00C73FE6">
            <w:pPr>
              <w:jc w:val="center"/>
              <w:rPr>
                <w:rFonts w:ascii="宋体" w:hAnsi="宋体"/>
                <w:szCs w:val="21"/>
              </w:rPr>
            </w:pPr>
            <w:r w:rsidRPr="00930E5F">
              <w:rPr>
                <w:rFonts w:ascii="宋体" w:hAnsi="宋体" w:hint="eastAsia"/>
                <w:szCs w:val="21"/>
              </w:rPr>
              <w:t>…</w:t>
            </w:r>
          </w:p>
        </w:tc>
        <w:tc>
          <w:tcPr>
            <w:tcW w:w="483" w:type="pct"/>
            <w:tcBorders>
              <w:left w:val="single" w:sz="4" w:space="0" w:color="auto"/>
            </w:tcBorders>
            <w:vAlign w:val="center"/>
          </w:tcPr>
          <w:p w:rsidR="000A505A" w:rsidRPr="00930E5F" w:rsidRDefault="000A505A" w:rsidP="00C73FE6">
            <w:pPr>
              <w:jc w:val="center"/>
              <w:rPr>
                <w:rFonts w:ascii="宋体" w:hAnsi="宋体"/>
                <w:szCs w:val="21"/>
              </w:rPr>
            </w:pPr>
          </w:p>
        </w:tc>
        <w:tc>
          <w:tcPr>
            <w:tcW w:w="1505" w:type="pct"/>
            <w:vAlign w:val="center"/>
          </w:tcPr>
          <w:p w:rsidR="000A505A" w:rsidRPr="00930E5F" w:rsidRDefault="000A505A" w:rsidP="00C73FE6">
            <w:pPr>
              <w:jc w:val="center"/>
              <w:rPr>
                <w:rFonts w:ascii="宋体" w:hAnsi="宋体"/>
                <w:szCs w:val="21"/>
              </w:rPr>
            </w:pPr>
          </w:p>
        </w:tc>
        <w:tc>
          <w:tcPr>
            <w:tcW w:w="387" w:type="pct"/>
            <w:vAlign w:val="center"/>
          </w:tcPr>
          <w:p w:rsidR="000A505A" w:rsidRPr="00930E5F" w:rsidRDefault="000A505A" w:rsidP="00C73FE6">
            <w:pPr>
              <w:jc w:val="center"/>
              <w:rPr>
                <w:rFonts w:ascii="宋体" w:hAnsi="宋体"/>
                <w:szCs w:val="21"/>
              </w:rPr>
            </w:pPr>
          </w:p>
        </w:tc>
        <w:tc>
          <w:tcPr>
            <w:tcW w:w="387" w:type="pct"/>
            <w:tcBorders>
              <w:right w:val="single" w:sz="4" w:space="0" w:color="auto"/>
            </w:tcBorders>
            <w:vAlign w:val="center"/>
          </w:tcPr>
          <w:p w:rsidR="000A505A" w:rsidRPr="00930E5F" w:rsidRDefault="000A505A" w:rsidP="00C73FE6">
            <w:pPr>
              <w:jc w:val="center"/>
              <w:rPr>
                <w:rFonts w:ascii="宋体" w:hAnsi="宋体"/>
                <w:szCs w:val="21"/>
              </w:rPr>
            </w:pPr>
          </w:p>
        </w:tc>
        <w:tc>
          <w:tcPr>
            <w:tcW w:w="870" w:type="pct"/>
            <w:tcBorders>
              <w:right w:val="single" w:sz="4" w:space="0" w:color="auto"/>
            </w:tcBorders>
            <w:vAlign w:val="center"/>
          </w:tcPr>
          <w:p w:rsidR="000A505A" w:rsidRPr="00930E5F" w:rsidRDefault="000A505A" w:rsidP="00C73FE6">
            <w:pPr>
              <w:jc w:val="center"/>
              <w:rPr>
                <w:rFonts w:ascii="宋体" w:hAnsi="宋体"/>
                <w:szCs w:val="21"/>
              </w:rPr>
            </w:pPr>
          </w:p>
        </w:tc>
      </w:tr>
    </w:tbl>
    <w:p w:rsidR="000A505A" w:rsidRPr="00930E5F" w:rsidRDefault="000A505A" w:rsidP="000A505A">
      <w:pPr>
        <w:spacing w:line="360" w:lineRule="auto"/>
        <w:rPr>
          <w:rFonts w:ascii="宋体" w:hAnsi="宋体"/>
          <w:szCs w:val="21"/>
          <w:lang w:val="en-GB"/>
        </w:rPr>
      </w:pPr>
      <w:r w:rsidRPr="00930E5F">
        <w:rPr>
          <w:rFonts w:ascii="宋体" w:hAnsi="宋体" w:hint="eastAsia"/>
          <w:szCs w:val="21"/>
          <w:lang w:val="en-GB"/>
        </w:rPr>
        <w:t>注：根据评审表的要求提交相应资料。</w:t>
      </w:r>
    </w:p>
    <w:p w:rsidR="000A505A" w:rsidRPr="00930E5F" w:rsidRDefault="000A505A" w:rsidP="000A505A">
      <w:pPr>
        <w:adjustRightInd w:val="0"/>
        <w:snapToGrid w:val="0"/>
        <w:spacing w:line="360" w:lineRule="auto"/>
        <w:rPr>
          <w:rFonts w:ascii="宋体" w:hAnsi="宋体"/>
          <w:szCs w:val="21"/>
        </w:rPr>
      </w:pPr>
    </w:p>
    <w:p w:rsidR="000A505A" w:rsidRPr="00930E5F" w:rsidRDefault="000A505A" w:rsidP="000A505A">
      <w:pPr>
        <w:adjustRightInd w:val="0"/>
        <w:snapToGrid w:val="0"/>
        <w:spacing w:line="360" w:lineRule="auto"/>
        <w:rPr>
          <w:rFonts w:ascii="宋体" w:hAnsi="宋体"/>
          <w:szCs w:val="21"/>
        </w:rPr>
      </w:pPr>
    </w:p>
    <w:p w:rsidR="000A505A" w:rsidRPr="00930E5F" w:rsidRDefault="000A505A" w:rsidP="000A505A">
      <w:pPr>
        <w:spacing w:line="360" w:lineRule="auto"/>
        <w:rPr>
          <w:rFonts w:ascii="宋体" w:hAnsi="宋体"/>
          <w:szCs w:val="21"/>
          <w:lang w:val="en-GB"/>
        </w:rPr>
      </w:pPr>
    </w:p>
    <w:p w:rsidR="000A505A" w:rsidRPr="00930E5F" w:rsidRDefault="000A505A" w:rsidP="000A505A">
      <w:pPr>
        <w:pStyle w:val="4"/>
        <w:tabs>
          <w:tab w:val="left" w:pos="851"/>
        </w:tabs>
        <w:spacing w:before="0" w:after="0" w:line="360" w:lineRule="auto"/>
        <w:rPr>
          <w:rFonts w:ascii="宋体" w:eastAsia="宋体" w:hAnsi="宋体"/>
          <w:sz w:val="21"/>
          <w:szCs w:val="21"/>
        </w:rPr>
      </w:pPr>
      <w:r w:rsidRPr="00930E5F">
        <w:rPr>
          <w:rFonts w:ascii="宋体" w:eastAsia="宋体" w:hAnsi="宋体" w:hint="eastAsia"/>
          <w:sz w:val="21"/>
          <w:szCs w:val="21"/>
        </w:rPr>
        <w:t>7.3</w:t>
      </w:r>
      <w:r w:rsidRPr="00930E5F">
        <w:rPr>
          <w:rFonts w:ascii="宋体" w:eastAsia="宋体" w:hAnsi="宋体" w:hint="eastAsia"/>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2478"/>
        <w:gridCol w:w="2952"/>
        <w:gridCol w:w="2376"/>
      </w:tblGrid>
      <w:tr w:rsidR="000A505A" w:rsidRPr="00930E5F" w:rsidTr="00C73FE6">
        <w:trPr>
          <w:trHeight w:val="397"/>
          <w:jc w:val="center"/>
        </w:trPr>
        <w:tc>
          <w:tcPr>
            <w:tcW w:w="420" w:type="pct"/>
            <w:vAlign w:val="center"/>
          </w:tcPr>
          <w:p w:rsidR="000A505A" w:rsidRPr="00930E5F" w:rsidRDefault="000A505A" w:rsidP="00C73FE6">
            <w:pPr>
              <w:tabs>
                <w:tab w:val="left" w:pos="540"/>
              </w:tabs>
              <w:rPr>
                <w:rFonts w:ascii="宋体" w:hAnsi="宋体"/>
                <w:b/>
                <w:szCs w:val="21"/>
              </w:rPr>
            </w:pPr>
            <w:r w:rsidRPr="00930E5F">
              <w:rPr>
                <w:rFonts w:ascii="宋体" w:hAnsi="宋体" w:hint="eastAsia"/>
                <w:b/>
                <w:szCs w:val="21"/>
              </w:rPr>
              <w:t>序号</w:t>
            </w:r>
          </w:p>
        </w:tc>
        <w:tc>
          <w:tcPr>
            <w:tcW w:w="1454" w:type="pct"/>
            <w:vAlign w:val="center"/>
          </w:tcPr>
          <w:p w:rsidR="000A505A" w:rsidRPr="00930E5F" w:rsidRDefault="000A505A" w:rsidP="00C73FE6">
            <w:pPr>
              <w:tabs>
                <w:tab w:val="left" w:pos="540"/>
              </w:tabs>
              <w:jc w:val="center"/>
              <w:rPr>
                <w:rFonts w:ascii="宋体" w:hAnsi="宋体"/>
                <w:b/>
                <w:szCs w:val="21"/>
              </w:rPr>
            </w:pPr>
            <w:r w:rsidRPr="00930E5F">
              <w:rPr>
                <w:rFonts w:ascii="宋体" w:hAnsi="宋体" w:hint="eastAsia"/>
                <w:b/>
                <w:szCs w:val="21"/>
              </w:rPr>
              <w:t>拟定时间安排</w:t>
            </w:r>
          </w:p>
        </w:tc>
        <w:tc>
          <w:tcPr>
            <w:tcW w:w="1732" w:type="pct"/>
            <w:vAlign w:val="center"/>
          </w:tcPr>
          <w:p w:rsidR="000A505A" w:rsidRPr="00930E5F" w:rsidRDefault="000A505A" w:rsidP="00C73FE6">
            <w:pPr>
              <w:tabs>
                <w:tab w:val="left" w:pos="540"/>
              </w:tabs>
              <w:jc w:val="center"/>
              <w:rPr>
                <w:rFonts w:ascii="宋体" w:hAnsi="宋体"/>
                <w:b/>
                <w:szCs w:val="21"/>
              </w:rPr>
            </w:pPr>
            <w:r w:rsidRPr="00930E5F">
              <w:rPr>
                <w:rFonts w:ascii="宋体" w:hAnsi="宋体" w:hint="eastAsia"/>
                <w:b/>
                <w:szCs w:val="21"/>
              </w:rPr>
              <w:t>计划完成的工作内容</w:t>
            </w:r>
          </w:p>
        </w:tc>
        <w:tc>
          <w:tcPr>
            <w:tcW w:w="1394" w:type="pct"/>
            <w:vAlign w:val="center"/>
          </w:tcPr>
          <w:p w:rsidR="000A505A" w:rsidRPr="00930E5F" w:rsidRDefault="000A505A" w:rsidP="00C73FE6">
            <w:pPr>
              <w:tabs>
                <w:tab w:val="left" w:pos="540"/>
              </w:tabs>
              <w:jc w:val="center"/>
              <w:rPr>
                <w:rFonts w:ascii="宋体" w:hAnsi="宋体"/>
                <w:b/>
                <w:szCs w:val="21"/>
              </w:rPr>
            </w:pPr>
            <w:r w:rsidRPr="00930E5F">
              <w:rPr>
                <w:rFonts w:ascii="宋体" w:hAnsi="宋体" w:hint="eastAsia"/>
                <w:b/>
                <w:szCs w:val="21"/>
              </w:rPr>
              <w:t>实施方建议或要求</w:t>
            </w:r>
          </w:p>
        </w:tc>
      </w:tr>
      <w:tr w:rsidR="000A505A" w:rsidRPr="00930E5F" w:rsidTr="00C73FE6">
        <w:trPr>
          <w:trHeight w:val="397"/>
          <w:jc w:val="center"/>
        </w:trPr>
        <w:tc>
          <w:tcPr>
            <w:tcW w:w="420" w:type="pct"/>
            <w:vAlign w:val="center"/>
          </w:tcPr>
          <w:p w:rsidR="000A505A" w:rsidRPr="00930E5F" w:rsidRDefault="000A505A" w:rsidP="00C73FE6">
            <w:pPr>
              <w:jc w:val="center"/>
              <w:rPr>
                <w:rFonts w:ascii="宋体" w:hAnsi="宋体"/>
                <w:szCs w:val="21"/>
              </w:rPr>
            </w:pPr>
            <w:r w:rsidRPr="00930E5F">
              <w:rPr>
                <w:spacing w:val="-20"/>
                <w:szCs w:val="21"/>
              </w:rPr>
              <w:t>1</w:t>
            </w:r>
            <w:r w:rsidRPr="00930E5F">
              <w:rPr>
                <w:spacing w:val="-20"/>
                <w:szCs w:val="21"/>
              </w:rPr>
              <w:tab/>
            </w:r>
          </w:p>
        </w:tc>
        <w:tc>
          <w:tcPr>
            <w:tcW w:w="1454" w:type="pct"/>
            <w:vAlign w:val="center"/>
          </w:tcPr>
          <w:p w:rsidR="000A505A" w:rsidRPr="00930E5F" w:rsidRDefault="000A505A" w:rsidP="00C73FE6">
            <w:pPr>
              <w:tabs>
                <w:tab w:val="left" w:pos="540"/>
              </w:tabs>
              <w:jc w:val="center"/>
              <w:rPr>
                <w:rFonts w:ascii="宋体" w:hAnsi="宋体"/>
                <w:szCs w:val="21"/>
              </w:rPr>
            </w:pPr>
            <w:r w:rsidRPr="00930E5F">
              <w:rPr>
                <w:rFonts w:ascii="宋体" w:hAnsi="宋体" w:hint="eastAsia"/>
                <w:szCs w:val="21"/>
              </w:rPr>
              <w:t>拟定  年  月   日</w:t>
            </w:r>
          </w:p>
        </w:tc>
        <w:tc>
          <w:tcPr>
            <w:tcW w:w="1732" w:type="pct"/>
            <w:vAlign w:val="center"/>
          </w:tcPr>
          <w:p w:rsidR="000A505A" w:rsidRPr="00930E5F" w:rsidRDefault="000A505A" w:rsidP="00C73FE6">
            <w:pPr>
              <w:tabs>
                <w:tab w:val="left" w:pos="540"/>
              </w:tabs>
              <w:jc w:val="center"/>
              <w:rPr>
                <w:rFonts w:ascii="宋体" w:hAnsi="宋体"/>
                <w:szCs w:val="21"/>
              </w:rPr>
            </w:pPr>
            <w:r w:rsidRPr="00930E5F">
              <w:rPr>
                <w:rFonts w:ascii="宋体" w:hAnsi="宋体" w:hint="eastAsia"/>
                <w:szCs w:val="21"/>
              </w:rPr>
              <w:t>签定合同并生效</w:t>
            </w:r>
          </w:p>
        </w:tc>
        <w:tc>
          <w:tcPr>
            <w:tcW w:w="1394" w:type="pct"/>
            <w:vAlign w:val="center"/>
          </w:tcPr>
          <w:p w:rsidR="000A505A" w:rsidRPr="00930E5F" w:rsidRDefault="000A505A" w:rsidP="00C73FE6">
            <w:pPr>
              <w:tabs>
                <w:tab w:val="left" w:pos="540"/>
              </w:tabs>
              <w:jc w:val="center"/>
              <w:rPr>
                <w:rFonts w:ascii="宋体" w:hAnsi="宋体"/>
                <w:szCs w:val="21"/>
              </w:rPr>
            </w:pPr>
          </w:p>
        </w:tc>
      </w:tr>
      <w:tr w:rsidR="000A505A" w:rsidRPr="00930E5F" w:rsidTr="00C73FE6">
        <w:trPr>
          <w:trHeight w:val="397"/>
          <w:jc w:val="center"/>
        </w:trPr>
        <w:tc>
          <w:tcPr>
            <w:tcW w:w="420" w:type="pct"/>
            <w:vAlign w:val="center"/>
          </w:tcPr>
          <w:p w:rsidR="000A505A" w:rsidRPr="00930E5F" w:rsidRDefault="000A505A" w:rsidP="00C73FE6">
            <w:pPr>
              <w:jc w:val="center"/>
              <w:rPr>
                <w:rFonts w:ascii="宋体" w:hAnsi="宋体"/>
                <w:szCs w:val="21"/>
              </w:rPr>
            </w:pPr>
            <w:r w:rsidRPr="00930E5F">
              <w:rPr>
                <w:spacing w:val="-20"/>
                <w:szCs w:val="21"/>
              </w:rPr>
              <w:t>2</w:t>
            </w:r>
            <w:r w:rsidRPr="00930E5F">
              <w:rPr>
                <w:spacing w:val="-20"/>
                <w:szCs w:val="21"/>
              </w:rPr>
              <w:tab/>
            </w:r>
          </w:p>
        </w:tc>
        <w:tc>
          <w:tcPr>
            <w:tcW w:w="1454" w:type="pct"/>
            <w:vAlign w:val="center"/>
          </w:tcPr>
          <w:p w:rsidR="000A505A" w:rsidRPr="00930E5F" w:rsidRDefault="000A505A" w:rsidP="00C73FE6">
            <w:pPr>
              <w:tabs>
                <w:tab w:val="left" w:pos="540"/>
              </w:tabs>
              <w:jc w:val="center"/>
              <w:rPr>
                <w:rFonts w:ascii="宋体" w:hAnsi="宋体"/>
                <w:szCs w:val="21"/>
              </w:rPr>
            </w:pPr>
            <w:r w:rsidRPr="00930E5F">
              <w:rPr>
                <w:rFonts w:ascii="宋体" w:hAnsi="宋体" w:hint="eastAsia"/>
                <w:szCs w:val="21"/>
              </w:rPr>
              <w:t>月   日—   月   日</w:t>
            </w:r>
          </w:p>
        </w:tc>
        <w:tc>
          <w:tcPr>
            <w:tcW w:w="1732" w:type="pct"/>
            <w:vAlign w:val="center"/>
          </w:tcPr>
          <w:p w:rsidR="000A505A" w:rsidRPr="00930E5F" w:rsidRDefault="000A505A" w:rsidP="00C73FE6">
            <w:pPr>
              <w:tabs>
                <w:tab w:val="left" w:pos="540"/>
              </w:tabs>
              <w:jc w:val="center"/>
              <w:rPr>
                <w:rFonts w:ascii="宋体" w:hAnsi="宋体"/>
                <w:szCs w:val="21"/>
              </w:rPr>
            </w:pPr>
          </w:p>
        </w:tc>
        <w:tc>
          <w:tcPr>
            <w:tcW w:w="1394" w:type="pct"/>
            <w:vAlign w:val="center"/>
          </w:tcPr>
          <w:p w:rsidR="000A505A" w:rsidRPr="00930E5F" w:rsidRDefault="000A505A" w:rsidP="00C73FE6">
            <w:pPr>
              <w:tabs>
                <w:tab w:val="left" w:pos="540"/>
              </w:tabs>
              <w:jc w:val="center"/>
              <w:rPr>
                <w:rFonts w:ascii="宋体" w:hAnsi="宋体"/>
                <w:szCs w:val="21"/>
              </w:rPr>
            </w:pPr>
          </w:p>
        </w:tc>
      </w:tr>
      <w:tr w:rsidR="000A505A" w:rsidRPr="00930E5F" w:rsidTr="00C73FE6">
        <w:trPr>
          <w:trHeight w:val="397"/>
          <w:jc w:val="center"/>
        </w:trPr>
        <w:tc>
          <w:tcPr>
            <w:tcW w:w="420" w:type="pct"/>
            <w:vAlign w:val="center"/>
          </w:tcPr>
          <w:p w:rsidR="000A505A" w:rsidRPr="00930E5F" w:rsidRDefault="000A505A" w:rsidP="00C73FE6">
            <w:pPr>
              <w:jc w:val="center"/>
              <w:rPr>
                <w:rFonts w:ascii="宋体" w:hAnsi="宋体"/>
                <w:szCs w:val="21"/>
              </w:rPr>
            </w:pPr>
            <w:r w:rsidRPr="00930E5F">
              <w:rPr>
                <w:spacing w:val="-20"/>
                <w:szCs w:val="21"/>
              </w:rPr>
              <w:t>3</w:t>
            </w:r>
            <w:r w:rsidRPr="00930E5F">
              <w:rPr>
                <w:spacing w:val="-20"/>
                <w:szCs w:val="21"/>
              </w:rPr>
              <w:tab/>
            </w:r>
          </w:p>
        </w:tc>
        <w:tc>
          <w:tcPr>
            <w:tcW w:w="1454" w:type="pct"/>
            <w:vAlign w:val="center"/>
          </w:tcPr>
          <w:p w:rsidR="000A505A" w:rsidRPr="00930E5F" w:rsidRDefault="000A505A" w:rsidP="00C73FE6">
            <w:pPr>
              <w:tabs>
                <w:tab w:val="left" w:pos="540"/>
              </w:tabs>
              <w:jc w:val="center"/>
              <w:rPr>
                <w:rFonts w:ascii="宋体" w:hAnsi="宋体"/>
                <w:szCs w:val="21"/>
              </w:rPr>
            </w:pPr>
            <w:r w:rsidRPr="00930E5F">
              <w:rPr>
                <w:rFonts w:ascii="宋体" w:hAnsi="宋体" w:hint="eastAsia"/>
                <w:szCs w:val="21"/>
              </w:rPr>
              <w:t>月   日—   月   日</w:t>
            </w:r>
          </w:p>
        </w:tc>
        <w:tc>
          <w:tcPr>
            <w:tcW w:w="1732" w:type="pct"/>
            <w:vAlign w:val="center"/>
          </w:tcPr>
          <w:p w:rsidR="000A505A" w:rsidRPr="00930E5F" w:rsidRDefault="000A505A" w:rsidP="00C73FE6">
            <w:pPr>
              <w:tabs>
                <w:tab w:val="left" w:pos="540"/>
              </w:tabs>
              <w:jc w:val="center"/>
              <w:rPr>
                <w:rFonts w:ascii="宋体" w:hAnsi="宋体"/>
                <w:szCs w:val="21"/>
              </w:rPr>
            </w:pPr>
          </w:p>
        </w:tc>
        <w:tc>
          <w:tcPr>
            <w:tcW w:w="1394" w:type="pct"/>
            <w:vAlign w:val="center"/>
          </w:tcPr>
          <w:p w:rsidR="000A505A" w:rsidRPr="00930E5F" w:rsidRDefault="000A505A" w:rsidP="00C73FE6">
            <w:pPr>
              <w:tabs>
                <w:tab w:val="left" w:pos="540"/>
              </w:tabs>
              <w:jc w:val="center"/>
              <w:rPr>
                <w:rFonts w:ascii="宋体" w:hAnsi="宋体"/>
                <w:szCs w:val="21"/>
              </w:rPr>
            </w:pPr>
          </w:p>
        </w:tc>
      </w:tr>
      <w:tr w:rsidR="000A505A" w:rsidRPr="00930E5F" w:rsidTr="00C73FE6">
        <w:trPr>
          <w:trHeight w:val="397"/>
          <w:jc w:val="center"/>
        </w:trPr>
        <w:tc>
          <w:tcPr>
            <w:tcW w:w="420" w:type="pct"/>
            <w:vAlign w:val="center"/>
          </w:tcPr>
          <w:p w:rsidR="000A505A" w:rsidRPr="00930E5F" w:rsidRDefault="000A505A" w:rsidP="00C73FE6">
            <w:pPr>
              <w:jc w:val="center"/>
              <w:rPr>
                <w:rFonts w:ascii="宋体" w:hAnsi="宋体"/>
                <w:szCs w:val="21"/>
              </w:rPr>
            </w:pPr>
            <w:r w:rsidRPr="00930E5F">
              <w:rPr>
                <w:spacing w:val="-20"/>
                <w:szCs w:val="21"/>
              </w:rPr>
              <w:t>4</w:t>
            </w:r>
            <w:r w:rsidRPr="00930E5F">
              <w:rPr>
                <w:spacing w:val="-20"/>
                <w:szCs w:val="21"/>
              </w:rPr>
              <w:tab/>
            </w:r>
          </w:p>
        </w:tc>
        <w:tc>
          <w:tcPr>
            <w:tcW w:w="1454" w:type="pct"/>
            <w:vAlign w:val="center"/>
          </w:tcPr>
          <w:p w:rsidR="000A505A" w:rsidRPr="00930E5F" w:rsidRDefault="000A505A" w:rsidP="00C73FE6">
            <w:pPr>
              <w:tabs>
                <w:tab w:val="left" w:pos="540"/>
              </w:tabs>
              <w:jc w:val="center"/>
              <w:rPr>
                <w:rFonts w:ascii="宋体" w:hAnsi="宋体"/>
                <w:szCs w:val="21"/>
              </w:rPr>
            </w:pPr>
            <w:r w:rsidRPr="00930E5F">
              <w:rPr>
                <w:rFonts w:ascii="宋体" w:hAnsi="宋体" w:hint="eastAsia"/>
                <w:szCs w:val="21"/>
              </w:rPr>
              <w:t>月   日—   月   日</w:t>
            </w:r>
          </w:p>
        </w:tc>
        <w:tc>
          <w:tcPr>
            <w:tcW w:w="1732" w:type="pct"/>
            <w:vAlign w:val="center"/>
          </w:tcPr>
          <w:p w:rsidR="000A505A" w:rsidRPr="00930E5F" w:rsidRDefault="000A505A" w:rsidP="00C73FE6">
            <w:pPr>
              <w:tabs>
                <w:tab w:val="left" w:pos="540"/>
              </w:tabs>
              <w:jc w:val="center"/>
              <w:rPr>
                <w:rFonts w:ascii="宋体" w:hAnsi="宋体"/>
                <w:szCs w:val="21"/>
              </w:rPr>
            </w:pPr>
            <w:r w:rsidRPr="00930E5F">
              <w:rPr>
                <w:rFonts w:ascii="宋体" w:hAnsi="宋体" w:hint="eastAsia"/>
                <w:szCs w:val="21"/>
              </w:rPr>
              <w:t>质保期</w:t>
            </w:r>
          </w:p>
        </w:tc>
        <w:tc>
          <w:tcPr>
            <w:tcW w:w="1394" w:type="pct"/>
            <w:vAlign w:val="center"/>
          </w:tcPr>
          <w:p w:rsidR="000A505A" w:rsidRPr="00930E5F" w:rsidRDefault="000A505A" w:rsidP="00C73FE6">
            <w:pPr>
              <w:tabs>
                <w:tab w:val="left" w:pos="540"/>
              </w:tabs>
              <w:jc w:val="center"/>
              <w:rPr>
                <w:rFonts w:ascii="宋体" w:hAnsi="宋体"/>
                <w:szCs w:val="21"/>
              </w:rPr>
            </w:pPr>
          </w:p>
        </w:tc>
      </w:tr>
    </w:tbl>
    <w:p w:rsidR="000A505A" w:rsidRPr="00930E5F" w:rsidRDefault="000A505A" w:rsidP="000A505A">
      <w:pPr>
        <w:adjustRightInd w:val="0"/>
        <w:snapToGrid w:val="0"/>
        <w:spacing w:line="360" w:lineRule="auto"/>
        <w:rPr>
          <w:rFonts w:ascii="宋体" w:hAnsi="宋体"/>
          <w:szCs w:val="21"/>
        </w:rPr>
      </w:pPr>
    </w:p>
    <w:p w:rsidR="000A505A" w:rsidRPr="00930E5F" w:rsidRDefault="000A505A" w:rsidP="000A505A">
      <w:pPr>
        <w:adjustRightInd w:val="0"/>
        <w:snapToGrid w:val="0"/>
        <w:spacing w:line="360" w:lineRule="auto"/>
        <w:rPr>
          <w:rFonts w:ascii="宋体" w:hAnsi="宋体"/>
          <w:szCs w:val="21"/>
        </w:rPr>
      </w:pPr>
    </w:p>
    <w:p w:rsidR="000A505A" w:rsidRPr="00930E5F" w:rsidRDefault="000A505A" w:rsidP="000A505A">
      <w:pPr>
        <w:pStyle w:val="4"/>
        <w:tabs>
          <w:tab w:val="left" w:pos="851"/>
        </w:tabs>
        <w:spacing w:before="0" w:after="0" w:line="360" w:lineRule="auto"/>
        <w:rPr>
          <w:rFonts w:ascii="宋体" w:eastAsia="宋体" w:hAnsi="宋体"/>
          <w:sz w:val="21"/>
          <w:szCs w:val="21"/>
        </w:rPr>
      </w:pPr>
      <w:r w:rsidRPr="00930E5F">
        <w:rPr>
          <w:rFonts w:ascii="宋体" w:eastAsia="宋体" w:hAnsi="宋体" w:hint="eastAsia"/>
          <w:sz w:val="21"/>
          <w:szCs w:val="21"/>
        </w:rPr>
        <w:t>7.4</w:t>
      </w:r>
      <w:r w:rsidRPr="00930E5F">
        <w:rPr>
          <w:rFonts w:ascii="宋体" w:eastAsia="宋体" w:hAnsi="宋体" w:hint="eastAsia"/>
          <w:sz w:val="21"/>
          <w:szCs w:val="21"/>
        </w:rPr>
        <w:tab/>
        <w:t>售后服务方案</w:t>
      </w:r>
    </w:p>
    <w:p w:rsidR="000A505A" w:rsidRPr="00930E5F" w:rsidRDefault="000A505A" w:rsidP="000A505A">
      <w:pPr>
        <w:spacing w:line="360" w:lineRule="auto"/>
        <w:ind w:firstLineChars="200" w:firstLine="420"/>
        <w:rPr>
          <w:rFonts w:ascii="宋体" w:hAnsi="宋体"/>
          <w:szCs w:val="21"/>
          <w:lang w:val="en-GB"/>
        </w:rPr>
      </w:pPr>
      <w:r w:rsidRPr="00930E5F">
        <w:rPr>
          <w:rFonts w:ascii="宋体" w:hAnsi="宋体" w:hint="eastAsia"/>
          <w:szCs w:val="21"/>
          <w:lang w:val="en-GB"/>
        </w:rPr>
        <w:t>售后服务须包括但不限于以下内容，主要根据《用户需求书》的要求（格式自定）</w:t>
      </w:r>
    </w:p>
    <w:p w:rsidR="000A505A" w:rsidRPr="00930E5F" w:rsidRDefault="000A505A" w:rsidP="000A505A">
      <w:pPr>
        <w:spacing w:line="360" w:lineRule="auto"/>
        <w:ind w:firstLineChars="200" w:firstLine="420"/>
        <w:rPr>
          <w:rFonts w:ascii="宋体" w:hAnsi="宋体"/>
          <w:szCs w:val="21"/>
          <w:lang w:val="en-GB"/>
        </w:rPr>
      </w:pPr>
      <w:r w:rsidRPr="00930E5F">
        <w:rPr>
          <w:rFonts w:ascii="宋体" w:hAnsi="宋体" w:hint="eastAsia"/>
          <w:szCs w:val="21"/>
          <w:lang w:val="en-GB"/>
        </w:rPr>
        <w:t>1.免费保修期；</w:t>
      </w:r>
    </w:p>
    <w:p w:rsidR="000A505A" w:rsidRPr="00930E5F" w:rsidRDefault="000A505A" w:rsidP="000A505A">
      <w:pPr>
        <w:spacing w:line="360" w:lineRule="auto"/>
        <w:ind w:firstLineChars="200" w:firstLine="420"/>
        <w:rPr>
          <w:rFonts w:ascii="宋体" w:hAnsi="宋体"/>
          <w:szCs w:val="21"/>
          <w:lang w:val="en-GB"/>
        </w:rPr>
      </w:pPr>
      <w:r w:rsidRPr="00930E5F">
        <w:rPr>
          <w:rFonts w:ascii="宋体" w:hAnsi="宋体" w:hint="eastAsia"/>
          <w:szCs w:val="21"/>
          <w:lang w:val="en-GB"/>
        </w:rPr>
        <w:t>2.应急维修时间安排；</w:t>
      </w:r>
    </w:p>
    <w:p w:rsidR="000A505A" w:rsidRPr="00930E5F" w:rsidRDefault="000A505A" w:rsidP="000A505A">
      <w:pPr>
        <w:spacing w:line="360" w:lineRule="auto"/>
        <w:ind w:firstLineChars="200" w:firstLine="420"/>
        <w:rPr>
          <w:rFonts w:ascii="宋体" w:hAnsi="宋体"/>
          <w:szCs w:val="21"/>
          <w:lang w:val="en-GB"/>
        </w:rPr>
      </w:pPr>
      <w:r w:rsidRPr="00930E5F">
        <w:rPr>
          <w:rFonts w:ascii="宋体" w:hAnsi="宋体" w:hint="eastAsia"/>
          <w:szCs w:val="21"/>
          <w:lang w:val="en-GB"/>
        </w:rPr>
        <w:t>3.维修地点、地址、联系电话及技术服务人员（包括厂商认证工程师等人员）；</w:t>
      </w:r>
    </w:p>
    <w:p w:rsidR="000A505A" w:rsidRPr="00930E5F" w:rsidRDefault="000A505A" w:rsidP="000A505A">
      <w:pPr>
        <w:spacing w:line="360" w:lineRule="auto"/>
        <w:ind w:firstLineChars="200" w:firstLine="420"/>
        <w:rPr>
          <w:rFonts w:ascii="宋体" w:hAnsi="宋体"/>
          <w:szCs w:val="21"/>
          <w:lang w:val="en-GB"/>
        </w:rPr>
      </w:pPr>
      <w:r w:rsidRPr="00930E5F">
        <w:rPr>
          <w:rFonts w:ascii="宋体" w:hAnsi="宋体" w:hint="eastAsia"/>
          <w:szCs w:val="21"/>
          <w:lang w:val="en-GB"/>
        </w:rPr>
        <w:t>4.维修服务收费标准；</w:t>
      </w:r>
    </w:p>
    <w:p w:rsidR="000A505A" w:rsidRPr="00930E5F" w:rsidRDefault="000A505A" w:rsidP="000A505A">
      <w:pPr>
        <w:spacing w:line="360" w:lineRule="auto"/>
        <w:ind w:firstLineChars="200" w:firstLine="420"/>
        <w:rPr>
          <w:rFonts w:ascii="宋体" w:hAnsi="宋体"/>
          <w:szCs w:val="21"/>
          <w:lang w:val="en-GB"/>
        </w:rPr>
      </w:pPr>
      <w:r w:rsidRPr="00930E5F">
        <w:rPr>
          <w:rFonts w:ascii="宋体" w:hAnsi="宋体" w:hint="eastAsia"/>
          <w:szCs w:val="21"/>
          <w:lang w:val="en-GB"/>
        </w:rPr>
        <w:t>5.制造商的技术支持；</w:t>
      </w:r>
    </w:p>
    <w:p w:rsidR="000A505A" w:rsidRPr="00930E5F" w:rsidRDefault="000A505A" w:rsidP="000A505A">
      <w:pPr>
        <w:spacing w:line="360" w:lineRule="auto"/>
        <w:ind w:firstLineChars="200" w:firstLine="420"/>
        <w:rPr>
          <w:rFonts w:ascii="宋体" w:hAnsi="宋体"/>
          <w:szCs w:val="21"/>
          <w:lang w:val="en-GB"/>
        </w:rPr>
      </w:pPr>
      <w:r w:rsidRPr="00930E5F">
        <w:rPr>
          <w:rFonts w:ascii="宋体" w:hAnsi="宋体" w:hint="eastAsia"/>
          <w:szCs w:val="21"/>
          <w:lang w:val="en-GB"/>
        </w:rPr>
        <w:t>6.其它服务承诺；</w:t>
      </w:r>
    </w:p>
    <w:p w:rsidR="000A505A" w:rsidRPr="00930E5F" w:rsidRDefault="000A505A" w:rsidP="000A505A">
      <w:pPr>
        <w:spacing w:line="360" w:lineRule="auto"/>
        <w:ind w:firstLineChars="200" w:firstLine="420"/>
        <w:rPr>
          <w:rFonts w:ascii="宋体" w:hAnsi="宋体"/>
          <w:szCs w:val="21"/>
          <w:lang w:val="en-GB"/>
        </w:rPr>
      </w:pPr>
      <w:r w:rsidRPr="00930E5F">
        <w:rPr>
          <w:rFonts w:ascii="宋体" w:hAnsi="宋体" w:hint="eastAsia"/>
          <w:szCs w:val="21"/>
          <w:lang w:val="en-GB"/>
        </w:rPr>
        <w:t>7.培训计划。</w:t>
      </w:r>
    </w:p>
    <w:p w:rsidR="000A505A" w:rsidRPr="00930E5F" w:rsidRDefault="000A505A" w:rsidP="000A505A">
      <w:pPr>
        <w:adjustRightInd w:val="0"/>
        <w:snapToGrid w:val="0"/>
        <w:spacing w:line="360" w:lineRule="auto"/>
        <w:rPr>
          <w:rFonts w:ascii="宋体" w:hAnsi="宋体"/>
          <w:szCs w:val="21"/>
        </w:rPr>
      </w:pPr>
    </w:p>
    <w:p w:rsidR="000A505A" w:rsidRPr="00930E5F" w:rsidRDefault="000A505A" w:rsidP="000A505A">
      <w:pPr>
        <w:pStyle w:val="4"/>
        <w:tabs>
          <w:tab w:val="left" w:pos="851"/>
        </w:tabs>
        <w:spacing w:before="0" w:after="0" w:line="360" w:lineRule="auto"/>
        <w:rPr>
          <w:rFonts w:ascii="宋体" w:eastAsia="宋体" w:hAnsi="宋体"/>
          <w:sz w:val="21"/>
          <w:szCs w:val="21"/>
        </w:rPr>
      </w:pPr>
      <w:r w:rsidRPr="00930E5F">
        <w:rPr>
          <w:rFonts w:ascii="宋体" w:eastAsia="宋体" w:hAnsi="宋体" w:hint="eastAsia"/>
          <w:sz w:val="21"/>
          <w:szCs w:val="21"/>
        </w:rPr>
        <w:lastRenderedPageBreak/>
        <w:t>7.5</w:t>
      </w:r>
      <w:r w:rsidRPr="00930E5F">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7"/>
        <w:gridCol w:w="6827"/>
      </w:tblGrid>
      <w:tr w:rsidR="000A505A" w:rsidRPr="00930E5F" w:rsidTr="00C73FE6">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0A505A" w:rsidRPr="00930E5F" w:rsidRDefault="000A505A" w:rsidP="00C73FE6">
            <w:pPr>
              <w:tabs>
                <w:tab w:val="left" w:pos="540"/>
              </w:tabs>
              <w:rPr>
                <w:rFonts w:ascii="宋体" w:hAnsi="宋体"/>
                <w:b/>
                <w:szCs w:val="21"/>
              </w:rPr>
            </w:pPr>
            <w:r w:rsidRPr="00930E5F">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0A505A" w:rsidRPr="00930E5F" w:rsidRDefault="000A505A" w:rsidP="00C73FE6">
            <w:pPr>
              <w:tabs>
                <w:tab w:val="left" w:pos="540"/>
              </w:tabs>
              <w:jc w:val="center"/>
              <w:rPr>
                <w:rFonts w:ascii="宋体" w:hAnsi="宋体"/>
                <w:b/>
                <w:szCs w:val="21"/>
              </w:rPr>
            </w:pPr>
            <w:r w:rsidRPr="00930E5F">
              <w:rPr>
                <w:rFonts w:ascii="宋体" w:hAnsi="宋体" w:hint="eastAsia"/>
                <w:b/>
                <w:szCs w:val="21"/>
              </w:rPr>
              <w:t>投标人需要采购人提供的附加条件</w:t>
            </w:r>
          </w:p>
        </w:tc>
      </w:tr>
      <w:tr w:rsidR="000A505A" w:rsidRPr="00930E5F" w:rsidTr="00C73FE6">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0A505A" w:rsidRPr="00930E5F" w:rsidRDefault="000A505A" w:rsidP="00C73FE6">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0A505A" w:rsidRPr="00930E5F" w:rsidRDefault="000A505A" w:rsidP="00C73FE6">
            <w:pPr>
              <w:tabs>
                <w:tab w:val="left" w:pos="540"/>
              </w:tabs>
              <w:jc w:val="center"/>
              <w:rPr>
                <w:rFonts w:ascii="宋体" w:hAnsi="宋体"/>
                <w:szCs w:val="21"/>
              </w:rPr>
            </w:pPr>
          </w:p>
        </w:tc>
      </w:tr>
      <w:tr w:rsidR="000A505A" w:rsidRPr="00930E5F" w:rsidTr="00C73FE6">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0A505A" w:rsidRPr="00930E5F" w:rsidRDefault="000A505A" w:rsidP="00C73FE6">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0A505A" w:rsidRPr="00930E5F" w:rsidRDefault="000A505A" w:rsidP="00C73FE6">
            <w:pPr>
              <w:tabs>
                <w:tab w:val="left" w:pos="540"/>
              </w:tabs>
              <w:jc w:val="center"/>
              <w:rPr>
                <w:rFonts w:ascii="宋体" w:hAnsi="宋体"/>
                <w:szCs w:val="21"/>
              </w:rPr>
            </w:pPr>
          </w:p>
        </w:tc>
      </w:tr>
      <w:tr w:rsidR="000A505A" w:rsidRPr="00930E5F" w:rsidTr="00C73FE6">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0A505A" w:rsidRPr="00930E5F" w:rsidRDefault="000A505A" w:rsidP="00C73FE6">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0A505A" w:rsidRPr="00930E5F" w:rsidRDefault="000A505A" w:rsidP="00C73FE6">
            <w:pPr>
              <w:tabs>
                <w:tab w:val="left" w:pos="540"/>
              </w:tabs>
              <w:jc w:val="center"/>
              <w:rPr>
                <w:rFonts w:ascii="宋体" w:hAnsi="宋体"/>
                <w:szCs w:val="21"/>
              </w:rPr>
            </w:pPr>
          </w:p>
        </w:tc>
      </w:tr>
      <w:tr w:rsidR="000A505A" w:rsidRPr="00930E5F" w:rsidTr="00C73FE6">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0A505A" w:rsidRPr="00930E5F" w:rsidRDefault="000A505A" w:rsidP="00C73FE6">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0A505A" w:rsidRPr="00930E5F" w:rsidRDefault="000A505A" w:rsidP="00C73FE6">
            <w:pPr>
              <w:tabs>
                <w:tab w:val="left" w:pos="540"/>
              </w:tabs>
              <w:jc w:val="center"/>
              <w:rPr>
                <w:rFonts w:ascii="宋体" w:hAnsi="宋体"/>
                <w:szCs w:val="21"/>
              </w:rPr>
            </w:pPr>
          </w:p>
        </w:tc>
      </w:tr>
    </w:tbl>
    <w:p w:rsidR="000A505A" w:rsidRPr="00930E5F" w:rsidRDefault="000A505A" w:rsidP="000A505A">
      <w:pPr>
        <w:tabs>
          <w:tab w:val="left" w:pos="540"/>
        </w:tabs>
        <w:spacing w:line="360" w:lineRule="auto"/>
        <w:ind w:firstLineChars="200" w:firstLine="420"/>
        <w:rPr>
          <w:rFonts w:ascii="宋体" w:hAnsi="宋体"/>
          <w:szCs w:val="21"/>
        </w:rPr>
      </w:pPr>
    </w:p>
    <w:p w:rsidR="000A505A" w:rsidRPr="00930E5F" w:rsidRDefault="000A505A" w:rsidP="000A505A">
      <w:pPr>
        <w:spacing w:line="360" w:lineRule="auto"/>
        <w:ind w:firstLineChars="200" w:firstLine="420"/>
        <w:rPr>
          <w:rFonts w:ascii="宋体" w:hAnsi="宋体"/>
          <w:szCs w:val="21"/>
          <w:lang w:val="en-GB"/>
        </w:rPr>
      </w:pPr>
      <w:r w:rsidRPr="00930E5F">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0A505A" w:rsidRPr="00930E5F" w:rsidRDefault="000A505A" w:rsidP="000A505A">
      <w:pPr>
        <w:tabs>
          <w:tab w:val="left" w:pos="540"/>
        </w:tabs>
        <w:spacing w:line="360" w:lineRule="auto"/>
        <w:rPr>
          <w:rFonts w:ascii="宋体" w:hAnsi="宋体"/>
          <w:b/>
          <w:szCs w:val="21"/>
          <w:lang w:val="en-GB"/>
        </w:rPr>
      </w:pPr>
    </w:p>
    <w:p w:rsidR="000A505A" w:rsidRPr="00930E5F" w:rsidRDefault="000A505A" w:rsidP="000A505A">
      <w:pPr>
        <w:pStyle w:val="4"/>
        <w:tabs>
          <w:tab w:val="left" w:pos="851"/>
        </w:tabs>
        <w:spacing w:before="0" w:after="0" w:line="360" w:lineRule="auto"/>
        <w:rPr>
          <w:rFonts w:ascii="宋体" w:eastAsia="宋体" w:hAnsi="宋体"/>
          <w:sz w:val="21"/>
          <w:szCs w:val="21"/>
        </w:rPr>
      </w:pPr>
      <w:r w:rsidRPr="00930E5F">
        <w:rPr>
          <w:rFonts w:ascii="宋体" w:eastAsia="宋体" w:hAnsi="宋体" w:hint="eastAsia"/>
          <w:sz w:val="21"/>
          <w:szCs w:val="21"/>
        </w:rPr>
        <w:t>7.</w:t>
      </w:r>
      <w:r w:rsidRPr="00930E5F">
        <w:rPr>
          <w:rFonts w:ascii="宋体" w:eastAsia="宋体" w:hAnsi="宋体"/>
          <w:sz w:val="21"/>
          <w:szCs w:val="21"/>
        </w:rPr>
        <w:t>6</w:t>
      </w:r>
      <w:r w:rsidRPr="00930E5F">
        <w:rPr>
          <w:rFonts w:ascii="宋体" w:eastAsia="宋体" w:hAnsi="宋体" w:hint="eastAsia"/>
          <w:sz w:val="21"/>
          <w:szCs w:val="21"/>
        </w:rPr>
        <w:tab/>
        <w:t>其它重要事项说明及承诺</w:t>
      </w:r>
    </w:p>
    <w:p w:rsidR="000A505A" w:rsidRDefault="000A505A" w:rsidP="000A505A">
      <w:pPr>
        <w:tabs>
          <w:tab w:val="left" w:pos="540"/>
        </w:tabs>
        <w:spacing w:line="360" w:lineRule="auto"/>
        <w:ind w:firstLineChars="200" w:firstLine="420"/>
        <w:rPr>
          <w:rFonts w:ascii="宋体" w:hAnsi="宋体"/>
          <w:szCs w:val="21"/>
        </w:rPr>
      </w:pPr>
      <w:r w:rsidRPr="00930E5F">
        <w:rPr>
          <w:rFonts w:ascii="宋体" w:hAnsi="宋体" w:hint="eastAsia"/>
          <w:szCs w:val="21"/>
        </w:rPr>
        <w:t>（如有，请扼要叙述）</w:t>
      </w:r>
    </w:p>
    <w:p w:rsidR="000A505A" w:rsidRPr="00930E5F" w:rsidRDefault="000A505A" w:rsidP="000A505A">
      <w:pPr>
        <w:tabs>
          <w:tab w:val="left" w:pos="540"/>
        </w:tabs>
        <w:spacing w:line="360" w:lineRule="auto"/>
        <w:ind w:firstLineChars="200" w:firstLine="420"/>
        <w:rPr>
          <w:rFonts w:ascii="宋体" w:hAnsi="宋体"/>
          <w:szCs w:val="21"/>
        </w:rPr>
      </w:pPr>
      <w:r>
        <w:rPr>
          <w:rFonts w:ascii="宋体" w:hAnsi="宋体"/>
          <w:szCs w:val="21"/>
        </w:rPr>
        <w:br w:type="page"/>
      </w:r>
    </w:p>
    <w:p w:rsidR="000A505A" w:rsidRPr="00930E5F" w:rsidRDefault="000A505A" w:rsidP="000A505A">
      <w:pPr>
        <w:pStyle w:val="2"/>
        <w:keepLines w:val="0"/>
        <w:tabs>
          <w:tab w:val="left" w:pos="851"/>
        </w:tabs>
        <w:spacing w:before="0" w:after="0" w:line="360" w:lineRule="auto"/>
        <w:ind w:left="851" w:hanging="851"/>
        <w:rPr>
          <w:rFonts w:ascii="宋体" w:eastAsia="宋体" w:hAnsi="宋体"/>
          <w:sz w:val="21"/>
          <w:szCs w:val="21"/>
        </w:rPr>
      </w:pPr>
      <w:bookmarkStart w:id="14" w:name="_Toc256676965"/>
      <w:bookmarkStart w:id="15" w:name="_Toc132634786"/>
      <w:r w:rsidRPr="00930E5F">
        <w:rPr>
          <w:rFonts w:ascii="宋体" w:eastAsia="宋体" w:hAnsi="宋体"/>
          <w:sz w:val="21"/>
          <w:szCs w:val="21"/>
        </w:rPr>
        <w:lastRenderedPageBreak/>
        <w:t>8.</w:t>
      </w:r>
      <w:bookmarkStart w:id="16" w:name="_Toc132634787"/>
      <w:bookmarkEnd w:id="14"/>
      <w:r w:rsidRPr="00930E5F">
        <w:rPr>
          <w:rFonts w:ascii="宋体" w:eastAsia="宋体" w:hAnsi="宋体" w:hint="eastAsia"/>
          <w:sz w:val="21"/>
          <w:szCs w:val="21"/>
        </w:rPr>
        <w:t>采购代理费支付承诺书</w:t>
      </w:r>
      <w:bookmarkEnd w:id="15"/>
      <w:bookmarkEnd w:id="16"/>
    </w:p>
    <w:p w:rsidR="000A505A" w:rsidRPr="00930E5F" w:rsidRDefault="000A505A" w:rsidP="000A505A">
      <w:pPr>
        <w:pStyle w:val="2"/>
        <w:keepLines w:val="0"/>
        <w:tabs>
          <w:tab w:val="left" w:pos="851"/>
        </w:tabs>
        <w:spacing w:before="0" w:after="0" w:line="360" w:lineRule="auto"/>
        <w:ind w:left="851"/>
        <w:rPr>
          <w:rFonts w:ascii="宋体" w:eastAsia="宋体" w:hAnsi="宋体"/>
          <w:sz w:val="21"/>
          <w:szCs w:val="21"/>
        </w:rPr>
      </w:pPr>
    </w:p>
    <w:p w:rsidR="000A505A" w:rsidRPr="00930E5F" w:rsidRDefault="000A505A" w:rsidP="000A505A">
      <w:pPr>
        <w:spacing w:line="360" w:lineRule="auto"/>
        <w:jc w:val="center"/>
        <w:rPr>
          <w:rFonts w:ascii="宋体" w:hAnsi="宋体"/>
          <w:b/>
          <w:sz w:val="24"/>
        </w:rPr>
      </w:pPr>
      <w:r w:rsidRPr="00930E5F">
        <w:rPr>
          <w:rFonts w:ascii="宋体" w:hAnsi="宋体" w:hint="eastAsia"/>
          <w:b/>
          <w:sz w:val="24"/>
        </w:rPr>
        <w:t>采购代理费支付承诺书</w:t>
      </w:r>
    </w:p>
    <w:p w:rsidR="000A505A" w:rsidRPr="00930E5F" w:rsidRDefault="000A505A" w:rsidP="000A505A">
      <w:pPr>
        <w:spacing w:line="360" w:lineRule="auto"/>
        <w:rPr>
          <w:rFonts w:ascii="宋体" w:hAnsi="宋体"/>
          <w:szCs w:val="21"/>
        </w:rPr>
      </w:pPr>
    </w:p>
    <w:p w:rsidR="000A505A" w:rsidRPr="00930E5F" w:rsidRDefault="000A505A" w:rsidP="000A505A">
      <w:pPr>
        <w:spacing w:line="360" w:lineRule="auto"/>
        <w:rPr>
          <w:rFonts w:ascii="宋体" w:hAnsi="宋体"/>
          <w:b/>
          <w:szCs w:val="21"/>
        </w:rPr>
      </w:pPr>
      <w:r w:rsidRPr="00930E5F">
        <w:rPr>
          <w:rFonts w:ascii="宋体" w:hAnsi="宋体" w:hint="eastAsia"/>
          <w:szCs w:val="21"/>
        </w:rPr>
        <w:t>致：</w:t>
      </w:r>
      <w:r w:rsidRPr="00930E5F">
        <w:rPr>
          <w:rFonts w:ascii="宋体" w:hAnsi="宋体" w:hint="eastAsia"/>
          <w:b/>
          <w:szCs w:val="21"/>
        </w:rPr>
        <w:t>广东省政府采购中心</w:t>
      </w:r>
    </w:p>
    <w:p w:rsidR="000A505A" w:rsidRPr="00930E5F" w:rsidRDefault="000A505A" w:rsidP="000A505A">
      <w:pPr>
        <w:spacing w:line="360" w:lineRule="auto"/>
        <w:rPr>
          <w:rFonts w:ascii="宋体" w:hAnsi="宋体"/>
          <w:szCs w:val="21"/>
        </w:rPr>
      </w:pPr>
    </w:p>
    <w:p w:rsidR="000A505A" w:rsidRPr="00930E5F" w:rsidRDefault="000A505A" w:rsidP="000A505A">
      <w:pPr>
        <w:spacing w:line="360" w:lineRule="auto"/>
        <w:ind w:firstLine="420"/>
        <w:rPr>
          <w:rFonts w:ascii="宋体" w:hAnsi="宋体"/>
          <w:szCs w:val="21"/>
        </w:rPr>
      </w:pPr>
      <w:r w:rsidRPr="00930E5F">
        <w:rPr>
          <w:rFonts w:ascii="宋体" w:hAnsi="宋体" w:hint="eastAsia"/>
          <w:szCs w:val="21"/>
        </w:rPr>
        <w:t>如果我方在贵中心组织的</w:t>
      </w:r>
      <w:r w:rsidRPr="00930E5F">
        <w:rPr>
          <w:rFonts w:ascii="宋体" w:hAnsi="宋体" w:hint="eastAsia"/>
          <w:kern w:val="28"/>
          <w:szCs w:val="21"/>
          <w:u w:val="single"/>
        </w:rPr>
        <w:t xml:space="preserve">暨南大学2023年石牌、番禺校区学生宿舍扩容项目空调采购项目   </w:t>
      </w:r>
      <w:r w:rsidRPr="00930E5F">
        <w:rPr>
          <w:rFonts w:ascii="宋体" w:hAnsi="宋体" w:hint="eastAsia"/>
          <w:szCs w:val="21"/>
        </w:rPr>
        <w:t>招标中获中标（采购项目编号：</w:t>
      </w:r>
      <w:r w:rsidRPr="00930E5F">
        <w:rPr>
          <w:rFonts w:ascii="宋体" w:hAnsi="宋体"/>
          <w:szCs w:val="21"/>
          <w:u w:val="single"/>
        </w:rPr>
        <w:t>GPCGD23A156HG013J</w:t>
      </w:r>
      <w:r w:rsidRPr="00930E5F">
        <w:rPr>
          <w:rFonts w:ascii="宋体" w:hAnsi="宋体" w:hint="eastAsia"/>
          <w:szCs w:val="21"/>
          <w:u w:val="single"/>
        </w:rPr>
        <w:t xml:space="preserve"> </w:t>
      </w:r>
      <w:r w:rsidRPr="00930E5F">
        <w:rPr>
          <w:rFonts w:ascii="宋体" w:hAnsi="宋体" w:hint="eastAsia"/>
          <w:szCs w:val="21"/>
        </w:rPr>
        <w:t>），我方保证在收取《中标通知书》前，按招标文件对采购代理费支付方式的约定，承担本项目采购代理费。</w:t>
      </w:r>
    </w:p>
    <w:p w:rsidR="000A505A" w:rsidRPr="00930E5F" w:rsidRDefault="000A505A" w:rsidP="000A505A">
      <w:pPr>
        <w:spacing w:line="360" w:lineRule="auto"/>
        <w:ind w:firstLine="420"/>
        <w:rPr>
          <w:rFonts w:ascii="宋体" w:hAnsi="宋体"/>
          <w:szCs w:val="21"/>
        </w:rPr>
      </w:pPr>
      <w:r w:rsidRPr="00930E5F">
        <w:rPr>
          <w:rFonts w:ascii="宋体" w:hAnsi="宋体" w:hint="eastAsia"/>
          <w:szCs w:val="21"/>
        </w:rPr>
        <w:t>我方如违约，愿凭贵中心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sidRPr="00930E5F">
        <w:rPr>
          <w:rFonts w:ascii="宋体" w:hAnsi="宋体" w:hint="eastAsia"/>
          <w:b/>
          <w:szCs w:val="21"/>
        </w:rPr>
        <w:t>广东省政府采购中心</w:t>
      </w:r>
      <w:r w:rsidRPr="00930E5F">
        <w:rPr>
          <w:rFonts w:ascii="宋体" w:hAnsi="宋体" w:hint="eastAsia"/>
          <w:szCs w:val="21"/>
        </w:rPr>
        <w:t>的要求办理支付手续。</w:t>
      </w:r>
    </w:p>
    <w:p w:rsidR="000A505A" w:rsidRPr="00930E5F" w:rsidRDefault="000A505A" w:rsidP="000A505A">
      <w:pPr>
        <w:spacing w:line="360" w:lineRule="auto"/>
        <w:rPr>
          <w:rFonts w:ascii="宋体" w:hAnsi="宋体"/>
          <w:szCs w:val="21"/>
        </w:rPr>
      </w:pPr>
    </w:p>
    <w:p w:rsidR="000A505A" w:rsidRPr="00930E5F" w:rsidRDefault="000A505A" w:rsidP="000A505A">
      <w:pPr>
        <w:spacing w:line="360" w:lineRule="auto"/>
        <w:ind w:firstLine="405"/>
        <w:rPr>
          <w:rFonts w:ascii="宋体" w:hAnsi="宋体"/>
          <w:szCs w:val="21"/>
        </w:rPr>
      </w:pPr>
      <w:r w:rsidRPr="00930E5F">
        <w:rPr>
          <w:rFonts w:ascii="宋体" w:hAnsi="宋体" w:hint="eastAsia"/>
          <w:szCs w:val="21"/>
        </w:rPr>
        <w:t>特此承诺！</w:t>
      </w:r>
    </w:p>
    <w:p w:rsidR="000A505A" w:rsidRPr="00930E5F" w:rsidRDefault="000A505A" w:rsidP="000A505A">
      <w:pPr>
        <w:spacing w:line="360" w:lineRule="auto"/>
        <w:rPr>
          <w:rFonts w:ascii="宋体" w:hAnsi="宋体"/>
          <w:szCs w:val="21"/>
        </w:rPr>
      </w:pPr>
    </w:p>
    <w:p w:rsidR="000A505A" w:rsidRPr="00930E5F" w:rsidRDefault="000A505A" w:rsidP="000A505A">
      <w:pPr>
        <w:spacing w:line="360" w:lineRule="auto"/>
        <w:rPr>
          <w:rFonts w:ascii="宋体" w:hAnsi="宋体"/>
          <w:szCs w:val="21"/>
        </w:rPr>
      </w:pPr>
    </w:p>
    <w:p w:rsidR="000A505A" w:rsidRPr="00930E5F" w:rsidRDefault="000A505A" w:rsidP="000A505A">
      <w:pPr>
        <w:spacing w:line="360" w:lineRule="auto"/>
        <w:ind w:leftChars="2238" w:left="4700"/>
        <w:rPr>
          <w:rFonts w:ascii="宋体" w:hAnsi="宋体"/>
          <w:szCs w:val="21"/>
        </w:rPr>
      </w:pPr>
      <w:r w:rsidRPr="00930E5F">
        <w:rPr>
          <w:rFonts w:ascii="宋体" w:hAnsi="宋体" w:hint="eastAsia"/>
          <w:szCs w:val="21"/>
        </w:rPr>
        <w:t>投标供应商法定名称（公章）；</w:t>
      </w:r>
    </w:p>
    <w:p w:rsidR="000A505A" w:rsidRPr="00930E5F" w:rsidRDefault="000A505A" w:rsidP="000A505A">
      <w:pPr>
        <w:spacing w:line="360" w:lineRule="auto"/>
        <w:ind w:leftChars="2238" w:left="4700"/>
        <w:rPr>
          <w:rFonts w:ascii="宋体" w:hAnsi="宋体"/>
          <w:szCs w:val="21"/>
        </w:rPr>
      </w:pPr>
      <w:r w:rsidRPr="00930E5F">
        <w:rPr>
          <w:rFonts w:ascii="宋体" w:hAnsi="宋体" w:hint="eastAsia"/>
          <w:szCs w:val="21"/>
        </w:rPr>
        <w:t>投标供应商法定地址：</w:t>
      </w:r>
    </w:p>
    <w:p w:rsidR="000A505A" w:rsidRPr="00930E5F" w:rsidRDefault="000A505A" w:rsidP="000A505A">
      <w:pPr>
        <w:spacing w:line="360" w:lineRule="auto"/>
        <w:ind w:leftChars="2238" w:left="4700"/>
        <w:rPr>
          <w:rFonts w:ascii="宋体" w:hAnsi="宋体"/>
          <w:szCs w:val="21"/>
        </w:rPr>
      </w:pPr>
      <w:r w:rsidRPr="00930E5F">
        <w:rPr>
          <w:rFonts w:ascii="宋体" w:hAnsi="宋体" w:hint="eastAsia"/>
          <w:szCs w:val="21"/>
        </w:rPr>
        <w:t>投标供应商授权代表（签字或盖章）：</w:t>
      </w:r>
    </w:p>
    <w:p w:rsidR="000A505A" w:rsidRPr="00930E5F" w:rsidRDefault="000A505A" w:rsidP="000A505A">
      <w:pPr>
        <w:spacing w:line="360" w:lineRule="auto"/>
        <w:ind w:leftChars="2238" w:left="4700"/>
        <w:rPr>
          <w:rFonts w:ascii="宋体" w:hAnsi="宋体"/>
          <w:szCs w:val="21"/>
        </w:rPr>
      </w:pPr>
      <w:r w:rsidRPr="00930E5F">
        <w:rPr>
          <w:rFonts w:ascii="宋体" w:hAnsi="宋体" w:hint="eastAsia"/>
          <w:szCs w:val="21"/>
        </w:rPr>
        <w:t>电    话：</w:t>
      </w:r>
    </w:p>
    <w:p w:rsidR="000A505A" w:rsidRPr="00930E5F" w:rsidRDefault="000A505A" w:rsidP="000A505A">
      <w:pPr>
        <w:spacing w:line="360" w:lineRule="auto"/>
        <w:ind w:leftChars="2238" w:left="4700"/>
        <w:rPr>
          <w:rFonts w:ascii="宋体" w:hAnsi="宋体"/>
          <w:szCs w:val="21"/>
        </w:rPr>
      </w:pPr>
      <w:r w:rsidRPr="00930E5F">
        <w:rPr>
          <w:rFonts w:ascii="宋体" w:hAnsi="宋体" w:hint="eastAsia"/>
          <w:szCs w:val="21"/>
        </w:rPr>
        <w:t>传    真：</w:t>
      </w:r>
    </w:p>
    <w:p w:rsidR="000A505A" w:rsidRDefault="000A505A" w:rsidP="000A505A">
      <w:pPr>
        <w:spacing w:line="360" w:lineRule="auto"/>
        <w:ind w:leftChars="2238" w:left="4700"/>
        <w:rPr>
          <w:rFonts w:ascii="宋体" w:hAnsi="宋体"/>
          <w:szCs w:val="21"/>
        </w:rPr>
      </w:pPr>
      <w:r w:rsidRPr="00930E5F">
        <w:rPr>
          <w:rFonts w:ascii="宋体" w:hAnsi="宋体" w:hint="eastAsia"/>
          <w:szCs w:val="21"/>
        </w:rPr>
        <w:t>承诺日期：</w:t>
      </w:r>
    </w:p>
    <w:p w:rsidR="000A505A" w:rsidRPr="00930E5F" w:rsidRDefault="000A505A" w:rsidP="000A505A">
      <w:pPr>
        <w:spacing w:line="360" w:lineRule="auto"/>
        <w:ind w:leftChars="2238" w:left="4700"/>
        <w:rPr>
          <w:rFonts w:ascii="宋体" w:hAnsi="宋体"/>
          <w:szCs w:val="21"/>
        </w:rPr>
      </w:pPr>
      <w:r>
        <w:rPr>
          <w:rFonts w:ascii="宋体" w:hAnsi="宋体"/>
          <w:szCs w:val="21"/>
        </w:rPr>
        <w:br w:type="page"/>
      </w:r>
    </w:p>
    <w:p w:rsidR="000A505A" w:rsidRPr="00930E5F" w:rsidRDefault="000A505A" w:rsidP="000A505A">
      <w:pPr>
        <w:pStyle w:val="2"/>
        <w:keepLines w:val="0"/>
        <w:tabs>
          <w:tab w:val="left" w:pos="851"/>
        </w:tabs>
        <w:spacing w:before="0" w:after="0" w:line="360" w:lineRule="auto"/>
        <w:ind w:left="851" w:hanging="851"/>
        <w:rPr>
          <w:rFonts w:ascii="宋体" w:eastAsia="宋体" w:hAnsi="宋体"/>
          <w:sz w:val="21"/>
          <w:szCs w:val="21"/>
        </w:rPr>
      </w:pPr>
      <w:bookmarkStart w:id="17" w:name="_Toc132634788"/>
      <w:r w:rsidRPr="00930E5F">
        <w:rPr>
          <w:rFonts w:ascii="宋体" w:eastAsia="宋体" w:hAnsi="宋体"/>
          <w:sz w:val="21"/>
          <w:szCs w:val="21"/>
        </w:rPr>
        <w:lastRenderedPageBreak/>
        <w:t>9.</w:t>
      </w:r>
      <w:r w:rsidRPr="00930E5F">
        <w:rPr>
          <w:rFonts w:ascii="宋体" w:eastAsia="宋体" w:hAnsi="宋体"/>
          <w:sz w:val="21"/>
          <w:szCs w:val="21"/>
        </w:rPr>
        <w:tab/>
      </w:r>
      <w:bookmarkStart w:id="18" w:name="_Toc132634789"/>
      <w:r w:rsidRPr="00930E5F">
        <w:rPr>
          <w:rFonts w:ascii="宋体" w:eastAsia="宋体" w:hAnsi="宋体" w:hint="eastAsia"/>
          <w:sz w:val="21"/>
          <w:szCs w:val="21"/>
        </w:rPr>
        <w:t>唱标信封（独立封装）</w:t>
      </w:r>
      <w:bookmarkEnd w:id="17"/>
      <w:bookmarkEnd w:id="18"/>
    </w:p>
    <w:p w:rsidR="000A505A" w:rsidRPr="00930E5F" w:rsidRDefault="000A505A" w:rsidP="000A505A">
      <w:pPr>
        <w:tabs>
          <w:tab w:val="left" w:pos="540"/>
        </w:tabs>
        <w:spacing w:line="360" w:lineRule="auto"/>
        <w:rPr>
          <w:rFonts w:ascii="宋体" w:hAnsi="宋体"/>
          <w:b/>
          <w:szCs w:val="21"/>
          <w:lang w:val="en-GB"/>
        </w:rPr>
      </w:pPr>
    </w:p>
    <w:p w:rsidR="000A505A" w:rsidRPr="00930E5F" w:rsidRDefault="000A505A" w:rsidP="000A505A">
      <w:pPr>
        <w:widowControl/>
        <w:spacing w:line="360" w:lineRule="auto"/>
        <w:ind w:firstLineChars="202" w:firstLine="424"/>
        <w:jc w:val="left"/>
        <w:rPr>
          <w:rFonts w:ascii="宋体" w:hAnsi="宋体"/>
          <w:szCs w:val="21"/>
        </w:rPr>
      </w:pPr>
      <w:r w:rsidRPr="00930E5F">
        <w:rPr>
          <w:rFonts w:ascii="宋体" w:hAnsi="宋体" w:hint="eastAsia"/>
          <w:szCs w:val="21"/>
        </w:rPr>
        <w:t>将下列内容单独密封装入“唱标信封”。</w:t>
      </w:r>
    </w:p>
    <w:p w:rsidR="000A505A" w:rsidRPr="00930E5F" w:rsidRDefault="000A505A" w:rsidP="000A505A">
      <w:pPr>
        <w:widowControl/>
        <w:spacing w:line="360" w:lineRule="auto"/>
        <w:ind w:firstLineChars="202" w:firstLine="424"/>
        <w:jc w:val="left"/>
        <w:rPr>
          <w:rFonts w:ascii="宋体" w:hAnsi="宋体"/>
          <w:szCs w:val="21"/>
        </w:rPr>
      </w:pPr>
    </w:p>
    <w:p w:rsidR="000A505A" w:rsidRPr="00930E5F" w:rsidRDefault="000A505A" w:rsidP="000A505A">
      <w:pPr>
        <w:pStyle w:val="4"/>
        <w:tabs>
          <w:tab w:val="left" w:pos="851"/>
        </w:tabs>
        <w:spacing w:before="0" w:after="0" w:line="360" w:lineRule="auto"/>
        <w:ind w:left="850" w:hangingChars="403" w:hanging="850"/>
        <w:rPr>
          <w:rFonts w:ascii="宋体" w:eastAsia="宋体" w:hAnsi="宋体"/>
          <w:sz w:val="21"/>
          <w:szCs w:val="21"/>
        </w:rPr>
      </w:pPr>
      <w:r w:rsidRPr="00930E5F">
        <w:rPr>
          <w:rFonts w:ascii="宋体" w:eastAsia="宋体" w:hAnsi="宋体" w:hint="eastAsia"/>
          <w:sz w:val="21"/>
          <w:szCs w:val="21"/>
        </w:rPr>
        <w:t>9.1</w:t>
      </w:r>
      <w:r w:rsidRPr="00930E5F">
        <w:rPr>
          <w:rFonts w:ascii="宋体" w:eastAsia="宋体" w:hAnsi="宋体" w:hint="eastAsia"/>
          <w:sz w:val="21"/>
          <w:szCs w:val="21"/>
        </w:rPr>
        <w:tab/>
        <w:t>《报价一览表》、《投标明细报价表》(从投标文件正本中复印并盖章)</w:t>
      </w:r>
    </w:p>
    <w:p w:rsidR="000A505A" w:rsidRPr="00930E5F" w:rsidRDefault="000A505A" w:rsidP="000A505A">
      <w:pPr>
        <w:pStyle w:val="4"/>
        <w:tabs>
          <w:tab w:val="left" w:pos="851"/>
        </w:tabs>
        <w:spacing w:before="0" w:after="0" w:line="360" w:lineRule="auto"/>
        <w:ind w:left="850" w:hangingChars="403" w:hanging="850"/>
        <w:rPr>
          <w:rFonts w:ascii="宋体" w:eastAsia="宋体" w:hAnsi="宋体"/>
          <w:sz w:val="21"/>
          <w:szCs w:val="21"/>
        </w:rPr>
      </w:pPr>
      <w:r w:rsidRPr="00930E5F">
        <w:rPr>
          <w:rFonts w:ascii="宋体" w:eastAsia="宋体" w:hAnsi="宋体" w:hint="eastAsia"/>
          <w:sz w:val="21"/>
          <w:szCs w:val="21"/>
        </w:rPr>
        <w:t>9.2</w:t>
      </w:r>
      <w:r w:rsidRPr="00930E5F">
        <w:rPr>
          <w:rFonts w:ascii="宋体" w:eastAsia="宋体" w:hAnsi="宋体" w:hint="eastAsia"/>
          <w:sz w:val="21"/>
          <w:szCs w:val="21"/>
        </w:rPr>
        <w:tab/>
        <w:t>优惠或折扣说明（如有）、《中小企业声明函》（如有）、《残疾人福利性单位声明函》（如有）、《监狱企业证明文件》（如有）</w:t>
      </w:r>
    </w:p>
    <w:p w:rsidR="000A505A" w:rsidRPr="00930E5F" w:rsidRDefault="000A505A" w:rsidP="000A505A">
      <w:pPr>
        <w:pStyle w:val="4"/>
        <w:tabs>
          <w:tab w:val="left" w:pos="851"/>
        </w:tabs>
        <w:spacing w:before="0" w:after="0" w:line="360" w:lineRule="auto"/>
        <w:ind w:left="850" w:hangingChars="403" w:hanging="850"/>
        <w:rPr>
          <w:rFonts w:ascii="宋体" w:eastAsia="宋体" w:hAnsi="宋体"/>
          <w:sz w:val="21"/>
          <w:szCs w:val="21"/>
        </w:rPr>
      </w:pPr>
      <w:r w:rsidRPr="00930E5F">
        <w:rPr>
          <w:rFonts w:ascii="宋体" w:eastAsia="宋体" w:hAnsi="宋体" w:hint="eastAsia"/>
          <w:sz w:val="21"/>
          <w:szCs w:val="21"/>
        </w:rPr>
        <w:t>9.3</w:t>
      </w:r>
      <w:r w:rsidRPr="00930E5F">
        <w:rPr>
          <w:rFonts w:ascii="宋体" w:eastAsia="宋体" w:hAnsi="宋体" w:hint="eastAsia"/>
          <w:sz w:val="21"/>
          <w:szCs w:val="21"/>
        </w:rPr>
        <w:tab/>
      </w:r>
      <w:r w:rsidRPr="00930E5F">
        <w:rPr>
          <w:rFonts w:ascii="宋体" w:eastAsia="宋体" w:hAnsi="宋体" w:hint="eastAsia"/>
          <w:sz w:val="21"/>
          <w:szCs w:val="21"/>
        </w:rPr>
        <w:tab/>
        <w:t>《投标保函》原件，或《政府采购投标担保函》原件或交付投标保证金（非保函形式）的银行回单复印件</w:t>
      </w:r>
    </w:p>
    <w:p w:rsidR="00724BD1" w:rsidRPr="000A505A" w:rsidRDefault="00724BD1"/>
    <w:sectPr w:rsidR="00724BD1" w:rsidRPr="000A505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4BD1" w:rsidRDefault="00724BD1" w:rsidP="000A505A">
      <w:r>
        <w:separator/>
      </w:r>
    </w:p>
  </w:endnote>
  <w:endnote w:type="continuationSeparator" w:id="1">
    <w:p w:rsidR="00724BD1" w:rsidRDefault="00724BD1" w:rsidP="000A50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仿宋体-10Point">
    <w:altName w:val="仿宋"/>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华文细黑">
    <w:panose1 w:val="02010600040101010101"/>
    <w:charset w:val="86"/>
    <w:family w:val="auto"/>
    <w:pitch w:val="variable"/>
    <w:sig w:usb0="00000287" w:usb1="080F0000" w:usb2="00000010" w:usb3="00000000" w:csb0="0004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4BD1" w:rsidRDefault="00724BD1" w:rsidP="000A505A">
      <w:r>
        <w:separator/>
      </w:r>
    </w:p>
  </w:footnote>
  <w:footnote w:type="continuationSeparator" w:id="1">
    <w:p w:rsidR="00724BD1" w:rsidRDefault="00724BD1" w:rsidP="000A50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BFF2938"/>
    <w:multiLevelType w:val="multilevel"/>
    <w:tmpl w:val="DBFF2938"/>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440"/>
        </w:tabs>
        <w:ind w:left="1440" w:hanging="360"/>
      </w:pPr>
      <w:rPr>
        <w:rFonts w:hint="eastAsia"/>
      </w:rPr>
    </w:lvl>
    <w:lvl w:ilvl="2">
      <w:start w:val="1"/>
      <w:numFmt w:val="decimal"/>
      <w:lvlText w:val="%3."/>
      <w:lvlJc w:val="left"/>
      <w:pPr>
        <w:tabs>
          <w:tab w:val="num" w:pos="2160"/>
        </w:tabs>
        <w:ind w:left="2160" w:hanging="360"/>
      </w:pPr>
      <w:rPr>
        <w:rFonts w:hint="eastAsia"/>
      </w:rPr>
    </w:lvl>
    <w:lvl w:ilvl="3">
      <w:start w:val="1"/>
      <w:numFmt w:val="decimal"/>
      <w:lvlText w:val="%4."/>
      <w:lvlJc w:val="left"/>
      <w:pPr>
        <w:tabs>
          <w:tab w:val="num" w:pos="2880"/>
        </w:tabs>
        <w:ind w:left="2880" w:hanging="360"/>
      </w:pPr>
      <w:rPr>
        <w:rFonts w:hint="eastAsia"/>
      </w:rPr>
    </w:lvl>
    <w:lvl w:ilvl="4">
      <w:start w:val="1"/>
      <w:numFmt w:val="decimal"/>
      <w:lvlText w:val="%5."/>
      <w:lvlJc w:val="left"/>
      <w:pPr>
        <w:tabs>
          <w:tab w:val="num" w:pos="3600"/>
        </w:tabs>
        <w:ind w:left="3600" w:hanging="360"/>
      </w:pPr>
      <w:rPr>
        <w:rFonts w:hint="eastAsia"/>
      </w:rPr>
    </w:lvl>
    <w:lvl w:ilvl="5">
      <w:start w:val="1"/>
      <w:numFmt w:val="decimal"/>
      <w:lvlText w:val="%6."/>
      <w:lvlJc w:val="left"/>
      <w:pPr>
        <w:tabs>
          <w:tab w:val="num" w:pos="4320"/>
        </w:tabs>
        <w:ind w:left="4320" w:hanging="360"/>
      </w:pPr>
      <w:rPr>
        <w:rFonts w:hint="eastAsia"/>
      </w:rPr>
    </w:lvl>
    <w:lvl w:ilvl="6">
      <w:start w:val="1"/>
      <w:numFmt w:val="decimal"/>
      <w:lvlText w:val="%7."/>
      <w:lvlJc w:val="left"/>
      <w:pPr>
        <w:tabs>
          <w:tab w:val="num" w:pos="5040"/>
        </w:tabs>
        <w:ind w:left="5040" w:hanging="360"/>
      </w:pPr>
      <w:rPr>
        <w:rFonts w:hint="eastAsia"/>
      </w:rPr>
    </w:lvl>
    <w:lvl w:ilvl="7">
      <w:start w:val="1"/>
      <w:numFmt w:val="decimal"/>
      <w:lvlText w:val="%8."/>
      <w:lvlJc w:val="left"/>
      <w:pPr>
        <w:tabs>
          <w:tab w:val="num" w:pos="5760"/>
        </w:tabs>
        <w:ind w:left="5760" w:hanging="360"/>
      </w:pPr>
      <w:rPr>
        <w:rFonts w:hint="eastAsia"/>
      </w:rPr>
    </w:lvl>
    <w:lvl w:ilvl="8">
      <w:start w:val="1"/>
      <w:numFmt w:val="decimal"/>
      <w:lvlText w:val="%9."/>
      <w:lvlJc w:val="left"/>
      <w:pPr>
        <w:tabs>
          <w:tab w:val="num" w:pos="6480"/>
        </w:tabs>
        <w:ind w:left="6480" w:hanging="360"/>
      </w:pPr>
      <w:rPr>
        <w:rFonts w:hint="eastAsia"/>
      </w:rPr>
    </w:lvl>
  </w:abstractNum>
  <w:abstractNum w:abstractNumId="1">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3"/>
    <w:multiLevelType w:val="multilevel"/>
    <w:tmpl w:val="00000003"/>
    <w:lvl w:ilvl="0">
      <w:start w:val="1"/>
      <w:numFmt w:val="decimal"/>
      <w:lvlText w:val="%1."/>
      <w:lvlJc w:val="left"/>
      <w:pPr>
        <w:tabs>
          <w:tab w:val="num" w:pos="720"/>
        </w:tabs>
        <w:ind w:left="720" w:hanging="360"/>
      </w:pPr>
      <w:rPr>
        <w:rFonts w:ascii="宋体" w:eastAsia="宋体" w:hint="eastAsia"/>
      </w:rPr>
    </w:lvl>
    <w:lvl w:ilvl="1">
      <w:start w:val="1"/>
      <w:numFmt w:val="decimal"/>
      <w:lvlText w:val="%2."/>
      <w:lvlJc w:val="left"/>
      <w:pPr>
        <w:tabs>
          <w:tab w:val="num" w:pos="1440"/>
        </w:tabs>
        <w:ind w:left="1440" w:hanging="360"/>
      </w:pPr>
      <w:rPr>
        <w:rFonts w:hint="eastAsia"/>
      </w:rPr>
    </w:lvl>
    <w:lvl w:ilvl="2">
      <w:start w:val="1"/>
      <w:numFmt w:val="decimal"/>
      <w:lvlText w:val="%3."/>
      <w:lvlJc w:val="left"/>
      <w:pPr>
        <w:tabs>
          <w:tab w:val="num" w:pos="2160"/>
        </w:tabs>
        <w:ind w:left="2160" w:hanging="360"/>
      </w:pPr>
      <w:rPr>
        <w:rFonts w:hint="eastAsia"/>
      </w:rPr>
    </w:lvl>
    <w:lvl w:ilvl="3">
      <w:start w:val="1"/>
      <w:numFmt w:val="decimal"/>
      <w:lvlText w:val="%4."/>
      <w:lvlJc w:val="left"/>
      <w:pPr>
        <w:tabs>
          <w:tab w:val="num" w:pos="2880"/>
        </w:tabs>
        <w:ind w:left="2880" w:hanging="360"/>
      </w:pPr>
      <w:rPr>
        <w:rFonts w:hint="eastAsia"/>
      </w:rPr>
    </w:lvl>
    <w:lvl w:ilvl="4">
      <w:start w:val="1"/>
      <w:numFmt w:val="decimal"/>
      <w:lvlText w:val="%5."/>
      <w:lvlJc w:val="left"/>
      <w:pPr>
        <w:tabs>
          <w:tab w:val="num" w:pos="3600"/>
        </w:tabs>
        <w:ind w:left="3600" w:hanging="360"/>
      </w:pPr>
      <w:rPr>
        <w:rFonts w:hint="eastAsia"/>
      </w:rPr>
    </w:lvl>
    <w:lvl w:ilvl="5">
      <w:start w:val="1"/>
      <w:numFmt w:val="decimal"/>
      <w:lvlText w:val="%6."/>
      <w:lvlJc w:val="left"/>
      <w:pPr>
        <w:tabs>
          <w:tab w:val="num" w:pos="4320"/>
        </w:tabs>
        <w:ind w:left="4320" w:hanging="360"/>
      </w:pPr>
      <w:rPr>
        <w:rFonts w:hint="eastAsia"/>
      </w:rPr>
    </w:lvl>
    <w:lvl w:ilvl="6">
      <w:start w:val="1"/>
      <w:numFmt w:val="decimal"/>
      <w:lvlText w:val="%7."/>
      <w:lvlJc w:val="left"/>
      <w:pPr>
        <w:tabs>
          <w:tab w:val="num" w:pos="5040"/>
        </w:tabs>
        <w:ind w:left="5040" w:hanging="360"/>
      </w:pPr>
      <w:rPr>
        <w:rFonts w:hint="eastAsia"/>
      </w:rPr>
    </w:lvl>
    <w:lvl w:ilvl="7">
      <w:start w:val="1"/>
      <w:numFmt w:val="decimal"/>
      <w:lvlText w:val="%8."/>
      <w:lvlJc w:val="left"/>
      <w:pPr>
        <w:tabs>
          <w:tab w:val="num" w:pos="5760"/>
        </w:tabs>
        <w:ind w:left="5760" w:hanging="360"/>
      </w:pPr>
      <w:rPr>
        <w:rFonts w:hint="eastAsia"/>
      </w:rPr>
    </w:lvl>
    <w:lvl w:ilvl="8">
      <w:start w:val="1"/>
      <w:numFmt w:val="decimal"/>
      <w:lvlText w:val="%9."/>
      <w:lvlJc w:val="left"/>
      <w:pPr>
        <w:tabs>
          <w:tab w:val="num" w:pos="6480"/>
        </w:tabs>
        <w:ind w:left="6480" w:hanging="360"/>
      </w:pPr>
      <w:rPr>
        <w:rFonts w:hint="eastAsia"/>
      </w:rPr>
    </w:lvl>
  </w:abstractNum>
  <w:abstractNum w:abstractNumId="4">
    <w:nsid w:val="00000004"/>
    <w:multiLevelType w:val="multilevel"/>
    <w:tmpl w:val="00000004"/>
    <w:lvl w:ilvl="0">
      <w:start w:val="1"/>
      <w:numFmt w:val="decimal"/>
      <w:lvlText w:val="%1."/>
      <w:lvlJc w:val="left"/>
      <w:pPr>
        <w:tabs>
          <w:tab w:val="num" w:pos="720"/>
        </w:tabs>
        <w:ind w:left="720" w:hanging="360"/>
      </w:pPr>
      <w:rPr>
        <w:rFonts w:ascii="宋体" w:eastAsia="宋体" w:hAnsi="宋体"/>
        <w:b w:val="0"/>
        <w:sz w:val="21"/>
        <w:szCs w:val="21"/>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06"/>
    <w:multiLevelType w:val="multilevel"/>
    <w:tmpl w:val="00000006"/>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440"/>
        </w:tabs>
        <w:ind w:left="1440" w:hanging="360"/>
      </w:pPr>
      <w:rPr>
        <w:rFonts w:hint="eastAsia"/>
      </w:rPr>
    </w:lvl>
    <w:lvl w:ilvl="2">
      <w:start w:val="1"/>
      <w:numFmt w:val="decimal"/>
      <w:lvlText w:val="%3."/>
      <w:lvlJc w:val="left"/>
      <w:pPr>
        <w:tabs>
          <w:tab w:val="num" w:pos="2160"/>
        </w:tabs>
        <w:ind w:left="2160" w:hanging="360"/>
      </w:pPr>
      <w:rPr>
        <w:rFonts w:hint="eastAsia"/>
      </w:rPr>
    </w:lvl>
    <w:lvl w:ilvl="3">
      <w:start w:val="1"/>
      <w:numFmt w:val="decimal"/>
      <w:lvlText w:val="%4."/>
      <w:lvlJc w:val="left"/>
      <w:pPr>
        <w:tabs>
          <w:tab w:val="num" w:pos="2880"/>
        </w:tabs>
        <w:ind w:left="2880" w:hanging="360"/>
      </w:pPr>
      <w:rPr>
        <w:rFonts w:hint="eastAsia"/>
      </w:rPr>
    </w:lvl>
    <w:lvl w:ilvl="4">
      <w:start w:val="1"/>
      <w:numFmt w:val="decimal"/>
      <w:lvlText w:val="%5."/>
      <w:lvlJc w:val="left"/>
      <w:pPr>
        <w:tabs>
          <w:tab w:val="num" w:pos="3600"/>
        </w:tabs>
        <w:ind w:left="3600" w:hanging="360"/>
      </w:pPr>
      <w:rPr>
        <w:rFonts w:hint="eastAsia"/>
      </w:rPr>
    </w:lvl>
    <w:lvl w:ilvl="5">
      <w:start w:val="1"/>
      <w:numFmt w:val="decimal"/>
      <w:lvlText w:val="%6."/>
      <w:lvlJc w:val="left"/>
      <w:pPr>
        <w:tabs>
          <w:tab w:val="num" w:pos="4320"/>
        </w:tabs>
        <w:ind w:left="4320" w:hanging="360"/>
      </w:pPr>
      <w:rPr>
        <w:rFonts w:hint="eastAsia"/>
      </w:rPr>
    </w:lvl>
    <w:lvl w:ilvl="6">
      <w:start w:val="1"/>
      <w:numFmt w:val="decimal"/>
      <w:lvlText w:val="%7."/>
      <w:lvlJc w:val="left"/>
      <w:pPr>
        <w:tabs>
          <w:tab w:val="num" w:pos="5040"/>
        </w:tabs>
        <w:ind w:left="5040" w:hanging="360"/>
      </w:pPr>
      <w:rPr>
        <w:rFonts w:hint="eastAsia"/>
      </w:rPr>
    </w:lvl>
    <w:lvl w:ilvl="7">
      <w:start w:val="1"/>
      <w:numFmt w:val="decimal"/>
      <w:lvlText w:val="%8."/>
      <w:lvlJc w:val="left"/>
      <w:pPr>
        <w:tabs>
          <w:tab w:val="num" w:pos="5760"/>
        </w:tabs>
        <w:ind w:left="5760" w:hanging="360"/>
      </w:pPr>
      <w:rPr>
        <w:rFonts w:hint="eastAsia"/>
      </w:rPr>
    </w:lvl>
    <w:lvl w:ilvl="8">
      <w:start w:val="1"/>
      <w:numFmt w:val="decimal"/>
      <w:lvlText w:val="%9."/>
      <w:lvlJc w:val="left"/>
      <w:pPr>
        <w:tabs>
          <w:tab w:val="num" w:pos="6480"/>
        </w:tabs>
        <w:ind w:left="6480" w:hanging="360"/>
      </w:pPr>
      <w:rPr>
        <w:rFonts w:hint="eastAsia"/>
      </w:rPr>
    </w:lvl>
  </w:abstractNum>
  <w:abstractNum w:abstractNumId="6">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0000009"/>
    <w:multiLevelType w:val="multilevel"/>
    <w:tmpl w:val="00000009"/>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440"/>
        </w:tabs>
        <w:ind w:left="1440" w:hanging="360"/>
      </w:pPr>
      <w:rPr>
        <w:rFonts w:hint="eastAsia"/>
      </w:rPr>
    </w:lvl>
    <w:lvl w:ilvl="2">
      <w:start w:val="1"/>
      <w:numFmt w:val="decimal"/>
      <w:lvlText w:val="%3."/>
      <w:lvlJc w:val="left"/>
      <w:pPr>
        <w:tabs>
          <w:tab w:val="num" w:pos="2160"/>
        </w:tabs>
        <w:ind w:left="2160" w:hanging="360"/>
      </w:pPr>
      <w:rPr>
        <w:rFonts w:hint="eastAsia"/>
      </w:rPr>
    </w:lvl>
    <w:lvl w:ilvl="3">
      <w:start w:val="1"/>
      <w:numFmt w:val="decimal"/>
      <w:lvlText w:val="%4."/>
      <w:lvlJc w:val="left"/>
      <w:pPr>
        <w:tabs>
          <w:tab w:val="num" w:pos="2880"/>
        </w:tabs>
        <w:ind w:left="2880" w:hanging="360"/>
      </w:pPr>
      <w:rPr>
        <w:rFonts w:hint="eastAsia"/>
      </w:rPr>
    </w:lvl>
    <w:lvl w:ilvl="4">
      <w:start w:val="1"/>
      <w:numFmt w:val="decimal"/>
      <w:lvlText w:val="%5."/>
      <w:lvlJc w:val="left"/>
      <w:pPr>
        <w:tabs>
          <w:tab w:val="num" w:pos="3600"/>
        </w:tabs>
        <w:ind w:left="3600" w:hanging="360"/>
      </w:pPr>
      <w:rPr>
        <w:rFonts w:hint="eastAsia"/>
      </w:rPr>
    </w:lvl>
    <w:lvl w:ilvl="5">
      <w:start w:val="1"/>
      <w:numFmt w:val="decimal"/>
      <w:lvlText w:val="%6."/>
      <w:lvlJc w:val="left"/>
      <w:pPr>
        <w:tabs>
          <w:tab w:val="num" w:pos="4320"/>
        </w:tabs>
        <w:ind w:left="4320" w:hanging="360"/>
      </w:pPr>
      <w:rPr>
        <w:rFonts w:hint="eastAsia"/>
      </w:rPr>
    </w:lvl>
    <w:lvl w:ilvl="6">
      <w:start w:val="1"/>
      <w:numFmt w:val="decimal"/>
      <w:lvlText w:val="%7."/>
      <w:lvlJc w:val="left"/>
      <w:pPr>
        <w:tabs>
          <w:tab w:val="num" w:pos="5040"/>
        </w:tabs>
        <w:ind w:left="5040" w:hanging="360"/>
      </w:pPr>
      <w:rPr>
        <w:rFonts w:hint="eastAsia"/>
      </w:rPr>
    </w:lvl>
    <w:lvl w:ilvl="7">
      <w:start w:val="1"/>
      <w:numFmt w:val="decimal"/>
      <w:lvlText w:val="%8."/>
      <w:lvlJc w:val="left"/>
      <w:pPr>
        <w:tabs>
          <w:tab w:val="num" w:pos="5760"/>
        </w:tabs>
        <w:ind w:left="5760" w:hanging="360"/>
      </w:pPr>
      <w:rPr>
        <w:rFonts w:hint="eastAsia"/>
      </w:rPr>
    </w:lvl>
    <w:lvl w:ilvl="8">
      <w:start w:val="1"/>
      <w:numFmt w:val="decimal"/>
      <w:lvlText w:val="%9."/>
      <w:lvlJc w:val="left"/>
      <w:pPr>
        <w:tabs>
          <w:tab w:val="num" w:pos="6480"/>
        </w:tabs>
        <w:ind w:left="6480" w:hanging="360"/>
      </w:pPr>
      <w:rPr>
        <w:rFonts w:hint="eastAsia"/>
      </w:rPr>
    </w:lvl>
  </w:abstractNum>
  <w:abstractNum w:abstractNumId="8">
    <w:nsid w:val="0000000C"/>
    <w:multiLevelType w:val="multilevel"/>
    <w:tmpl w:val="0000000C"/>
    <w:lvl w:ilvl="0">
      <w:start w:val="1"/>
      <w:numFmt w:val="decimal"/>
      <w:lvlText w:val="%1."/>
      <w:lvlJc w:val="left"/>
      <w:pPr>
        <w:tabs>
          <w:tab w:val="num" w:pos="720"/>
        </w:tabs>
        <w:ind w:left="720" w:hanging="360"/>
      </w:pPr>
      <w:rPr>
        <w:rFonts w:ascii="宋体" w:eastAsia="宋体" w:hint="eastAsia"/>
      </w:rPr>
    </w:lvl>
    <w:lvl w:ilvl="1">
      <w:start w:val="1"/>
      <w:numFmt w:val="decimal"/>
      <w:lvlText w:val="%2."/>
      <w:lvlJc w:val="left"/>
      <w:pPr>
        <w:tabs>
          <w:tab w:val="num" w:pos="1440"/>
        </w:tabs>
        <w:ind w:left="1440" w:hanging="360"/>
      </w:pPr>
      <w:rPr>
        <w:rFonts w:hint="eastAsia"/>
      </w:rPr>
    </w:lvl>
    <w:lvl w:ilvl="2">
      <w:start w:val="1"/>
      <w:numFmt w:val="decimal"/>
      <w:lvlText w:val="%3."/>
      <w:lvlJc w:val="left"/>
      <w:pPr>
        <w:tabs>
          <w:tab w:val="num" w:pos="2160"/>
        </w:tabs>
        <w:ind w:left="2160" w:hanging="360"/>
      </w:pPr>
      <w:rPr>
        <w:rFonts w:hint="eastAsia"/>
      </w:rPr>
    </w:lvl>
    <w:lvl w:ilvl="3">
      <w:start w:val="1"/>
      <w:numFmt w:val="decimal"/>
      <w:lvlText w:val="%4."/>
      <w:lvlJc w:val="left"/>
      <w:pPr>
        <w:tabs>
          <w:tab w:val="num" w:pos="2880"/>
        </w:tabs>
        <w:ind w:left="2880" w:hanging="360"/>
      </w:pPr>
      <w:rPr>
        <w:rFonts w:hint="eastAsia"/>
      </w:rPr>
    </w:lvl>
    <w:lvl w:ilvl="4">
      <w:start w:val="1"/>
      <w:numFmt w:val="decimal"/>
      <w:lvlText w:val="%5."/>
      <w:lvlJc w:val="left"/>
      <w:pPr>
        <w:tabs>
          <w:tab w:val="num" w:pos="3600"/>
        </w:tabs>
        <w:ind w:left="3600" w:hanging="360"/>
      </w:pPr>
      <w:rPr>
        <w:rFonts w:hint="eastAsia"/>
      </w:rPr>
    </w:lvl>
    <w:lvl w:ilvl="5">
      <w:start w:val="1"/>
      <w:numFmt w:val="decimal"/>
      <w:lvlText w:val="%6."/>
      <w:lvlJc w:val="left"/>
      <w:pPr>
        <w:tabs>
          <w:tab w:val="num" w:pos="4320"/>
        </w:tabs>
        <w:ind w:left="4320" w:hanging="360"/>
      </w:pPr>
      <w:rPr>
        <w:rFonts w:hint="eastAsia"/>
      </w:rPr>
    </w:lvl>
    <w:lvl w:ilvl="6">
      <w:start w:val="1"/>
      <w:numFmt w:val="decimal"/>
      <w:lvlText w:val="%7."/>
      <w:lvlJc w:val="left"/>
      <w:pPr>
        <w:tabs>
          <w:tab w:val="num" w:pos="5040"/>
        </w:tabs>
        <w:ind w:left="5040" w:hanging="360"/>
      </w:pPr>
      <w:rPr>
        <w:rFonts w:hint="eastAsia"/>
      </w:rPr>
    </w:lvl>
    <w:lvl w:ilvl="7">
      <w:start w:val="1"/>
      <w:numFmt w:val="decimal"/>
      <w:lvlText w:val="%8."/>
      <w:lvlJc w:val="left"/>
      <w:pPr>
        <w:tabs>
          <w:tab w:val="num" w:pos="5760"/>
        </w:tabs>
        <w:ind w:left="5760" w:hanging="360"/>
      </w:pPr>
      <w:rPr>
        <w:rFonts w:hint="eastAsia"/>
      </w:rPr>
    </w:lvl>
    <w:lvl w:ilvl="8">
      <w:start w:val="1"/>
      <w:numFmt w:val="decimal"/>
      <w:lvlText w:val="%9."/>
      <w:lvlJc w:val="left"/>
      <w:pPr>
        <w:tabs>
          <w:tab w:val="num" w:pos="6480"/>
        </w:tabs>
        <w:ind w:left="6480" w:hanging="360"/>
      </w:pPr>
      <w:rPr>
        <w:rFonts w:hint="eastAsia"/>
      </w:rPr>
    </w:lvl>
  </w:abstractNum>
  <w:abstractNum w:abstractNumId="9">
    <w:nsid w:val="0000000D"/>
    <w:multiLevelType w:val="multilevel"/>
    <w:tmpl w:val="0000000D"/>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0E"/>
    <w:multiLevelType w:val="multilevel"/>
    <w:tmpl w:val="0000000E"/>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440"/>
        </w:tabs>
        <w:ind w:left="1440" w:hanging="360"/>
      </w:pPr>
      <w:rPr>
        <w:rFonts w:hint="eastAsia"/>
      </w:rPr>
    </w:lvl>
    <w:lvl w:ilvl="2">
      <w:start w:val="1"/>
      <w:numFmt w:val="decimal"/>
      <w:lvlText w:val="%3."/>
      <w:lvlJc w:val="left"/>
      <w:pPr>
        <w:tabs>
          <w:tab w:val="num" w:pos="2160"/>
        </w:tabs>
        <w:ind w:left="2160" w:hanging="360"/>
      </w:pPr>
      <w:rPr>
        <w:rFonts w:hint="eastAsia"/>
      </w:rPr>
    </w:lvl>
    <w:lvl w:ilvl="3">
      <w:start w:val="1"/>
      <w:numFmt w:val="decimal"/>
      <w:lvlText w:val="%4."/>
      <w:lvlJc w:val="left"/>
      <w:pPr>
        <w:tabs>
          <w:tab w:val="num" w:pos="2880"/>
        </w:tabs>
        <w:ind w:left="2880" w:hanging="360"/>
      </w:pPr>
      <w:rPr>
        <w:rFonts w:hint="eastAsia"/>
      </w:rPr>
    </w:lvl>
    <w:lvl w:ilvl="4">
      <w:start w:val="1"/>
      <w:numFmt w:val="decimal"/>
      <w:lvlText w:val="%5."/>
      <w:lvlJc w:val="left"/>
      <w:pPr>
        <w:tabs>
          <w:tab w:val="num" w:pos="3600"/>
        </w:tabs>
        <w:ind w:left="3600" w:hanging="360"/>
      </w:pPr>
      <w:rPr>
        <w:rFonts w:hint="eastAsia"/>
      </w:rPr>
    </w:lvl>
    <w:lvl w:ilvl="5">
      <w:start w:val="1"/>
      <w:numFmt w:val="decimal"/>
      <w:lvlText w:val="%6."/>
      <w:lvlJc w:val="left"/>
      <w:pPr>
        <w:tabs>
          <w:tab w:val="num" w:pos="4320"/>
        </w:tabs>
        <w:ind w:left="4320" w:hanging="360"/>
      </w:pPr>
      <w:rPr>
        <w:rFonts w:hint="eastAsia"/>
      </w:rPr>
    </w:lvl>
    <w:lvl w:ilvl="6">
      <w:start w:val="1"/>
      <w:numFmt w:val="decimal"/>
      <w:lvlText w:val="%7."/>
      <w:lvlJc w:val="left"/>
      <w:pPr>
        <w:tabs>
          <w:tab w:val="num" w:pos="5040"/>
        </w:tabs>
        <w:ind w:left="5040" w:hanging="360"/>
      </w:pPr>
      <w:rPr>
        <w:rFonts w:hint="eastAsia"/>
      </w:rPr>
    </w:lvl>
    <w:lvl w:ilvl="7">
      <w:start w:val="1"/>
      <w:numFmt w:val="decimal"/>
      <w:lvlText w:val="%8."/>
      <w:lvlJc w:val="left"/>
      <w:pPr>
        <w:tabs>
          <w:tab w:val="num" w:pos="5760"/>
        </w:tabs>
        <w:ind w:left="5760" w:hanging="360"/>
      </w:pPr>
      <w:rPr>
        <w:rFonts w:hint="eastAsia"/>
      </w:rPr>
    </w:lvl>
    <w:lvl w:ilvl="8">
      <w:start w:val="1"/>
      <w:numFmt w:val="decimal"/>
      <w:lvlText w:val="%9."/>
      <w:lvlJc w:val="left"/>
      <w:pPr>
        <w:tabs>
          <w:tab w:val="num" w:pos="6480"/>
        </w:tabs>
        <w:ind w:left="6480" w:hanging="360"/>
      </w:pPr>
      <w:rPr>
        <w:rFonts w:hint="eastAsia"/>
      </w:rPr>
    </w:lvl>
  </w:abstractNum>
  <w:abstractNum w:abstractNumId="11">
    <w:nsid w:val="06552063"/>
    <w:multiLevelType w:val="multilevel"/>
    <w:tmpl w:val="06552063"/>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440"/>
        </w:tabs>
        <w:ind w:left="1440" w:hanging="360"/>
      </w:pPr>
      <w:rPr>
        <w:rFonts w:hint="eastAsia"/>
      </w:rPr>
    </w:lvl>
    <w:lvl w:ilvl="2">
      <w:start w:val="1"/>
      <w:numFmt w:val="decimal"/>
      <w:lvlText w:val="%3."/>
      <w:lvlJc w:val="left"/>
      <w:pPr>
        <w:tabs>
          <w:tab w:val="num" w:pos="2160"/>
        </w:tabs>
        <w:ind w:left="2160" w:hanging="360"/>
      </w:pPr>
      <w:rPr>
        <w:rFonts w:hint="eastAsia"/>
      </w:rPr>
    </w:lvl>
    <w:lvl w:ilvl="3">
      <w:start w:val="1"/>
      <w:numFmt w:val="decimal"/>
      <w:lvlText w:val="%4."/>
      <w:lvlJc w:val="left"/>
      <w:pPr>
        <w:tabs>
          <w:tab w:val="num" w:pos="2880"/>
        </w:tabs>
        <w:ind w:left="2880" w:hanging="360"/>
      </w:pPr>
      <w:rPr>
        <w:rFonts w:hint="eastAsia"/>
      </w:rPr>
    </w:lvl>
    <w:lvl w:ilvl="4">
      <w:start w:val="1"/>
      <w:numFmt w:val="decimal"/>
      <w:lvlText w:val="%5."/>
      <w:lvlJc w:val="left"/>
      <w:pPr>
        <w:tabs>
          <w:tab w:val="num" w:pos="3600"/>
        </w:tabs>
        <w:ind w:left="3600" w:hanging="360"/>
      </w:pPr>
      <w:rPr>
        <w:rFonts w:hint="eastAsia"/>
      </w:rPr>
    </w:lvl>
    <w:lvl w:ilvl="5">
      <w:start w:val="1"/>
      <w:numFmt w:val="decimal"/>
      <w:lvlText w:val="%6."/>
      <w:lvlJc w:val="left"/>
      <w:pPr>
        <w:tabs>
          <w:tab w:val="num" w:pos="4320"/>
        </w:tabs>
        <w:ind w:left="4320" w:hanging="360"/>
      </w:pPr>
      <w:rPr>
        <w:rFonts w:hint="eastAsia"/>
      </w:rPr>
    </w:lvl>
    <w:lvl w:ilvl="6">
      <w:start w:val="1"/>
      <w:numFmt w:val="decimal"/>
      <w:lvlText w:val="%7."/>
      <w:lvlJc w:val="left"/>
      <w:pPr>
        <w:tabs>
          <w:tab w:val="num" w:pos="5040"/>
        </w:tabs>
        <w:ind w:left="5040" w:hanging="360"/>
      </w:pPr>
      <w:rPr>
        <w:rFonts w:hint="eastAsia"/>
      </w:rPr>
    </w:lvl>
    <w:lvl w:ilvl="7">
      <w:start w:val="1"/>
      <w:numFmt w:val="decimal"/>
      <w:lvlText w:val="%8."/>
      <w:lvlJc w:val="left"/>
      <w:pPr>
        <w:tabs>
          <w:tab w:val="num" w:pos="5760"/>
        </w:tabs>
        <w:ind w:left="5760" w:hanging="360"/>
      </w:pPr>
      <w:rPr>
        <w:rFonts w:hint="eastAsia"/>
      </w:rPr>
    </w:lvl>
    <w:lvl w:ilvl="8">
      <w:start w:val="1"/>
      <w:numFmt w:val="decimal"/>
      <w:lvlText w:val="%9."/>
      <w:lvlJc w:val="left"/>
      <w:pPr>
        <w:tabs>
          <w:tab w:val="num" w:pos="6480"/>
        </w:tabs>
        <w:ind w:left="6480" w:hanging="360"/>
      </w:pPr>
      <w:rPr>
        <w:rFonts w:hint="eastAsia"/>
      </w:rPr>
    </w:lvl>
  </w:abstractNum>
  <w:abstractNum w:abstractNumId="12">
    <w:nsid w:val="093C7F4B"/>
    <w:multiLevelType w:val="multilevel"/>
    <w:tmpl w:val="093C7F4B"/>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1AFE3BDE"/>
    <w:multiLevelType w:val="multilevel"/>
    <w:tmpl w:val="1AFE3BDE"/>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440"/>
        </w:tabs>
        <w:ind w:left="1440" w:hanging="360"/>
      </w:pPr>
      <w:rPr>
        <w:rFonts w:hint="eastAsia"/>
      </w:rPr>
    </w:lvl>
    <w:lvl w:ilvl="2">
      <w:start w:val="1"/>
      <w:numFmt w:val="decimal"/>
      <w:lvlText w:val="%3."/>
      <w:lvlJc w:val="left"/>
      <w:pPr>
        <w:tabs>
          <w:tab w:val="num" w:pos="2160"/>
        </w:tabs>
        <w:ind w:left="2160" w:hanging="360"/>
      </w:pPr>
      <w:rPr>
        <w:rFonts w:hint="eastAsia"/>
      </w:rPr>
    </w:lvl>
    <w:lvl w:ilvl="3">
      <w:start w:val="1"/>
      <w:numFmt w:val="decimal"/>
      <w:lvlText w:val="%4."/>
      <w:lvlJc w:val="left"/>
      <w:pPr>
        <w:tabs>
          <w:tab w:val="num" w:pos="2880"/>
        </w:tabs>
        <w:ind w:left="2880" w:hanging="360"/>
      </w:pPr>
      <w:rPr>
        <w:rFonts w:hint="eastAsia"/>
      </w:rPr>
    </w:lvl>
    <w:lvl w:ilvl="4">
      <w:start w:val="1"/>
      <w:numFmt w:val="decimal"/>
      <w:lvlText w:val="%5."/>
      <w:lvlJc w:val="left"/>
      <w:pPr>
        <w:tabs>
          <w:tab w:val="num" w:pos="3600"/>
        </w:tabs>
        <w:ind w:left="3600" w:hanging="360"/>
      </w:pPr>
      <w:rPr>
        <w:rFonts w:hint="eastAsia"/>
      </w:rPr>
    </w:lvl>
    <w:lvl w:ilvl="5">
      <w:start w:val="1"/>
      <w:numFmt w:val="decimal"/>
      <w:lvlText w:val="%6."/>
      <w:lvlJc w:val="left"/>
      <w:pPr>
        <w:tabs>
          <w:tab w:val="num" w:pos="4320"/>
        </w:tabs>
        <w:ind w:left="4320" w:hanging="360"/>
      </w:pPr>
      <w:rPr>
        <w:rFonts w:hint="eastAsia"/>
      </w:rPr>
    </w:lvl>
    <w:lvl w:ilvl="6">
      <w:start w:val="1"/>
      <w:numFmt w:val="decimal"/>
      <w:lvlText w:val="%7."/>
      <w:lvlJc w:val="left"/>
      <w:pPr>
        <w:tabs>
          <w:tab w:val="num" w:pos="5040"/>
        </w:tabs>
        <w:ind w:left="5040" w:hanging="360"/>
      </w:pPr>
      <w:rPr>
        <w:rFonts w:hint="eastAsia"/>
      </w:rPr>
    </w:lvl>
    <w:lvl w:ilvl="7">
      <w:start w:val="1"/>
      <w:numFmt w:val="decimal"/>
      <w:lvlText w:val="%8."/>
      <w:lvlJc w:val="left"/>
      <w:pPr>
        <w:tabs>
          <w:tab w:val="num" w:pos="5760"/>
        </w:tabs>
        <w:ind w:left="5760" w:hanging="360"/>
      </w:pPr>
      <w:rPr>
        <w:rFonts w:hint="eastAsia"/>
      </w:rPr>
    </w:lvl>
    <w:lvl w:ilvl="8">
      <w:start w:val="1"/>
      <w:numFmt w:val="decimal"/>
      <w:lvlText w:val="%9."/>
      <w:lvlJc w:val="left"/>
      <w:pPr>
        <w:tabs>
          <w:tab w:val="num" w:pos="6480"/>
        </w:tabs>
        <w:ind w:left="6480" w:hanging="360"/>
      </w:pPr>
      <w:rPr>
        <w:rFonts w:hint="eastAsia"/>
      </w:rPr>
    </w:lvl>
  </w:abstractNum>
  <w:abstractNum w:abstractNumId="14">
    <w:nsid w:val="2158520F"/>
    <w:multiLevelType w:val="multilevel"/>
    <w:tmpl w:val="2158520F"/>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440"/>
        </w:tabs>
        <w:ind w:left="1440" w:hanging="360"/>
      </w:pPr>
      <w:rPr>
        <w:rFonts w:hint="eastAsia"/>
      </w:rPr>
    </w:lvl>
    <w:lvl w:ilvl="2">
      <w:start w:val="1"/>
      <w:numFmt w:val="decimal"/>
      <w:lvlText w:val="%3."/>
      <w:lvlJc w:val="left"/>
      <w:pPr>
        <w:tabs>
          <w:tab w:val="num" w:pos="2160"/>
        </w:tabs>
        <w:ind w:left="2160" w:hanging="360"/>
      </w:pPr>
      <w:rPr>
        <w:rFonts w:hint="eastAsia"/>
      </w:rPr>
    </w:lvl>
    <w:lvl w:ilvl="3">
      <w:start w:val="1"/>
      <w:numFmt w:val="decimal"/>
      <w:lvlText w:val="%4."/>
      <w:lvlJc w:val="left"/>
      <w:pPr>
        <w:tabs>
          <w:tab w:val="num" w:pos="2880"/>
        </w:tabs>
        <w:ind w:left="2880" w:hanging="360"/>
      </w:pPr>
      <w:rPr>
        <w:rFonts w:hint="eastAsia"/>
      </w:rPr>
    </w:lvl>
    <w:lvl w:ilvl="4">
      <w:start w:val="1"/>
      <w:numFmt w:val="decimal"/>
      <w:lvlText w:val="%5."/>
      <w:lvlJc w:val="left"/>
      <w:pPr>
        <w:tabs>
          <w:tab w:val="num" w:pos="3600"/>
        </w:tabs>
        <w:ind w:left="3600" w:hanging="360"/>
      </w:pPr>
      <w:rPr>
        <w:rFonts w:hint="eastAsia"/>
      </w:rPr>
    </w:lvl>
    <w:lvl w:ilvl="5">
      <w:start w:val="1"/>
      <w:numFmt w:val="decimal"/>
      <w:lvlText w:val="%6."/>
      <w:lvlJc w:val="left"/>
      <w:pPr>
        <w:tabs>
          <w:tab w:val="num" w:pos="4320"/>
        </w:tabs>
        <w:ind w:left="4320" w:hanging="360"/>
      </w:pPr>
      <w:rPr>
        <w:rFonts w:hint="eastAsia"/>
      </w:rPr>
    </w:lvl>
    <w:lvl w:ilvl="6">
      <w:start w:val="1"/>
      <w:numFmt w:val="decimal"/>
      <w:lvlText w:val="%7."/>
      <w:lvlJc w:val="left"/>
      <w:pPr>
        <w:tabs>
          <w:tab w:val="num" w:pos="5040"/>
        </w:tabs>
        <w:ind w:left="5040" w:hanging="360"/>
      </w:pPr>
      <w:rPr>
        <w:rFonts w:hint="eastAsia"/>
      </w:rPr>
    </w:lvl>
    <w:lvl w:ilvl="7">
      <w:start w:val="1"/>
      <w:numFmt w:val="decimal"/>
      <w:lvlText w:val="%8."/>
      <w:lvlJc w:val="left"/>
      <w:pPr>
        <w:tabs>
          <w:tab w:val="num" w:pos="5760"/>
        </w:tabs>
        <w:ind w:left="5760" w:hanging="360"/>
      </w:pPr>
      <w:rPr>
        <w:rFonts w:hint="eastAsia"/>
      </w:rPr>
    </w:lvl>
    <w:lvl w:ilvl="8">
      <w:start w:val="1"/>
      <w:numFmt w:val="decimal"/>
      <w:lvlText w:val="%9."/>
      <w:lvlJc w:val="left"/>
      <w:pPr>
        <w:tabs>
          <w:tab w:val="num" w:pos="6480"/>
        </w:tabs>
        <w:ind w:left="6480" w:hanging="360"/>
      </w:pPr>
      <w:rPr>
        <w:rFonts w:hint="eastAsia"/>
      </w:rPr>
    </w:lvl>
  </w:abstractNum>
  <w:abstractNum w:abstractNumId="15">
    <w:nsid w:val="2F24343C"/>
    <w:multiLevelType w:val="multilevel"/>
    <w:tmpl w:val="2F24343C"/>
    <w:lvl w:ilvl="0">
      <w:start w:val="1"/>
      <w:numFmt w:val="decimal"/>
      <w:lvlText w:val="%1."/>
      <w:lvlJc w:val="left"/>
      <w:pPr>
        <w:tabs>
          <w:tab w:val="num" w:pos="720"/>
        </w:tabs>
        <w:ind w:left="720" w:hanging="360"/>
      </w:pPr>
      <w:rPr>
        <w:rFonts w:ascii="宋体" w:eastAsia="宋体" w:hAnsi="宋体" w:hint="eastAsia"/>
      </w:rPr>
    </w:lvl>
    <w:lvl w:ilvl="1">
      <w:start w:val="1"/>
      <w:numFmt w:val="decimal"/>
      <w:lvlText w:val="%2."/>
      <w:lvlJc w:val="left"/>
      <w:pPr>
        <w:tabs>
          <w:tab w:val="num" w:pos="1440"/>
        </w:tabs>
        <w:ind w:left="1440" w:hanging="360"/>
      </w:pPr>
      <w:rPr>
        <w:rFonts w:hint="eastAsia"/>
      </w:rPr>
    </w:lvl>
    <w:lvl w:ilvl="2">
      <w:start w:val="1"/>
      <w:numFmt w:val="decimal"/>
      <w:lvlText w:val="%3."/>
      <w:lvlJc w:val="left"/>
      <w:pPr>
        <w:tabs>
          <w:tab w:val="num" w:pos="2160"/>
        </w:tabs>
        <w:ind w:left="2160" w:hanging="360"/>
      </w:pPr>
      <w:rPr>
        <w:rFonts w:hint="eastAsia"/>
      </w:rPr>
    </w:lvl>
    <w:lvl w:ilvl="3">
      <w:start w:val="1"/>
      <w:numFmt w:val="decimal"/>
      <w:lvlText w:val="%4."/>
      <w:lvlJc w:val="left"/>
      <w:pPr>
        <w:tabs>
          <w:tab w:val="num" w:pos="2880"/>
        </w:tabs>
        <w:ind w:left="2880" w:hanging="360"/>
      </w:pPr>
      <w:rPr>
        <w:rFonts w:hint="eastAsia"/>
      </w:rPr>
    </w:lvl>
    <w:lvl w:ilvl="4">
      <w:start w:val="1"/>
      <w:numFmt w:val="decimal"/>
      <w:lvlText w:val="%5."/>
      <w:lvlJc w:val="left"/>
      <w:pPr>
        <w:tabs>
          <w:tab w:val="num" w:pos="3600"/>
        </w:tabs>
        <w:ind w:left="3600" w:hanging="360"/>
      </w:pPr>
      <w:rPr>
        <w:rFonts w:hint="eastAsia"/>
      </w:rPr>
    </w:lvl>
    <w:lvl w:ilvl="5">
      <w:start w:val="1"/>
      <w:numFmt w:val="decimal"/>
      <w:lvlText w:val="%6."/>
      <w:lvlJc w:val="left"/>
      <w:pPr>
        <w:tabs>
          <w:tab w:val="num" w:pos="4320"/>
        </w:tabs>
        <w:ind w:left="4320" w:hanging="360"/>
      </w:pPr>
      <w:rPr>
        <w:rFonts w:hint="eastAsia"/>
      </w:rPr>
    </w:lvl>
    <w:lvl w:ilvl="6">
      <w:start w:val="1"/>
      <w:numFmt w:val="decimal"/>
      <w:lvlText w:val="%7."/>
      <w:lvlJc w:val="left"/>
      <w:pPr>
        <w:tabs>
          <w:tab w:val="num" w:pos="5040"/>
        </w:tabs>
        <w:ind w:left="5040" w:hanging="360"/>
      </w:pPr>
      <w:rPr>
        <w:rFonts w:hint="eastAsia"/>
      </w:rPr>
    </w:lvl>
    <w:lvl w:ilvl="7">
      <w:start w:val="1"/>
      <w:numFmt w:val="decimal"/>
      <w:lvlText w:val="%8."/>
      <w:lvlJc w:val="left"/>
      <w:pPr>
        <w:tabs>
          <w:tab w:val="num" w:pos="5760"/>
        </w:tabs>
        <w:ind w:left="5760" w:hanging="360"/>
      </w:pPr>
      <w:rPr>
        <w:rFonts w:hint="eastAsia"/>
      </w:rPr>
    </w:lvl>
    <w:lvl w:ilvl="8">
      <w:start w:val="1"/>
      <w:numFmt w:val="decimal"/>
      <w:lvlText w:val="%9."/>
      <w:lvlJc w:val="left"/>
      <w:pPr>
        <w:tabs>
          <w:tab w:val="num" w:pos="6480"/>
        </w:tabs>
        <w:ind w:left="6480" w:hanging="360"/>
      </w:pPr>
      <w:rPr>
        <w:rFonts w:hint="eastAsia"/>
      </w:rPr>
    </w:lvl>
  </w:abstractNum>
  <w:abstractNum w:abstractNumId="16">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48EA0EAE"/>
    <w:multiLevelType w:val="multilevel"/>
    <w:tmpl w:val="48EA0E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4B245ADE"/>
    <w:multiLevelType w:val="multilevel"/>
    <w:tmpl w:val="4B245A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63BA1AE7"/>
    <w:multiLevelType w:val="multilevel"/>
    <w:tmpl w:val="63BA1AE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6A7C29F3"/>
    <w:multiLevelType w:val="singleLevel"/>
    <w:tmpl w:val="6A7C29F3"/>
    <w:lvl w:ilvl="0">
      <w:start w:val="3"/>
      <w:numFmt w:val="decimal"/>
      <w:suff w:val="nothing"/>
      <w:lvlText w:val="%1、"/>
      <w:lvlJc w:val="left"/>
    </w:lvl>
  </w:abstractNum>
  <w:num w:numId="1">
    <w:abstractNumId w:val="20"/>
  </w:num>
  <w:num w:numId="2">
    <w:abstractNumId w:val="9"/>
  </w:num>
  <w:num w:numId="3">
    <w:abstractNumId w:val="1"/>
  </w:num>
  <w:num w:numId="4">
    <w:abstractNumId w:val="4"/>
  </w:num>
  <w:num w:numId="5">
    <w:abstractNumId w:val="19"/>
  </w:num>
  <w:num w:numId="6">
    <w:abstractNumId w:val="7"/>
  </w:num>
  <w:num w:numId="7">
    <w:abstractNumId w:val="6"/>
  </w:num>
  <w:num w:numId="8">
    <w:abstractNumId w:val="18"/>
  </w:num>
  <w:num w:numId="9">
    <w:abstractNumId w:val="10"/>
  </w:num>
  <w:num w:numId="10">
    <w:abstractNumId w:val="11"/>
  </w:num>
  <w:num w:numId="11">
    <w:abstractNumId w:val="13"/>
  </w:num>
  <w:num w:numId="12">
    <w:abstractNumId w:val="0"/>
  </w:num>
  <w:num w:numId="13">
    <w:abstractNumId w:val="14"/>
  </w:num>
  <w:num w:numId="14">
    <w:abstractNumId w:val="15"/>
  </w:num>
  <w:num w:numId="15">
    <w:abstractNumId w:val="5"/>
  </w:num>
  <w:num w:numId="16">
    <w:abstractNumId w:val="2"/>
  </w:num>
  <w:num w:numId="17">
    <w:abstractNumId w:val="12"/>
  </w:num>
  <w:num w:numId="18">
    <w:abstractNumId w:val="8"/>
  </w:num>
  <w:num w:numId="19">
    <w:abstractNumId w:val="3"/>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A505A"/>
    <w:rsid w:val="000A505A"/>
    <w:rsid w:val="00724B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toc 1" w:uiPriority="39" w:qFormat="1"/>
    <w:lsdException w:name="toc 2" w:uiPriority="39"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annotation text" w:qFormat="1"/>
    <w:lsdException w:name="header" w:uiPriority="0" w:qFormat="1"/>
    <w:lsdException w:name="footer" w:uiPriority="0" w:qFormat="1"/>
    <w:lsdException w:name="index heading" w:uiPriority="0" w:qFormat="1"/>
    <w:lsdException w:name="caption" w:uiPriority="0" w:qFormat="1"/>
    <w:lsdException w:name="annotation reference" w:uiPriority="0" w:qFormat="1"/>
    <w:lsdException w:name="page number" w:uiPriority="0" w:qFormat="1"/>
    <w:lsdException w:name="Title" w:semiHidden="0" w:uiPriority="0" w:unhideWhenUsed="0" w:qFormat="1"/>
    <w:lsdException w:name="Closing" w:uiPriority="0" w:qFormat="1"/>
    <w:lsdException w:name="Default Paragraph Font" w:uiPriority="1"/>
    <w:lsdException w:name="Body Text" w:qFormat="1"/>
    <w:lsdException w:name="Body Text Indent" w:uiPriority="0" w:qFormat="1"/>
    <w:lsdException w:name="Subtitle" w:semiHidden="0" w:uiPriority="11" w:unhideWhenUsed="0" w:qFormat="1"/>
    <w:lsdException w:name="Date" w:uiPriority="0" w:qFormat="1"/>
    <w:lsdException w:name="Body Text First Indent" w:qFormat="1"/>
    <w:lsdException w:name="Body Text 3" w:uiPriority="0" w:qFormat="1"/>
    <w:lsdException w:name="Body Text Indent 3" w:qFormat="1"/>
    <w:lsdException w:name="Hyperlink" w:qFormat="1"/>
    <w:lsdException w:name="FollowedHyperlink" w:uiPriority="0"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Normal (Web)" w:qFormat="1"/>
    <w:lsdException w:name="annotation subject" w:uiPriority="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05A"/>
    <w:pPr>
      <w:widowControl w:val="0"/>
      <w:jc w:val="both"/>
    </w:pPr>
    <w:rPr>
      <w:rFonts w:ascii="Times New Roman" w:eastAsia="宋体" w:hAnsi="Times New Roman" w:cs="Times New Roman"/>
      <w:szCs w:val="24"/>
    </w:rPr>
  </w:style>
  <w:style w:type="paragraph" w:styleId="1">
    <w:name w:val="heading 1"/>
    <w:basedOn w:val="a"/>
    <w:next w:val="a"/>
    <w:link w:val="1Char"/>
    <w:qFormat/>
    <w:rsid w:val="000A505A"/>
    <w:pPr>
      <w:spacing w:before="340" w:after="330" w:line="578" w:lineRule="auto"/>
      <w:outlineLvl w:val="0"/>
    </w:pPr>
    <w:rPr>
      <w:kern w:val="44"/>
      <w:sz w:val="44"/>
      <w:szCs w:val="44"/>
    </w:rPr>
  </w:style>
  <w:style w:type="paragraph" w:styleId="2">
    <w:name w:val="heading 2"/>
    <w:basedOn w:val="a"/>
    <w:next w:val="a"/>
    <w:link w:val="2Char"/>
    <w:uiPriority w:val="9"/>
    <w:qFormat/>
    <w:rsid w:val="000A505A"/>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rsid w:val="000A505A"/>
    <w:pPr>
      <w:keepNext/>
      <w:keepLines/>
      <w:spacing w:before="260" w:after="260" w:line="416" w:lineRule="auto"/>
      <w:outlineLvl w:val="2"/>
    </w:pPr>
    <w:rPr>
      <w:b/>
      <w:bCs/>
      <w:sz w:val="32"/>
      <w:szCs w:val="32"/>
    </w:rPr>
  </w:style>
  <w:style w:type="paragraph" w:styleId="4">
    <w:name w:val="heading 4"/>
    <w:basedOn w:val="a"/>
    <w:next w:val="a"/>
    <w:link w:val="4Char"/>
    <w:qFormat/>
    <w:rsid w:val="000A505A"/>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0A50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qFormat/>
    <w:rsid w:val="000A505A"/>
    <w:rPr>
      <w:sz w:val="18"/>
      <w:szCs w:val="18"/>
    </w:rPr>
  </w:style>
  <w:style w:type="paragraph" w:styleId="a4">
    <w:name w:val="footer"/>
    <w:basedOn w:val="a"/>
    <w:link w:val="Char0"/>
    <w:unhideWhenUsed/>
    <w:qFormat/>
    <w:rsid w:val="000A505A"/>
    <w:pPr>
      <w:tabs>
        <w:tab w:val="center" w:pos="4153"/>
        <w:tab w:val="right" w:pos="8306"/>
      </w:tabs>
      <w:snapToGrid w:val="0"/>
      <w:jc w:val="left"/>
    </w:pPr>
    <w:rPr>
      <w:sz w:val="18"/>
      <w:szCs w:val="18"/>
    </w:rPr>
  </w:style>
  <w:style w:type="character" w:customStyle="1" w:styleId="Char0">
    <w:name w:val="页脚 Char"/>
    <w:basedOn w:val="a0"/>
    <w:link w:val="a4"/>
    <w:qFormat/>
    <w:rsid w:val="000A505A"/>
    <w:rPr>
      <w:sz w:val="18"/>
      <w:szCs w:val="18"/>
    </w:rPr>
  </w:style>
  <w:style w:type="character" w:customStyle="1" w:styleId="1Char">
    <w:name w:val="标题 1 Char"/>
    <w:basedOn w:val="a0"/>
    <w:link w:val="1"/>
    <w:rsid w:val="000A505A"/>
    <w:rPr>
      <w:rFonts w:ascii="Times New Roman" w:eastAsia="宋体" w:hAnsi="Times New Roman" w:cs="Times New Roman"/>
      <w:kern w:val="44"/>
      <w:sz w:val="44"/>
      <w:szCs w:val="44"/>
    </w:rPr>
  </w:style>
  <w:style w:type="character" w:customStyle="1" w:styleId="2Char">
    <w:name w:val="标题 2 Char"/>
    <w:basedOn w:val="a0"/>
    <w:link w:val="2"/>
    <w:uiPriority w:val="9"/>
    <w:qFormat/>
    <w:rsid w:val="000A505A"/>
    <w:rPr>
      <w:rFonts w:ascii="Arial" w:eastAsia="黑体" w:hAnsi="Arial" w:cs="Times New Roman"/>
      <w:b/>
      <w:bCs/>
      <w:sz w:val="32"/>
      <w:szCs w:val="32"/>
    </w:rPr>
  </w:style>
  <w:style w:type="character" w:customStyle="1" w:styleId="3Char">
    <w:name w:val="标题 3 Char"/>
    <w:basedOn w:val="a0"/>
    <w:link w:val="3"/>
    <w:qFormat/>
    <w:rsid w:val="000A505A"/>
    <w:rPr>
      <w:rFonts w:ascii="Times New Roman" w:eastAsia="宋体" w:hAnsi="Times New Roman" w:cs="Times New Roman"/>
      <w:b/>
      <w:bCs/>
      <w:sz w:val="32"/>
      <w:szCs w:val="32"/>
    </w:rPr>
  </w:style>
  <w:style w:type="character" w:customStyle="1" w:styleId="4Char">
    <w:name w:val="标题 4 Char"/>
    <w:basedOn w:val="a0"/>
    <w:link w:val="4"/>
    <w:rsid w:val="000A505A"/>
    <w:rPr>
      <w:rFonts w:ascii="Arial" w:eastAsia="黑体" w:hAnsi="Arial" w:cs="Times New Roman"/>
      <w:b/>
      <w:bCs/>
      <w:sz w:val="28"/>
      <w:szCs w:val="28"/>
    </w:rPr>
  </w:style>
  <w:style w:type="paragraph" w:styleId="7">
    <w:name w:val="toc 7"/>
    <w:basedOn w:val="a"/>
    <w:next w:val="a"/>
    <w:unhideWhenUsed/>
    <w:qFormat/>
    <w:rsid w:val="000A505A"/>
    <w:pPr>
      <w:ind w:left="1260"/>
      <w:jc w:val="left"/>
    </w:pPr>
    <w:rPr>
      <w:rFonts w:ascii="Calibri" w:hAnsi="Calibri"/>
      <w:sz w:val="18"/>
      <w:szCs w:val="18"/>
    </w:rPr>
  </w:style>
  <w:style w:type="paragraph" w:styleId="a5">
    <w:name w:val="Normal Indent"/>
    <w:basedOn w:val="a"/>
    <w:link w:val="Char1"/>
    <w:qFormat/>
    <w:rsid w:val="000A505A"/>
    <w:pPr>
      <w:ind w:firstLine="420"/>
    </w:pPr>
    <w:rPr>
      <w:szCs w:val="20"/>
    </w:rPr>
  </w:style>
  <w:style w:type="character" w:customStyle="1" w:styleId="Char1">
    <w:name w:val="正文缩进 Char"/>
    <w:link w:val="a5"/>
    <w:qFormat/>
    <w:rsid w:val="000A505A"/>
    <w:rPr>
      <w:rFonts w:ascii="Times New Roman" w:eastAsia="宋体" w:hAnsi="Times New Roman" w:cs="Times New Roman"/>
      <w:szCs w:val="20"/>
    </w:rPr>
  </w:style>
  <w:style w:type="paragraph" w:styleId="a6">
    <w:name w:val="caption"/>
    <w:basedOn w:val="a"/>
    <w:next w:val="a"/>
    <w:qFormat/>
    <w:rsid w:val="000A505A"/>
    <w:rPr>
      <w:rFonts w:ascii="Arial" w:eastAsia="黑体" w:hAnsi="Arial" w:cs="Arial"/>
      <w:sz w:val="20"/>
      <w:szCs w:val="20"/>
    </w:rPr>
  </w:style>
  <w:style w:type="paragraph" w:styleId="a7">
    <w:name w:val="Document Map"/>
    <w:basedOn w:val="a"/>
    <w:link w:val="Char2"/>
    <w:semiHidden/>
    <w:qFormat/>
    <w:rsid w:val="000A505A"/>
    <w:pPr>
      <w:widowControl/>
      <w:shd w:val="clear" w:color="auto" w:fill="000080"/>
      <w:jc w:val="left"/>
    </w:pPr>
    <w:rPr>
      <w:kern w:val="0"/>
      <w:szCs w:val="20"/>
    </w:rPr>
  </w:style>
  <w:style w:type="character" w:customStyle="1" w:styleId="Char2">
    <w:name w:val="文档结构图 Char"/>
    <w:basedOn w:val="a0"/>
    <w:link w:val="a7"/>
    <w:semiHidden/>
    <w:rsid w:val="000A505A"/>
    <w:rPr>
      <w:rFonts w:ascii="Times New Roman" w:eastAsia="宋体" w:hAnsi="Times New Roman" w:cs="Times New Roman"/>
      <w:kern w:val="0"/>
      <w:szCs w:val="20"/>
      <w:shd w:val="clear" w:color="auto" w:fill="000080"/>
    </w:rPr>
  </w:style>
  <w:style w:type="paragraph" w:styleId="a8">
    <w:name w:val="annotation text"/>
    <w:basedOn w:val="a"/>
    <w:link w:val="Char10"/>
    <w:uiPriority w:val="99"/>
    <w:qFormat/>
    <w:rsid w:val="000A505A"/>
    <w:pPr>
      <w:jc w:val="left"/>
    </w:pPr>
    <w:rPr>
      <w:lang/>
    </w:rPr>
  </w:style>
  <w:style w:type="character" w:customStyle="1" w:styleId="Char3">
    <w:name w:val="批注文字 Char"/>
    <w:basedOn w:val="a0"/>
    <w:link w:val="a8"/>
    <w:uiPriority w:val="99"/>
    <w:qFormat/>
    <w:rsid w:val="000A505A"/>
    <w:rPr>
      <w:rFonts w:ascii="Times New Roman" w:eastAsia="宋体" w:hAnsi="Times New Roman" w:cs="Times New Roman"/>
      <w:szCs w:val="24"/>
    </w:rPr>
  </w:style>
  <w:style w:type="character" w:customStyle="1" w:styleId="Char10">
    <w:name w:val="批注文字 Char1"/>
    <w:link w:val="a8"/>
    <w:uiPriority w:val="99"/>
    <w:qFormat/>
    <w:rsid w:val="000A505A"/>
    <w:rPr>
      <w:rFonts w:ascii="Times New Roman" w:eastAsia="宋体" w:hAnsi="Times New Roman" w:cs="Times New Roman"/>
      <w:szCs w:val="24"/>
      <w:lang/>
    </w:rPr>
  </w:style>
  <w:style w:type="paragraph" w:styleId="30">
    <w:name w:val="Body Text 3"/>
    <w:basedOn w:val="a"/>
    <w:link w:val="3Char0"/>
    <w:qFormat/>
    <w:rsid w:val="000A505A"/>
    <w:pPr>
      <w:spacing w:after="120"/>
    </w:pPr>
    <w:rPr>
      <w:sz w:val="16"/>
      <w:szCs w:val="16"/>
    </w:rPr>
  </w:style>
  <w:style w:type="character" w:customStyle="1" w:styleId="3Char0">
    <w:name w:val="正文文本 3 Char"/>
    <w:basedOn w:val="a0"/>
    <w:link w:val="30"/>
    <w:rsid w:val="000A505A"/>
    <w:rPr>
      <w:rFonts w:ascii="Times New Roman" w:eastAsia="宋体" w:hAnsi="Times New Roman" w:cs="Times New Roman"/>
      <w:sz w:val="16"/>
      <w:szCs w:val="16"/>
    </w:rPr>
  </w:style>
  <w:style w:type="paragraph" w:styleId="a9">
    <w:name w:val="Closing"/>
    <w:basedOn w:val="a"/>
    <w:link w:val="Char4"/>
    <w:unhideWhenUsed/>
    <w:qFormat/>
    <w:rsid w:val="000A505A"/>
    <w:pPr>
      <w:ind w:leftChars="2100" w:left="100"/>
    </w:pPr>
    <w:rPr>
      <w:rFonts w:ascii="宋体" w:hAnsi="宋体"/>
      <w:color w:val="000000"/>
      <w:sz w:val="24"/>
      <w:szCs w:val="20"/>
      <w:lang/>
    </w:rPr>
  </w:style>
  <w:style w:type="character" w:customStyle="1" w:styleId="Char4">
    <w:name w:val="结束语 Char"/>
    <w:basedOn w:val="a0"/>
    <w:link w:val="a9"/>
    <w:qFormat/>
    <w:rsid w:val="000A505A"/>
    <w:rPr>
      <w:rFonts w:ascii="宋体" w:eastAsia="宋体" w:hAnsi="宋体" w:cs="Times New Roman"/>
      <w:color w:val="000000"/>
      <w:sz w:val="24"/>
      <w:szCs w:val="20"/>
      <w:lang/>
    </w:rPr>
  </w:style>
  <w:style w:type="paragraph" w:styleId="aa">
    <w:name w:val="Body Text"/>
    <w:basedOn w:val="a"/>
    <w:link w:val="Char5"/>
    <w:uiPriority w:val="99"/>
    <w:qFormat/>
    <w:rsid w:val="000A505A"/>
    <w:pPr>
      <w:spacing w:line="360" w:lineRule="auto"/>
    </w:pPr>
    <w:rPr>
      <w:szCs w:val="20"/>
      <w:lang/>
    </w:rPr>
  </w:style>
  <w:style w:type="character" w:customStyle="1" w:styleId="Char5">
    <w:name w:val="正文文本 Char"/>
    <w:basedOn w:val="a0"/>
    <w:link w:val="aa"/>
    <w:uiPriority w:val="99"/>
    <w:qFormat/>
    <w:rsid w:val="000A505A"/>
    <w:rPr>
      <w:rFonts w:ascii="Times New Roman" w:eastAsia="宋体" w:hAnsi="Times New Roman" w:cs="Times New Roman"/>
      <w:szCs w:val="20"/>
      <w:lang/>
    </w:rPr>
  </w:style>
  <w:style w:type="paragraph" w:styleId="ab">
    <w:name w:val="Body Text Indent"/>
    <w:basedOn w:val="a"/>
    <w:link w:val="Char6"/>
    <w:qFormat/>
    <w:rsid w:val="000A505A"/>
    <w:pPr>
      <w:ind w:firstLineChars="352" w:firstLine="830"/>
    </w:pPr>
    <w:rPr>
      <w:rFonts w:ascii="仿宋_GB2312" w:eastAsia="仿宋_GB2312"/>
      <w:sz w:val="32"/>
      <w:szCs w:val="20"/>
    </w:rPr>
  </w:style>
  <w:style w:type="character" w:customStyle="1" w:styleId="Char6">
    <w:name w:val="正文文本缩进 Char"/>
    <w:basedOn w:val="a0"/>
    <w:link w:val="ab"/>
    <w:rsid w:val="000A505A"/>
    <w:rPr>
      <w:rFonts w:ascii="仿宋_GB2312" w:eastAsia="仿宋_GB2312" w:hAnsi="Times New Roman" w:cs="Times New Roman"/>
      <w:sz w:val="32"/>
      <w:szCs w:val="20"/>
    </w:rPr>
  </w:style>
  <w:style w:type="paragraph" w:styleId="5">
    <w:name w:val="toc 5"/>
    <w:basedOn w:val="a"/>
    <w:next w:val="a"/>
    <w:unhideWhenUsed/>
    <w:qFormat/>
    <w:rsid w:val="000A505A"/>
    <w:pPr>
      <w:ind w:left="840"/>
      <w:jc w:val="left"/>
    </w:pPr>
    <w:rPr>
      <w:rFonts w:ascii="Calibri" w:hAnsi="Calibri"/>
      <w:sz w:val="18"/>
      <w:szCs w:val="18"/>
    </w:rPr>
  </w:style>
  <w:style w:type="paragraph" w:styleId="31">
    <w:name w:val="toc 3"/>
    <w:basedOn w:val="a"/>
    <w:next w:val="a"/>
    <w:semiHidden/>
    <w:qFormat/>
    <w:rsid w:val="000A505A"/>
    <w:pPr>
      <w:tabs>
        <w:tab w:val="left" w:pos="900"/>
        <w:tab w:val="left" w:pos="1080"/>
      </w:tabs>
      <w:ind w:leftChars="400" w:left="840"/>
    </w:pPr>
    <w:rPr>
      <w:rFonts w:ascii="宋体" w:hAnsi="宋体"/>
      <w:i/>
      <w:iCs/>
    </w:rPr>
  </w:style>
  <w:style w:type="paragraph" w:styleId="ac">
    <w:name w:val="Plain Text"/>
    <w:basedOn w:val="a"/>
    <w:link w:val="Char7"/>
    <w:qFormat/>
    <w:rsid w:val="000A505A"/>
    <w:rPr>
      <w:rFonts w:ascii="宋体" w:hAnsi="Courier New" w:cs="Courier New"/>
      <w:szCs w:val="21"/>
    </w:rPr>
  </w:style>
  <w:style w:type="character" w:customStyle="1" w:styleId="Char7">
    <w:name w:val="纯文本 Char"/>
    <w:basedOn w:val="a0"/>
    <w:link w:val="ac"/>
    <w:qFormat/>
    <w:rsid w:val="000A505A"/>
    <w:rPr>
      <w:rFonts w:ascii="宋体" w:eastAsia="宋体" w:hAnsi="Courier New" w:cs="Courier New"/>
      <w:szCs w:val="21"/>
    </w:rPr>
  </w:style>
  <w:style w:type="paragraph" w:styleId="8">
    <w:name w:val="toc 8"/>
    <w:basedOn w:val="a"/>
    <w:next w:val="a"/>
    <w:qFormat/>
    <w:rsid w:val="000A505A"/>
    <w:pPr>
      <w:ind w:left="1470"/>
      <w:jc w:val="left"/>
    </w:pPr>
    <w:rPr>
      <w:rFonts w:ascii="Calibri" w:hAnsi="Calibri"/>
      <w:sz w:val="18"/>
      <w:szCs w:val="18"/>
    </w:rPr>
  </w:style>
  <w:style w:type="paragraph" w:styleId="ad">
    <w:name w:val="Date"/>
    <w:basedOn w:val="a"/>
    <w:next w:val="a"/>
    <w:link w:val="Char8"/>
    <w:qFormat/>
    <w:rsid w:val="000A505A"/>
    <w:pPr>
      <w:ind w:leftChars="2500" w:left="100"/>
    </w:pPr>
  </w:style>
  <w:style w:type="character" w:customStyle="1" w:styleId="Char8">
    <w:name w:val="日期 Char"/>
    <w:basedOn w:val="a0"/>
    <w:link w:val="ad"/>
    <w:rsid w:val="000A505A"/>
    <w:rPr>
      <w:rFonts w:ascii="Times New Roman" w:eastAsia="宋体" w:hAnsi="Times New Roman" w:cs="Times New Roman"/>
      <w:szCs w:val="24"/>
    </w:rPr>
  </w:style>
  <w:style w:type="paragraph" w:styleId="ae">
    <w:name w:val="Balloon Text"/>
    <w:basedOn w:val="a"/>
    <w:link w:val="Char11"/>
    <w:uiPriority w:val="99"/>
    <w:qFormat/>
    <w:rsid w:val="000A505A"/>
    <w:rPr>
      <w:sz w:val="18"/>
      <w:szCs w:val="18"/>
      <w:lang/>
    </w:rPr>
  </w:style>
  <w:style w:type="character" w:customStyle="1" w:styleId="Char9">
    <w:name w:val="批注框文本 Char"/>
    <w:basedOn w:val="a0"/>
    <w:link w:val="ae"/>
    <w:qFormat/>
    <w:rsid w:val="000A505A"/>
    <w:rPr>
      <w:rFonts w:ascii="Times New Roman" w:eastAsia="宋体" w:hAnsi="Times New Roman" w:cs="Times New Roman"/>
      <w:sz w:val="18"/>
      <w:szCs w:val="18"/>
    </w:rPr>
  </w:style>
  <w:style w:type="character" w:customStyle="1" w:styleId="Char11">
    <w:name w:val="批注框文本 Char1"/>
    <w:link w:val="ae"/>
    <w:uiPriority w:val="99"/>
    <w:qFormat/>
    <w:rsid w:val="000A505A"/>
    <w:rPr>
      <w:rFonts w:ascii="Times New Roman" w:eastAsia="宋体" w:hAnsi="Times New Roman" w:cs="Times New Roman"/>
      <w:sz w:val="18"/>
      <w:szCs w:val="18"/>
      <w:lang/>
    </w:rPr>
  </w:style>
  <w:style w:type="character" w:customStyle="1" w:styleId="Char12">
    <w:name w:val="页眉 Char1"/>
    <w:qFormat/>
    <w:rsid w:val="000A505A"/>
    <w:rPr>
      <w:kern w:val="2"/>
      <w:sz w:val="18"/>
      <w:szCs w:val="18"/>
    </w:rPr>
  </w:style>
  <w:style w:type="paragraph" w:styleId="10">
    <w:name w:val="toc 1"/>
    <w:basedOn w:val="a"/>
    <w:next w:val="a"/>
    <w:uiPriority w:val="39"/>
    <w:qFormat/>
    <w:rsid w:val="000A505A"/>
  </w:style>
  <w:style w:type="paragraph" w:styleId="40">
    <w:name w:val="toc 4"/>
    <w:basedOn w:val="a"/>
    <w:next w:val="a"/>
    <w:unhideWhenUsed/>
    <w:qFormat/>
    <w:rsid w:val="000A505A"/>
    <w:pPr>
      <w:ind w:left="630"/>
      <w:jc w:val="left"/>
    </w:pPr>
    <w:rPr>
      <w:rFonts w:ascii="Calibri" w:hAnsi="Calibri"/>
      <w:sz w:val="18"/>
      <w:szCs w:val="18"/>
    </w:rPr>
  </w:style>
  <w:style w:type="paragraph" w:styleId="11">
    <w:name w:val="index 1"/>
    <w:basedOn w:val="a"/>
    <w:next w:val="a"/>
    <w:autoRedefine/>
    <w:semiHidden/>
    <w:unhideWhenUsed/>
    <w:qFormat/>
    <w:rsid w:val="000A505A"/>
  </w:style>
  <w:style w:type="paragraph" w:styleId="af">
    <w:name w:val="index heading"/>
    <w:basedOn w:val="a"/>
    <w:next w:val="11"/>
    <w:semiHidden/>
    <w:qFormat/>
    <w:rsid w:val="000A505A"/>
    <w:rPr>
      <w:szCs w:val="20"/>
    </w:rPr>
  </w:style>
  <w:style w:type="paragraph" w:styleId="6">
    <w:name w:val="toc 6"/>
    <w:basedOn w:val="a"/>
    <w:next w:val="a"/>
    <w:unhideWhenUsed/>
    <w:qFormat/>
    <w:rsid w:val="000A505A"/>
    <w:pPr>
      <w:ind w:left="1050"/>
      <w:jc w:val="left"/>
    </w:pPr>
    <w:rPr>
      <w:rFonts w:ascii="Calibri" w:hAnsi="Calibri"/>
      <w:sz w:val="18"/>
      <w:szCs w:val="18"/>
    </w:rPr>
  </w:style>
  <w:style w:type="paragraph" w:styleId="32">
    <w:name w:val="Body Text Indent 3"/>
    <w:basedOn w:val="a"/>
    <w:link w:val="3Char1"/>
    <w:uiPriority w:val="99"/>
    <w:qFormat/>
    <w:rsid w:val="000A505A"/>
    <w:pPr>
      <w:spacing w:line="360" w:lineRule="auto"/>
      <w:ind w:firstLineChars="200" w:firstLine="420"/>
    </w:pPr>
    <w:rPr>
      <w:szCs w:val="20"/>
      <w:lang/>
    </w:rPr>
  </w:style>
  <w:style w:type="character" w:customStyle="1" w:styleId="3Char1">
    <w:name w:val="正文文本缩进 3 Char"/>
    <w:basedOn w:val="a0"/>
    <w:link w:val="32"/>
    <w:uiPriority w:val="99"/>
    <w:qFormat/>
    <w:rsid w:val="000A505A"/>
    <w:rPr>
      <w:rFonts w:ascii="Times New Roman" w:eastAsia="宋体" w:hAnsi="Times New Roman" w:cs="Times New Roman"/>
      <w:szCs w:val="20"/>
      <w:lang/>
    </w:rPr>
  </w:style>
  <w:style w:type="paragraph" w:styleId="20">
    <w:name w:val="toc 2"/>
    <w:basedOn w:val="a"/>
    <w:next w:val="a"/>
    <w:uiPriority w:val="39"/>
    <w:qFormat/>
    <w:rsid w:val="000A505A"/>
    <w:pPr>
      <w:tabs>
        <w:tab w:val="right" w:leader="dot" w:pos="8302"/>
      </w:tabs>
      <w:jc w:val="left"/>
    </w:pPr>
    <w:rPr>
      <w:rFonts w:ascii="仿宋_GB2312" w:eastAsia="仿宋_GB2312" w:hAnsi="仿宋"/>
      <w:b/>
      <w:smallCaps/>
      <w:kern w:val="0"/>
      <w:szCs w:val="21"/>
    </w:rPr>
  </w:style>
  <w:style w:type="paragraph" w:styleId="9">
    <w:name w:val="toc 9"/>
    <w:basedOn w:val="a"/>
    <w:next w:val="a"/>
    <w:unhideWhenUsed/>
    <w:qFormat/>
    <w:rsid w:val="000A505A"/>
    <w:pPr>
      <w:ind w:left="1680"/>
      <w:jc w:val="left"/>
    </w:pPr>
    <w:rPr>
      <w:rFonts w:ascii="Calibri" w:hAnsi="Calibri"/>
      <w:sz w:val="18"/>
      <w:szCs w:val="18"/>
    </w:rPr>
  </w:style>
  <w:style w:type="paragraph" w:styleId="af0">
    <w:name w:val="Normal (Web)"/>
    <w:basedOn w:val="a"/>
    <w:uiPriority w:val="99"/>
    <w:qFormat/>
    <w:rsid w:val="000A505A"/>
    <w:pPr>
      <w:widowControl/>
      <w:spacing w:before="100" w:beforeAutospacing="1" w:after="100" w:afterAutospacing="1"/>
      <w:jc w:val="left"/>
    </w:pPr>
    <w:rPr>
      <w:rFonts w:ascii="宋体" w:hAnsi="宋体"/>
      <w:color w:val="000000"/>
      <w:kern w:val="0"/>
      <w:sz w:val="24"/>
    </w:rPr>
  </w:style>
  <w:style w:type="paragraph" w:styleId="af1">
    <w:name w:val="Title"/>
    <w:basedOn w:val="a"/>
    <w:link w:val="Chara"/>
    <w:qFormat/>
    <w:rsid w:val="000A505A"/>
    <w:pPr>
      <w:spacing w:before="240" w:after="60"/>
      <w:jc w:val="center"/>
      <w:outlineLvl w:val="0"/>
    </w:pPr>
    <w:rPr>
      <w:rFonts w:ascii="Arial" w:hAnsi="Arial" w:cs="Arial"/>
      <w:b/>
      <w:bCs/>
      <w:sz w:val="32"/>
      <w:szCs w:val="32"/>
    </w:rPr>
  </w:style>
  <w:style w:type="character" w:customStyle="1" w:styleId="Chara">
    <w:name w:val="标题 Char"/>
    <w:basedOn w:val="a0"/>
    <w:link w:val="af1"/>
    <w:rsid w:val="000A505A"/>
    <w:rPr>
      <w:rFonts w:ascii="Arial" w:eastAsia="宋体" w:hAnsi="Arial" w:cs="Arial"/>
      <w:b/>
      <w:bCs/>
      <w:sz w:val="32"/>
      <w:szCs w:val="32"/>
    </w:rPr>
  </w:style>
  <w:style w:type="paragraph" w:styleId="af2">
    <w:name w:val="annotation subject"/>
    <w:basedOn w:val="a8"/>
    <w:next w:val="a8"/>
    <w:link w:val="Char13"/>
    <w:qFormat/>
    <w:rsid w:val="000A505A"/>
    <w:rPr>
      <w:b/>
      <w:bCs/>
    </w:rPr>
  </w:style>
  <w:style w:type="character" w:customStyle="1" w:styleId="Charb">
    <w:name w:val="批注主题 Char"/>
    <w:basedOn w:val="Char3"/>
    <w:link w:val="af2"/>
    <w:qFormat/>
    <w:rsid w:val="000A505A"/>
    <w:rPr>
      <w:b/>
      <w:bCs/>
    </w:rPr>
  </w:style>
  <w:style w:type="character" w:customStyle="1" w:styleId="Char13">
    <w:name w:val="批注主题 Char1"/>
    <w:link w:val="af2"/>
    <w:qFormat/>
    <w:rsid w:val="000A505A"/>
    <w:rPr>
      <w:rFonts w:ascii="Times New Roman" w:eastAsia="宋体" w:hAnsi="Times New Roman" w:cs="Times New Roman"/>
      <w:b/>
      <w:bCs/>
      <w:szCs w:val="24"/>
      <w:lang/>
    </w:rPr>
  </w:style>
  <w:style w:type="paragraph" w:styleId="af3">
    <w:name w:val="Body Text First Indent"/>
    <w:basedOn w:val="aa"/>
    <w:link w:val="Charc"/>
    <w:uiPriority w:val="99"/>
    <w:qFormat/>
    <w:rsid w:val="000A505A"/>
    <w:pPr>
      <w:spacing w:after="120" w:line="240" w:lineRule="auto"/>
      <w:ind w:firstLineChars="100" w:firstLine="420"/>
    </w:pPr>
    <w:rPr>
      <w:szCs w:val="24"/>
    </w:rPr>
  </w:style>
  <w:style w:type="character" w:customStyle="1" w:styleId="Charc">
    <w:name w:val="正文首行缩进 Char"/>
    <w:basedOn w:val="Char5"/>
    <w:link w:val="af3"/>
    <w:uiPriority w:val="99"/>
    <w:qFormat/>
    <w:rsid w:val="000A505A"/>
    <w:rPr>
      <w:szCs w:val="24"/>
    </w:rPr>
  </w:style>
  <w:style w:type="table" w:styleId="af4">
    <w:name w:val="Table Grid"/>
    <w:basedOn w:val="a1"/>
    <w:uiPriority w:val="59"/>
    <w:qFormat/>
    <w:rsid w:val="000A505A"/>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uiPriority w:val="22"/>
    <w:qFormat/>
    <w:rsid w:val="000A505A"/>
    <w:rPr>
      <w:rFonts w:ascii="Tahoma" w:eastAsia="宋体" w:hAnsi="Tahoma"/>
      <w:b/>
      <w:bCs/>
      <w:spacing w:val="10"/>
      <w:sz w:val="24"/>
      <w:lang w:val="en-US" w:eastAsia="zh-CN" w:bidi="ar-SA"/>
    </w:rPr>
  </w:style>
  <w:style w:type="character" w:styleId="af6">
    <w:name w:val="page number"/>
    <w:qFormat/>
    <w:rsid w:val="000A505A"/>
  </w:style>
  <w:style w:type="character" w:styleId="af7">
    <w:name w:val="FollowedHyperlink"/>
    <w:unhideWhenUsed/>
    <w:qFormat/>
    <w:rsid w:val="000A505A"/>
    <w:rPr>
      <w:color w:val="954F72"/>
      <w:u w:val="single"/>
    </w:rPr>
  </w:style>
  <w:style w:type="character" w:styleId="af8">
    <w:name w:val="Hyperlink"/>
    <w:uiPriority w:val="99"/>
    <w:qFormat/>
    <w:rsid w:val="000A505A"/>
    <w:rPr>
      <w:color w:val="0000FF"/>
      <w:u w:val="single"/>
    </w:rPr>
  </w:style>
  <w:style w:type="character" w:styleId="af9">
    <w:name w:val="annotation reference"/>
    <w:qFormat/>
    <w:rsid w:val="000A505A"/>
    <w:rPr>
      <w:sz w:val="21"/>
      <w:szCs w:val="21"/>
    </w:rPr>
  </w:style>
  <w:style w:type="paragraph" w:customStyle="1" w:styleId="Chard">
    <w:name w:val="Char"/>
    <w:basedOn w:val="a"/>
    <w:qFormat/>
    <w:rsid w:val="000A505A"/>
    <w:pPr>
      <w:widowControl/>
      <w:spacing w:after="160" w:line="240" w:lineRule="exact"/>
      <w:jc w:val="left"/>
    </w:pPr>
    <w:rPr>
      <w:rFonts w:ascii="Verdana" w:hAnsi="Verdana"/>
      <w:kern w:val="0"/>
      <w:szCs w:val="20"/>
      <w:lang w:eastAsia="en-US"/>
    </w:rPr>
  </w:style>
  <w:style w:type="paragraph" w:customStyle="1" w:styleId="ParaChar">
    <w:name w:val="默认段落字体 Para Char"/>
    <w:basedOn w:val="a"/>
    <w:qFormat/>
    <w:rsid w:val="000A505A"/>
    <w:rPr>
      <w:rFonts w:ascii="宋体" w:hAnsi="宋体"/>
      <w:b/>
      <w:sz w:val="28"/>
      <w:szCs w:val="28"/>
    </w:rPr>
  </w:style>
  <w:style w:type="paragraph" w:customStyle="1" w:styleId="xl25">
    <w:name w:val="xl25"/>
    <w:basedOn w:val="a"/>
    <w:qFormat/>
    <w:rsid w:val="000A505A"/>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a">
    <w:name w:val="表格文字"/>
    <w:basedOn w:val="a"/>
    <w:qFormat/>
    <w:rsid w:val="000A505A"/>
    <w:pPr>
      <w:spacing w:before="25" w:after="25"/>
      <w:jc w:val="left"/>
    </w:pPr>
    <w:rPr>
      <w:bCs/>
      <w:spacing w:val="10"/>
      <w:kern w:val="0"/>
      <w:sz w:val="24"/>
      <w:szCs w:val="20"/>
    </w:rPr>
  </w:style>
  <w:style w:type="paragraph" w:customStyle="1" w:styleId="afb">
    <w:name w:val="图"/>
    <w:basedOn w:val="a"/>
    <w:qFormat/>
    <w:rsid w:val="000A505A"/>
    <w:pPr>
      <w:keepNext/>
      <w:adjustRightInd w:val="0"/>
      <w:spacing w:before="60" w:after="60" w:line="300" w:lineRule="auto"/>
      <w:jc w:val="center"/>
      <w:textAlignment w:val="center"/>
    </w:pPr>
    <w:rPr>
      <w:snapToGrid w:val="0"/>
      <w:spacing w:val="20"/>
      <w:kern w:val="0"/>
      <w:sz w:val="24"/>
      <w:szCs w:val="20"/>
    </w:rPr>
  </w:style>
  <w:style w:type="paragraph" w:customStyle="1" w:styleId="50">
    <w:name w:val="题注5"/>
    <w:basedOn w:val="a"/>
    <w:next w:val="a6"/>
    <w:qFormat/>
    <w:rsid w:val="000A505A"/>
    <w:pPr>
      <w:jc w:val="center"/>
    </w:pPr>
    <w:rPr>
      <w:b/>
      <w:color w:val="000000"/>
      <w:sz w:val="24"/>
      <w:szCs w:val="21"/>
    </w:rPr>
  </w:style>
  <w:style w:type="paragraph" w:customStyle="1" w:styleId="CharCharCharCharCharCharChar">
    <w:name w:val="Char Char Char Char Char Char Char"/>
    <w:basedOn w:val="a"/>
    <w:qFormat/>
    <w:rsid w:val="000A505A"/>
    <w:pPr>
      <w:tabs>
        <w:tab w:val="left" w:pos="425"/>
      </w:tabs>
      <w:ind w:left="425" w:hanging="425"/>
    </w:pPr>
    <w:rPr>
      <w:rFonts w:eastAsia="仿宋_GB2312"/>
      <w:kern w:val="24"/>
      <w:sz w:val="24"/>
    </w:rPr>
  </w:style>
  <w:style w:type="paragraph" w:customStyle="1" w:styleId="41">
    <w:name w:val="题注4"/>
    <w:basedOn w:val="a"/>
    <w:next w:val="a6"/>
    <w:qFormat/>
    <w:rsid w:val="000A505A"/>
    <w:pPr>
      <w:ind w:leftChars="-64" w:left="-132" w:rightChars="-50" w:right="-105" w:hanging="2"/>
      <w:jc w:val="center"/>
    </w:pPr>
    <w:rPr>
      <w:b/>
      <w:color w:val="FF0000"/>
      <w:szCs w:val="21"/>
      <w:lang w:val="en-GB"/>
    </w:rPr>
  </w:style>
  <w:style w:type="paragraph" w:customStyle="1" w:styleId="CharChar2">
    <w:name w:val="Char Char2"/>
    <w:basedOn w:val="a"/>
    <w:qFormat/>
    <w:rsid w:val="000A505A"/>
    <w:rPr>
      <w:rFonts w:ascii="宋体" w:hAnsi="宋体"/>
      <w:b/>
      <w:sz w:val="28"/>
      <w:szCs w:val="28"/>
    </w:rPr>
  </w:style>
  <w:style w:type="paragraph" w:customStyle="1" w:styleId="CharChar">
    <w:name w:val="Char Char"/>
    <w:basedOn w:val="a"/>
    <w:qFormat/>
    <w:rsid w:val="000A505A"/>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qFormat/>
    <w:rsid w:val="000A505A"/>
    <w:pPr>
      <w:widowControl/>
      <w:spacing w:before="100" w:beforeAutospacing="1" w:after="100" w:afterAutospacing="1"/>
      <w:jc w:val="left"/>
    </w:pPr>
    <w:rPr>
      <w:rFonts w:ascii="宋体" w:hAnsi="宋体"/>
      <w:kern w:val="0"/>
      <w:sz w:val="24"/>
      <w:szCs w:val="20"/>
    </w:rPr>
  </w:style>
  <w:style w:type="paragraph" w:customStyle="1" w:styleId="afc">
    <w:name w:val="办公自动化专用标题"/>
    <w:basedOn w:val="af1"/>
    <w:qFormat/>
    <w:rsid w:val="000A505A"/>
    <w:pPr>
      <w:spacing w:line="560" w:lineRule="atLeast"/>
    </w:pPr>
    <w:rPr>
      <w:rFonts w:ascii="宋体" w:cs="Times New Roman"/>
      <w:bCs w:val="0"/>
      <w:sz w:val="44"/>
      <w:szCs w:val="20"/>
    </w:rPr>
  </w:style>
  <w:style w:type="paragraph" w:customStyle="1" w:styleId="CharChar1">
    <w:name w:val="Char Char1"/>
    <w:basedOn w:val="a"/>
    <w:qFormat/>
    <w:rsid w:val="000A505A"/>
    <w:rPr>
      <w:rFonts w:ascii="宋体" w:hAnsi="宋体"/>
      <w:b/>
      <w:sz w:val="28"/>
      <w:szCs w:val="28"/>
    </w:rPr>
  </w:style>
  <w:style w:type="paragraph" w:customStyle="1" w:styleId="CharCharCharCharCharCharCharCharCharChar">
    <w:name w:val="Char Char Char Char Char Char Char Char Char Char"/>
    <w:basedOn w:val="a"/>
    <w:qFormat/>
    <w:rsid w:val="000A505A"/>
    <w:rPr>
      <w:rFonts w:ascii="Tahoma" w:hAnsi="Tahoma"/>
      <w:sz w:val="24"/>
      <w:szCs w:val="20"/>
    </w:rPr>
  </w:style>
  <w:style w:type="paragraph" w:customStyle="1" w:styleId="CharCharCharCharCharCharCharCharCharChar1">
    <w:name w:val="Char Char Char Char Char Char Char Char Char Char1"/>
    <w:basedOn w:val="a"/>
    <w:qFormat/>
    <w:rsid w:val="000A505A"/>
    <w:rPr>
      <w:rFonts w:ascii="Tahoma" w:hAnsi="Tahoma"/>
      <w:sz w:val="24"/>
      <w:szCs w:val="20"/>
    </w:rPr>
  </w:style>
  <w:style w:type="paragraph" w:customStyle="1" w:styleId="TOC1">
    <w:name w:val="TOC 标题1"/>
    <w:basedOn w:val="1"/>
    <w:next w:val="a"/>
    <w:uiPriority w:val="39"/>
    <w:qFormat/>
    <w:rsid w:val="000A505A"/>
    <w:pPr>
      <w:widowControl/>
      <w:spacing w:before="480" w:after="0" w:line="276" w:lineRule="auto"/>
      <w:jc w:val="left"/>
      <w:outlineLvl w:val="9"/>
    </w:pPr>
    <w:rPr>
      <w:rFonts w:ascii="Cambria" w:hAnsi="Cambria"/>
      <w:color w:val="365F91"/>
      <w:kern w:val="0"/>
      <w:sz w:val="28"/>
      <w:szCs w:val="28"/>
    </w:rPr>
  </w:style>
  <w:style w:type="character" w:customStyle="1" w:styleId="FontStyle17">
    <w:name w:val="Font Style17"/>
    <w:qFormat/>
    <w:rsid w:val="000A505A"/>
    <w:rPr>
      <w:rFonts w:ascii="黑体" w:eastAsia="黑体" w:cs="黑体"/>
      <w:sz w:val="28"/>
      <w:szCs w:val="28"/>
    </w:rPr>
  </w:style>
  <w:style w:type="character" w:customStyle="1" w:styleId="2Char1">
    <w:name w:val="标题 2 Char1"/>
    <w:uiPriority w:val="9"/>
    <w:qFormat/>
    <w:rsid w:val="000A505A"/>
    <w:rPr>
      <w:rFonts w:ascii="Calibri Light" w:eastAsia="宋体" w:hAnsi="Calibri Light" w:cs="Times New Roman"/>
      <w:b/>
      <w:bCs/>
      <w:kern w:val="2"/>
      <w:sz w:val="32"/>
      <w:szCs w:val="32"/>
    </w:rPr>
  </w:style>
  <w:style w:type="character" w:customStyle="1" w:styleId="afd">
    <w:name w:val="纯文本 字符"/>
    <w:semiHidden/>
    <w:qFormat/>
    <w:rsid w:val="000A505A"/>
    <w:rPr>
      <w:rFonts w:ascii="宋体" w:hAnsi="Courier New"/>
      <w:kern w:val="2"/>
      <w:sz w:val="21"/>
      <w:szCs w:val="21"/>
    </w:rPr>
  </w:style>
  <w:style w:type="paragraph" w:customStyle="1" w:styleId="12">
    <w:name w:val="修订1"/>
    <w:uiPriority w:val="99"/>
    <w:qFormat/>
    <w:rsid w:val="000A505A"/>
    <w:rPr>
      <w:rFonts w:ascii="Times New Roman" w:eastAsia="宋体" w:hAnsi="Times New Roman" w:cs="Times New Roman"/>
      <w:szCs w:val="24"/>
    </w:rPr>
  </w:style>
  <w:style w:type="character" w:customStyle="1" w:styleId="afe">
    <w:name w:val="页脚 字符"/>
    <w:qFormat/>
    <w:rsid w:val="000A505A"/>
    <w:rPr>
      <w:sz w:val="18"/>
      <w:szCs w:val="18"/>
    </w:rPr>
  </w:style>
  <w:style w:type="character" w:customStyle="1" w:styleId="aff">
    <w:name w:val="批注文字 字符"/>
    <w:qFormat/>
    <w:rsid w:val="000A505A"/>
    <w:rPr>
      <w:rFonts w:ascii="Times New Roman" w:eastAsia="宋体" w:hAnsi="Times New Roman" w:cs="Times New Roman"/>
      <w:szCs w:val="24"/>
    </w:rPr>
  </w:style>
  <w:style w:type="paragraph" w:customStyle="1" w:styleId="42">
    <w:name w:val="样式 标题4 + 首行缩进:  2 字符"/>
    <w:basedOn w:val="a"/>
    <w:qFormat/>
    <w:rsid w:val="000A505A"/>
    <w:pPr>
      <w:ind w:firstLineChars="100" w:firstLine="100"/>
    </w:pPr>
    <w:rPr>
      <w:rFonts w:ascii="仿宋体-10Point" w:eastAsia="仿宋_GB2312"/>
      <w:sz w:val="24"/>
      <w:szCs w:val="20"/>
    </w:rPr>
  </w:style>
  <w:style w:type="paragraph" w:customStyle="1" w:styleId="aff0">
    <w:name w:val="表格正文"/>
    <w:qFormat/>
    <w:rsid w:val="000A505A"/>
    <w:rPr>
      <w:rFonts w:ascii="宋体" w:eastAsia="宋体" w:hAnsi="宋体" w:cs="Times New Roman"/>
      <w:szCs w:val="21"/>
    </w:rPr>
  </w:style>
  <w:style w:type="character" w:customStyle="1" w:styleId="13">
    <w:name w:val="未处理的提及1"/>
    <w:uiPriority w:val="99"/>
    <w:unhideWhenUsed/>
    <w:qFormat/>
    <w:rsid w:val="000A505A"/>
    <w:rPr>
      <w:color w:val="605E5C"/>
      <w:shd w:val="clear" w:color="auto" w:fill="E1DFDD"/>
    </w:rPr>
  </w:style>
  <w:style w:type="paragraph" w:customStyle="1" w:styleId="14">
    <w:name w:val="列出段落1"/>
    <w:qFormat/>
    <w:rsid w:val="000A505A"/>
    <w:pPr>
      <w:widowControl w:val="0"/>
      <w:ind w:firstLine="420"/>
      <w:jc w:val="both"/>
    </w:pPr>
    <w:rPr>
      <w:rFonts w:ascii="Calibri" w:eastAsia="Calibri" w:hAnsi="Calibri" w:cs="Calibri"/>
      <w:color w:val="000000"/>
      <w:szCs w:val="21"/>
    </w:rPr>
  </w:style>
  <w:style w:type="paragraph" w:styleId="aff1">
    <w:name w:val="List Paragraph"/>
    <w:basedOn w:val="a"/>
    <w:link w:val="Chare"/>
    <w:uiPriority w:val="99"/>
    <w:qFormat/>
    <w:rsid w:val="000A505A"/>
    <w:pPr>
      <w:ind w:firstLineChars="200" w:firstLine="420"/>
    </w:pPr>
    <w:rPr>
      <w:rFonts w:ascii="Calibri" w:hAnsi="Calibri"/>
      <w:szCs w:val="22"/>
      <w:lang/>
    </w:rPr>
  </w:style>
  <w:style w:type="character" w:customStyle="1" w:styleId="Chare">
    <w:name w:val="列出段落 Char"/>
    <w:link w:val="aff1"/>
    <w:uiPriority w:val="99"/>
    <w:qFormat/>
    <w:rsid w:val="000A505A"/>
    <w:rPr>
      <w:rFonts w:ascii="Calibri" w:eastAsia="宋体" w:hAnsi="Calibri" w:cs="Times New Roman"/>
      <w:lang/>
    </w:rPr>
  </w:style>
  <w:style w:type="character" w:customStyle="1" w:styleId="DefaultChar">
    <w:name w:val="Default Char"/>
    <w:link w:val="Default"/>
    <w:qFormat/>
    <w:rsid w:val="000A505A"/>
    <w:rPr>
      <w:color w:val="000000"/>
      <w:sz w:val="24"/>
      <w:szCs w:val="24"/>
    </w:rPr>
  </w:style>
  <w:style w:type="paragraph" w:customStyle="1" w:styleId="Default">
    <w:name w:val="Default"/>
    <w:basedOn w:val="a"/>
    <w:link w:val="DefaultChar"/>
    <w:qFormat/>
    <w:rsid w:val="000A505A"/>
    <w:pPr>
      <w:autoSpaceDE w:val="0"/>
      <w:autoSpaceDN w:val="0"/>
      <w:adjustRightInd w:val="0"/>
      <w:jc w:val="left"/>
    </w:pPr>
    <w:rPr>
      <w:rFonts w:asciiTheme="minorHAnsi" w:eastAsiaTheme="minorEastAsia" w:hAnsiTheme="minorHAnsi" w:cstheme="minorBidi"/>
      <w:color w:val="000000"/>
      <w:sz w:val="24"/>
    </w:rPr>
  </w:style>
  <w:style w:type="character" w:customStyle="1" w:styleId="Char14">
    <w:name w:val="正文文本 Char1"/>
    <w:qFormat/>
    <w:rsid w:val="000A505A"/>
    <w:rPr>
      <w:rFonts w:ascii="Times New Roman" w:eastAsia="宋体" w:hAnsi="Times New Roman" w:cs="Times New Roman"/>
      <w:szCs w:val="24"/>
    </w:rPr>
  </w:style>
  <w:style w:type="character" w:customStyle="1" w:styleId="aff2">
    <w:name w:val="正文文本首行缩进 字符"/>
    <w:uiPriority w:val="99"/>
    <w:qFormat/>
    <w:rsid w:val="000A505A"/>
    <w:rPr>
      <w:rFonts w:ascii="Times New Roman" w:eastAsia="宋体" w:hAnsi="Times New Roman" w:cs="Times New Roman"/>
      <w:szCs w:val="24"/>
    </w:rPr>
  </w:style>
  <w:style w:type="paragraph" w:customStyle="1" w:styleId="15">
    <w:name w:val="无间隔1"/>
    <w:uiPriority w:val="99"/>
    <w:qFormat/>
    <w:rsid w:val="000A505A"/>
    <w:pPr>
      <w:widowControl w:val="0"/>
      <w:jc w:val="both"/>
    </w:pPr>
    <w:rPr>
      <w:rFonts w:ascii="Calibri" w:eastAsia="宋体" w:hAnsi="Calibri" w:cs="Times New Roman"/>
    </w:rPr>
  </w:style>
  <w:style w:type="paragraph" w:customStyle="1" w:styleId="21">
    <w:name w:val="无间隔2"/>
    <w:qFormat/>
    <w:rsid w:val="000A505A"/>
    <w:pPr>
      <w:widowControl w:val="0"/>
      <w:jc w:val="both"/>
    </w:pPr>
    <w:rPr>
      <w:rFonts w:ascii="Calibri" w:eastAsia="宋体" w:hAnsi="Calibri" w:cs="Times New Roman"/>
    </w:rPr>
  </w:style>
  <w:style w:type="paragraph" w:customStyle="1" w:styleId="22">
    <w:name w:val="2号标题"/>
    <w:basedOn w:val="a"/>
    <w:link w:val="23"/>
    <w:qFormat/>
    <w:rsid w:val="000A505A"/>
    <w:pPr>
      <w:spacing w:beforeLines="100" w:afterLines="100" w:line="312" w:lineRule="auto"/>
      <w:ind w:firstLineChars="200" w:firstLine="480"/>
      <w:outlineLvl w:val="1"/>
    </w:pPr>
    <w:rPr>
      <w:rFonts w:ascii="Verdana" w:eastAsia="黑体" w:hAnsi="Verdana"/>
      <w:b/>
      <w:bCs/>
      <w:sz w:val="28"/>
      <w:lang/>
    </w:rPr>
  </w:style>
  <w:style w:type="character" w:customStyle="1" w:styleId="23">
    <w:name w:val="2号标题 字符"/>
    <w:link w:val="22"/>
    <w:qFormat/>
    <w:rsid w:val="000A505A"/>
    <w:rPr>
      <w:rFonts w:ascii="Verdana" w:eastAsia="黑体" w:hAnsi="Verdana" w:cs="Times New Roman"/>
      <w:b/>
      <w:bCs/>
      <w:sz w:val="28"/>
      <w:szCs w:val="24"/>
      <w:lang/>
    </w:rPr>
  </w:style>
  <w:style w:type="paragraph" w:customStyle="1" w:styleId="oxy">
    <w:name w:val="oxy正文"/>
    <w:basedOn w:val="a"/>
    <w:link w:val="oxy0"/>
    <w:qFormat/>
    <w:rsid w:val="000A505A"/>
    <w:pPr>
      <w:widowControl/>
      <w:spacing w:before="60" w:after="60" w:line="360" w:lineRule="exact"/>
      <w:ind w:firstLineChars="200" w:firstLine="200"/>
    </w:pPr>
    <w:rPr>
      <w:rFonts w:ascii="微软雅黑" w:eastAsia="华文细黑" w:hAnsi="微软雅黑"/>
      <w:color w:val="000000"/>
      <w:sz w:val="24"/>
      <w:lang/>
    </w:rPr>
  </w:style>
  <w:style w:type="character" w:customStyle="1" w:styleId="oxy0">
    <w:name w:val="oxy正文 字符"/>
    <w:link w:val="oxy"/>
    <w:qFormat/>
    <w:rsid w:val="000A505A"/>
    <w:rPr>
      <w:rFonts w:ascii="微软雅黑" w:eastAsia="华文细黑" w:hAnsi="微软雅黑" w:cs="Times New Roman"/>
      <w:color w:val="000000"/>
      <w:sz w:val="24"/>
      <w:szCs w:val="24"/>
      <w:lang/>
    </w:rPr>
  </w:style>
  <w:style w:type="paragraph" w:customStyle="1" w:styleId="paragraph">
    <w:name w:val="paragraph"/>
    <w:basedOn w:val="a"/>
    <w:qFormat/>
    <w:rsid w:val="000A505A"/>
    <w:pPr>
      <w:widowControl/>
      <w:spacing w:before="100" w:beforeAutospacing="1" w:after="100" w:afterAutospacing="1" w:line="312" w:lineRule="auto"/>
      <w:ind w:firstLineChars="200" w:firstLine="480"/>
      <w:jc w:val="left"/>
    </w:pPr>
    <w:rPr>
      <w:rFonts w:ascii="宋体" w:hAnsi="宋体" w:cs="宋体"/>
      <w:kern w:val="0"/>
      <w:sz w:val="24"/>
    </w:rPr>
  </w:style>
  <w:style w:type="paragraph" w:customStyle="1" w:styleId="Style3">
    <w:name w:val="_Style 3"/>
    <w:basedOn w:val="a"/>
    <w:next w:val="32"/>
    <w:qFormat/>
    <w:rsid w:val="000A505A"/>
    <w:pPr>
      <w:ind w:firstLineChars="200" w:firstLine="420"/>
    </w:pPr>
    <w:rPr>
      <w:rFonts w:ascii="Calibri" w:hAnsi="Calibri"/>
      <w:szCs w:val="22"/>
    </w:rPr>
  </w:style>
  <w:style w:type="paragraph" w:styleId="aff3">
    <w:name w:val="No Spacing"/>
    <w:uiPriority w:val="1"/>
    <w:qFormat/>
    <w:rsid w:val="000A505A"/>
    <w:pPr>
      <w:widowControl w:val="0"/>
      <w:jc w:val="both"/>
    </w:pPr>
    <w:rPr>
      <w:rFonts w:ascii="Calibri" w:eastAsia="宋体" w:hAnsi="Calibri" w:cs="Times New Roman"/>
    </w:rPr>
  </w:style>
  <w:style w:type="character" w:customStyle="1" w:styleId="Char20">
    <w:name w:val="批注文字 Char2"/>
    <w:qFormat/>
    <w:rsid w:val="000A505A"/>
    <w:rPr>
      <w:kern w:val="2"/>
      <w:sz w:val="21"/>
      <w:szCs w:val="24"/>
    </w:rPr>
  </w:style>
  <w:style w:type="paragraph" w:styleId="aff4">
    <w:name w:val="Revision"/>
    <w:uiPriority w:val="99"/>
    <w:semiHidden/>
    <w:rsid w:val="000A505A"/>
    <w:rPr>
      <w:rFonts w:ascii="Times New Roman" w:eastAsia="宋体" w:hAnsi="Times New Roman" w:cs="Times New Roman"/>
      <w:szCs w:val="24"/>
    </w:rPr>
  </w:style>
  <w:style w:type="character" w:customStyle="1" w:styleId="Char21">
    <w:name w:val="纯文本 Char2"/>
    <w:rsid w:val="000A505A"/>
    <w:rPr>
      <w:rFonts w:ascii="宋体" w:eastAsia="宋体" w:hAnsi="Courier New" w:cs="Courier New"/>
      <w:kern w:val="2"/>
      <w:sz w:val="21"/>
      <w:szCs w:val="21"/>
      <w:lang w:val="en-US" w:eastAsia="zh-CN" w:bidi="ar-SA"/>
    </w:rPr>
  </w:style>
  <w:style w:type="character" w:customStyle="1" w:styleId="font11">
    <w:name w:val="font11"/>
    <w:rsid w:val="000A505A"/>
    <w:rPr>
      <w:rFonts w:ascii="宋体" w:eastAsia="宋体" w:hAnsi="宋体" w:cs="宋体" w:hint="eastAsia"/>
      <w:color w:val="000000"/>
      <w:sz w:val="18"/>
      <w:szCs w:val="18"/>
      <w:u w:val="none"/>
    </w:rPr>
  </w:style>
  <w:style w:type="character" w:customStyle="1" w:styleId="font91">
    <w:name w:val="font91"/>
    <w:rsid w:val="000A505A"/>
    <w:rPr>
      <w:rFonts w:ascii="宋体" w:eastAsia="宋体" w:hAnsi="宋体" w:cs="宋体" w:hint="eastAsia"/>
      <w:color w:val="FF0000"/>
      <w:sz w:val="18"/>
      <w:szCs w:val="18"/>
      <w:u w:val="none"/>
    </w:rPr>
  </w:style>
  <w:style w:type="character" w:customStyle="1" w:styleId="font21">
    <w:name w:val="font21"/>
    <w:rsid w:val="000A505A"/>
    <w:rPr>
      <w:rFonts w:ascii="宋体" w:eastAsia="宋体" w:hAnsi="宋体" w:cs="宋体" w:hint="eastAsia"/>
      <w:color w:val="000000"/>
      <w:sz w:val="18"/>
      <w:szCs w:val="18"/>
      <w:u w:val="none"/>
    </w:rPr>
  </w:style>
  <w:style w:type="character" w:customStyle="1" w:styleId="font101">
    <w:name w:val="font101"/>
    <w:rsid w:val="000A505A"/>
    <w:rPr>
      <w:rFonts w:ascii="宋体" w:eastAsia="宋体" w:hAnsi="宋体" w:cs="宋体" w:hint="eastAsia"/>
      <w:color w:val="FF0000"/>
      <w:sz w:val="22"/>
      <w:szCs w:val="22"/>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1419</Words>
  <Characters>8092</Characters>
  <Application>Microsoft Office Word</Application>
  <DocSecurity>0</DocSecurity>
  <Lines>67</Lines>
  <Paragraphs>18</Paragraphs>
  <ScaleCrop>false</ScaleCrop>
  <Company>神州网信技术有限公司</Company>
  <LinksUpToDate>false</LinksUpToDate>
  <CharactersWithSpaces>9493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栾世晗</dc:creator>
  <cp:keywords/>
  <dc:description/>
  <cp:lastModifiedBy>栾世晗</cp:lastModifiedBy>
  <cp:revision>2</cp:revision>
  <dcterms:created xsi:type="dcterms:W3CDTF">2023-04-21T07:44:00Z</dcterms:created>
  <dcterms:modified xsi:type="dcterms:W3CDTF">2023-04-21T07:44:00Z</dcterms:modified>
</cp:coreProperties>
</file>